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A9028" w14:textId="77777777" w:rsidR="0040618D" w:rsidRDefault="0040618D" w:rsidP="0040618D">
      <w:pPr>
        <w:ind w:left="5812"/>
        <w:jc w:val="right"/>
        <w:rPr>
          <w:sz w:val="24"/>
          <w:szCs w:val="24"/>
        </w:rPr>
      </w:pPr>
      <w:r>
        <w:rPr>
          <w:sz w:val="24"/>
          <w:szCs w:val="24"/>
        </w:rPr>
        <w:t xml:space="preserve">Приложение № 4 к Договору </w:t>
      </w:r>
    </w:p>
    <w:p w14:paraId="52F924B3" w14:textId="77777777" w:rsidR="0040618D" w:rsidRDefault="0040618D" w:rsidP="0040618D">
      <w:pPr>
        <w:tabs>
          <w:tab w:val="left" w:pos="6804"/>
        </w:tabs>
        <w:ind w:left="5812" w:firstLine="709"/>
        <w:jc w:val="right"/>
        <w:rPr>
          <w:sz w:val="24"/>
          <w:szCs w:val="24"/>
        </w:rPr>
      </w:pPr>
      <w:r>
        <w:rPr>
          <w:sz w:val="24"/>
          <w:szCs w:val="24"/>
        </w:rPr>
        <w:t xml:space="preserve">        от   ________________ </w:t>
      </w:r>
    </w:p>
    <w:p w14:paraId="3B01BC85" w14:textId="77777777" w:rsidR="00446436" w:rsidRPr="00446436" w:rsidRDefault="0040618D" w:rsidP="0040618D">
      <w:pPr>
        <w:widowControl/>
        <w:spacing w:line="360" w:lineRule="auto"/>
        <w:jc w:val="right"/>
        <w:rPr>
          <w:sz w:val="24"/>
          <w:szCs w:val="24"/>
          <w:lang w:eastAsia="en-US"/>
        </w:rPr>
      </w:pPr>
      <w:r>
        <w:rPr>
          <w:sz w:val="24"/>
          <w:szCs w:val="24"/>
        </w:rPr>
        <w:t xml:space="preserve">    № ________________</w:t>
      </w:r>
    </w:p>
    <w:p w14:paraId="4CAA1DD2" w14:textId="77777777" w:rsidR="0040618D" w:rsidRDefault="0040618D" w:rsidP="0040618D">
      <w:pPr>
        <w:keepNext/>
        <w:keepLines/>
        <w:widowControl/>
        <w:jc w:val="center"/>
        <w:outlineLvl w:val="0"/>
        <w:rPr>
          <w:b/>
          <w:bCs/>
          <w:sz w:val="24"/>
          <w:szCs w:val="24"/>
        </w:rPr>
      </w:pPr>
      <w:bookmarkStart w:id="0" w:name="_Toc188634691"/>
    </w:p>
    <w:bookmarkEnd w:id="0"/>
    <w:p w14:paraId="3546E385" w14:textId="77777777" w:rsidR="004255D7" w:rsidRDefault="004255D7" w:rsidP="00316CA7">
      <w:pPr>
        <w:keepNext/>
        <w:keepLines/>
        <w:widowControl/>
        <w:jc w:val="center"/>
        <w:outlineLvl w:val="0"/>
        <w:rPr>
          <w:b/>
          <w:bCs/>
          <w:sz w:val="24"/>
          <w:szCs w:val="24"/>
        </w:rPr>
      </w:pPr>
    </w:p>
    <w:p w14:paraId="7B93442C" w14:textId="77777777" w:rsidR="004255D7" w:rsidRDefault="004255D7" w:rsidP="00316CA7">
      <w:pPr>
        <w:keepNext/>
        <w:keepLines/>
        <w:widowControl/>
        <w:jc w:val="center"/>
        <w:outlineLvl w:val="0"/>
        <w:rPr>
          <w:b/>
          <w:bCs/>
          <w:sz w:val="24"/>
          <w:szCs w:val="24"/>
        </w:rPr>
      </w:pPr>
    </w:p>
    <w:p w14:paraId="5BAB4A89" w14:textId="77777777" w:rsidR="004255D7" w:rsidRDefault="004255D7" w:rsidP="00316CA7">
      <w:pPr>
        <w:keepNext/>
        <w:keepLines/>
        <w:widowControl/>
        <w:jc w:val="center"/>
        <w:outlineLvl w:val="0"/>
        <w:rPr>
          <w:b/>
          <w:bCs/>
          <w:sz w:val="24"/>
          <w:szCs w:val="24"/>
        </w:rPr>
      </w:pPr>
    </w:p>
    <w:p w14:paraId="55576207" w14:textId="77777777" w:rsidR="004255D7" w:rsidRDefault="004255D7" w:rsidP="00316CA7">
      <w:pPr>
        <w:keepNext/>
        <w:keepLines/>
        <w:widowControl/>
        <w:jc w:val="center"/>
        <w:outlineLvl w:val="0"/>
        <w:rPr>
          <w:b/>
          <w:bCs/>
          <w:sz w:val="24"/>
          <w:szCs w:val="24"/>
        </w:rPr>
      </w:pPr>
    </w:p>
    <w:p w14:paraId="145894D7" w14:textId="77777777" w:rsidR="004255D7" w:rsidRDefault="004255D7" w:rsidP="00316CA7">
      <w:pPr>
        <w:keepNext/>
        <w:keepLines/>
        <w:widowControl/>
        <w:jc w:val="center"/>
        <w:outlineLvl w:val="0"/>
        <w:rPr>
          <w:b/>
          <w:bCs/>
          <w:sz w:val="24"/>
          <w:szCs w:val="24"/>
        </w:rPr>
      </w:pPr>
    </w:p>
    <w:p w14:paraId="2552BDF8" w14:textId="77777777" w:rsidR="004255D7" w:rsidRDefault="004255D7" w:rsidP="00316CA7">
      <w:pPr>
        <w:keepNext/>
        <w:keepLines/>
        <w:widowControl/>
        <w:jc w:val="center"/>
        <w:outlineLvl w:val="0"/>
        <w:rPr>
          <w:b/>
          <w:bCs/>
          <w:sz w:val="24"/>
          <w:szCs w:val="24"/>
        </w:rPr>
      </w:pPr>
    </w:p>
    <w:p w14:paraId="724E9FF8" w14:textId="77777777" w:rsidR="004255D7" w:rsidRPr="00E13AC5" w:rsidRDefault="004255D7" w:rsidP="004255D7">
      <w:pPr>
        <w:jc w:val="center"/>
        <w:rPr>
          <w:rFonts w:eastAsia="Arial"/>
          <w:b/>
          <w:bCs/>
          <w:sz w:val="32"/>
          <w:szCs w:val="32"/>
          <w:lang w:eastAsia="en-US"/>
        </w:rPr>
      </w:pPr>
      <w:r w:rsidRPr="00E13AC5">
        <w:rPr>
          <w:rFonts w:eastAsia="Arial"/>
          <w:b/>
          <w:bCs/>
          <w:sz w:val="32"/>
          <w:szCs w:val="32"/>
          <w:lang w:eastAsia="en-US"/>
        </w:rPr>
        <w:t>Техническое задание</w:t>
      </w:r>
    </w:p>
    <w:p w14:paraId="4D5BD4DE" w14:textId="77777777" w:rsidR="004255D7" w:rsidRPr="00E13AC5" w:rsidRDefault="004255D7" w:rsidP="004255D7">
      <w:pPr>
        <w:jc w:val="center"/>
        <w:rPr>
          <w:rFonts w:eastAsia="Arial"/>
          <w:sz w:val="28"/>
          <w:szCs w:val="28"/>
          <w:lang w:eastAsia="en-US"/>
        </w:rPr>
      </w:pPr>
      <w:r w:rsidRPr="00E13AC5">
        <w:rPr>
          <w:rFonts w:eastAsia="Arial"/>
          <w:sz w:val="28"/>
          <w:szCs w:val="28"/>
          <w:lang w:eastAsia="en-US"/>
        </w:rPr>
        <w:t>на внедрение</w:t>
      </w:r>
      <w:r w:rsidR="00315597">
        <w:rPr>
          <w:rFonts w:eastAsia="Arial"/>
          <w:sz w:val="28"/>
          <w:szCs w:val="28"/>
          <w:lang w:eastAsia="en-US"/>
        </w:rPr>
        <w:t xml:space="preserve"> терминала </w:t>
      </w:r>
    </w:p>
    <w:p w14:paraId="57023884" w14:textId="77777777" w:rsidR="004255D7" w:rsidRPr="00E13AC5" w:rsidRDefault="004255D7" w:rsidP="004255D7">
      <w:pPr>
        <w:jc w:val="center"/>
        <w:rPr>
          <w:rFonts w:eastAsia="Arial"/>
          <w:sz w:val="28"/>
          <w:szCs w:val="28"/>
          <w:lang w:eastAsia="en-US"/>
        </w:rPr>
      </w:pPr>
      <w:r w:rsidRPr="00E13AC5">
        <w:rPr>
          <w:rFonts w:eastAsia="Arial"/>
          <w:sz w:val="28"/>
          <w:szCs w:val="28"/>
          <w:lang w:eastAsia="en-US"/>
        </w:rPr>
        <w:t>Автоматизированной системы «Видеоконсультант»</w:t>
      </w:r>
    </w:p>
    <w:p w14:paraId="0B3F0110" w14:textId="77777777" w:rsidR="004255D7" w:rsidRPr="00E13AC5" w:rsidRDefault="004255D7" w:rsidP="004255D7">
      <w:pPr>
        <w:jc w:val="both"/>
        <w:rPr>
          <w:rFonts w:eastAsia="Arial"/>
          <w:sz w:val="28"/>
          <w:szCs w:val="28"/>
          <w:lang w:eastAsia="en-US"/>
        </w:rPr>
      </w:pPr>
    </w:p>
    <w:p w14:paraId="0B1885E0" w14:textId="77777777" w:rsidR="004255D7" w:rsidRPr="004255D7" w:rsidRDefault="004255D7" w:rsidP="004255D7">
      <w:pPr>
        <w:jc w:val="both"/>
        <w:rPr>
          <w:rFonts w:eastAsia="Arial"/>
          <w:sz w:val="24"/>
          <w:lang w:eastAsia="en-US"/>
        </w:rPr>
      </w:pPr>
    </w:p>
    <w:p w14:paraId="46D4ABA8" w14:textId="77777777" w:rsidR="004255D7" w:rsidRPr="004255D7" w:rsidRDefault="004255D7" w:rsidP="004255D7">
      <w:pPr>
        <w:jc w:val="both"/>
        <w:rPr>
          <w:rFonts w:eastAsia="Arial"/>
          <w:sz w:val="24"/>
          <w:lang w:eastAsia="en-US"/>
        </w:rPr>
      </w:pPr>
    </w:p>
    <w:p w14:paraId="67CA183B" w14:textId="77777777" w:rsidR="004255D7" w:rsidRPr="004255D7" w:rsidRDefault="004255D7" w:rsidP="004255D7">
      <w:pPr>
        <w:ind w:firstLineChars="200" w:firstLine="480"/>
        <w:jc w:val="both"/>
        <w:rPr>
          <w:rFonts w:eastAsia="Arial"/>
          <w:sz w:val="24"/>
          <w:lang w:eastAsia="en-US"/>
        </w:rPr>
      </w:pPr>
    </w:p>
    <w:p w14:paraId="4F108538" w14:textId="77777777" w:rsidR="004255D7" w:rsidRPr="004255D7" w:rsidRDefault="004255D7" w:rsidP="004255D7">
      <w:pPr>
        <w:ind w:firstLineChars="200" w:firstLine="480"/>
        <w:jc w:val="both"/>
        <w:rPr>
          <w:rFonts w:eastAsia="Arial"/>
          <w:sz w:val="24"/>
          <w:lang w:eastAsia="en-US"/>
        </w:rPr>
      </w:pPr>
    </w:p>
    <w:p w14:paraId="47D3A3DD" w14:textId="77777777" w:rsidR="004255D7" w:rsidRPr="004255D7" w:rsidRDefault="004255D7" w:rsidP="004255D7">
      <w:pPr>
        <w:ind w:firstLineChars="200" w:firstLine="480"/>
        <w:jc w:val="both"/>
        <w:rPr>
          <w:rFonts w:eastAsia="Arial"/>
          <w:sz w:val="24"/>
          <w:lang w:eastAsia="en-US"/>
        </w:rPr>
      </w:pPr>
    </w:p>
    <w:p w14:paraId="1D422C0E" w14:textId="77777777" w:rsidR="004255D7" w:rsidRPr="004255D7" w:rsidRDefault="004255D7" w:rsidP="004255D7">
      <w:pPr>
        <w:ind w:firstLineChars="200" w:firstLine="480"/>
        <w:jc w:val="both"/>
        <w:rPr>
          <w:rFonts w:eastAsia="Arial"/>
          <w:sz w:val="24"/>
          <w:lang w:eastAsia="en-US"/>
        </w:rPr>
      </w:pPr>
    </w:p>
    <w:p w14:paraId="0EA0D59A" w14:textId="77777777" w:rsidR="004255D7" w:rsidRPr="004255D7" w:rsidRDefault="004255D7" w:rsidP="004255D7">
      <w:pPr>
        <w:ind w:firstLineChars="200" w:firstLine="480"/>
        <w:jc w:val="both"/>
        <w:rPr>
          <w:rFonts w:eastAsia="Arial"/>
          <w:sz w:val="24"/>
          <w:lang w:eastAsia="en-US"/>
        </w:rPr>
      </w:pPr>
    </w:p>
    <w:p w14:paraId="4B2F377B" w14:textId="77777777" w:rsidR="004255D7" w:rsidRPr="004255D7" w:rsidRDefault="004255D7" w:rsidP="004255D7">
      <w:pPr>
        <w:ind w:firstLineChars="200" w:firstLine="480"/>
        <w:jc w:val="both"/>
        <w:rPr>
          <w:rFonts w:eastAsia="Arial"/>
          <w:sz w:val="24"/>
          <w:lang w:eastAsia="en-US"/>
        </w:rPr>
      </w:pPr>
    </w:p>
    <w:p w14:paraId="6D704EE9" w14:textId="77777777" w:rsidR="004255D7" w:rsidRPr="004255D7" w:rsidRDefault="004255D7" w:rsidP="004255D7">
      <w:pPr>
        <w:ind w:firstLineChars="200" w:firstLine="480"/>
        <w:jc w:val="both"/>
        <w:rPr>
          <w:rFonts w:eastAsia="Arial"/>
          <w:sz w:val="24"/>
          <w:lang w:eastAsia="en-US"/>
        </w:rPr>
      </w:pPr>
    </w:p>
    <w:p w14:paraId="089029B3" w14:textId="77777777" w:rsidR="004255D7" w:rsidRPr="004255D7" w:rsidRDefault="004255D7" w:rsidP="004255D7">
      <w:pPr>
        <w:ind w:firstLineChars="200" w:firstLine="480"/>
        <w:jc w:val="both"/>
        <w:rPr>
          <w:rFonts w:eastAsia="Arial"/>
          <w:sz w:val="24"/>
          <w:lang w:eastAsia="en-US"/>
        </w:rPr>
      </w:pPr>
    </w:p>
    <w:p w14:paraId="1D9C5E9E" w14:textId="77777777" w:rsidR="004255D7" w:rsidRPr="004255D7" w:rsidRDefault="004255D7" w:rsidP="004255D7">
      <w:pPr>
        <w:ind w:firstLineChars="200" w:firstLine="480"/>
        <w:jc w:val="both"/>
        <w:rPr>
          <w:rFonts w:eastAsia="Arial"/>
          <w:sz w:val="24"/>
          <w:lang w:eastAsia="en-US"/>
        </w:rPr>
      </w:pPr>
    </w:p>
    <w:p w14:paraId="12E69BC8" w14:textId="77777777" w:rsidR="004255D7" w:rsidRPr="004255D7" w:rsidRDefault="004255D7" w:rsidP="004255D7">
      <w:pPr>
        <w:ind w:firstLineChars="200" w:firstLine="480"/>
        <w:jc w:val="both"/>
        <w:rPr>
          <w:rFonts w:eastAsia="Arial"/>
          <w:sz w:val="24"/>
          <w:lang w:eastAsia="en-US"/>
        </w:rPr>
      </w:pPr>
    </w:p>
    <w:p w14:paraId="33F30CF7" w14:textId="77777777" w:rsidR="004255D7" w:rsidRPr="004255D7" w:rsidRDefault="004255D7" w:rsidP="004255D7">
      <w:pPr>
        <w:ind w:firstLineChars="200" w:firstLine="480"/>
        <w:jc w:val="both"/>
        <w:rPr>
          <w:rFonts w:eastAsia="Arial"/>
          <w:sz w:val="24"/>
          <w:lang w:eastAsia="en-US"/>
        </w:rPr>
      </w:pPr>
    </w:p>
    <w:p w14:paraId="0E453A3F" w14:textId="77777777" w:rsidR="004255D7" w:rsidRDefault="004255D7" w:rsidP="004255D7">
      <w:pPr>
        <w:ind w:firstLineChars="200" w:firstLine="480"/>
        <w:jc w:val="both"/>
        <w:rPr>
          <w:rFonts w:eastAsia="Arial"/>
          <w:sz w:val="24"/>
          <w:lang w:eastAsia="en-US"/>
        </w:rPr>
      </w:pPr>
    </w:p>
    <w:p w14:paraId="10D8468D" w14:textId="77777777" w:rsidR="004255D7" w:rsidRDefault="004255D7" w:rsidP="004255D7">
      <w:pPr>
        <w:ind w:firstLineChars="200" w:firstLine="480"/>
        <w:jc w:val="both"/>
        <w:rPr>
          <w:rFonts w:eastAsia="Arial"/>
          <w:sz w:val="24"/>
          <w:lang w:eastAsia="en-US"/>
        </w:rPr>
      </w:pPr>
    </w:p>
    <w:p w14:paraId="54174386" w14:textId="77777777" w:rsidR="004255D7" w:rsidRDefault="004255D7" w:rsidP="004255D7">
      <w:pPr>
        <w:ind w:firstLineChars="200" w:firstLine="480"/>
        <w:jc w:val="both"/>
        <w:rPr>
          <w:rFonts w:eastAsia="Arial"/>
          <w:sz w:val="24"/>
          <w:lang w:eastAsia="en-US"/>
        </w:rPr>
      </w:pPr>
    </w:p>
    <w:p w14:paraId="1B863D47" w14:textId="77777777" w:rsidR="004255D7" w:rsidRPr="004255D7" w:rsidRDefault="004255D7" w:rsidP="004255D7">
      <w:pPr>
        <w:ind w:firstLineChars="200" w:firstLine="480"/>
        <w:jc w:val="both"/>
        <w:rPr>
          <w:rFonts w:eastAsia="Arial"/>
          <w:sz w:val="24"/>
          <w:lang w:eastAsia="en-US"/>
        </w:rPr>
      </w:pPr>
    </w:p>
    <w:p w14:paraId="07E99F38" w14:textId="77777777" w:rsidR="004255D7" w:rsidRDefault="004255D7" w:rsidP="004255D7">
      <w:pPr>
        <w:ind w:firstLineChars="200" w:firstLine="480"/>
        <w:jc w:val="both"/>
        <w:rPr>
          <w:rFonts w:eastAsia="Arial"/>
          <w:sz w:val="24"/>
          <w:lang w:eastAsia="en-US"/>
        </w:rPr>
      </w:pPr>
    </w:p>
    <w:p w14:paraId="288DD354" w14:textId="77777777" w:rsidR="00667F9B" w:rsidRDefault="00667F9B" w:rsidP="004255D7">
      <w:pPr>
        <w:ind w:firstLineChars="200" w:firstLine="480"/>
        <w:jc w:val="both"/>
        <w:rPr>
          <w:rFonts w:eastAsia="Arial"/>
          <w:sz w:val="24"/>
          <w:lang w:eastAsia="en-US"/>
        </w:rPr>
      </w:pPr>
    </w:p>
    <w:p w14:paraId="63F108E4" w14:textId="77777777" w:rsidR="00667F9B" w:rsidRDefault="00667F9B" w:rsidP="004255D7">
      <w:pPr>
        <w:ind w:firstLineChars="200" w:firstLine="480"/>
        <w:jc w:val="both"/>
        <w:rPr>
          <w:rFonts w:eastAsia="Arial"/>
          <w:sz w:val="24"/>
          <w:lang w:eastAsia="en-US"/>
        </w:rPr>
      </w:pPr>
    </w:p>
    <w:p w14:paraId="30EF08B1" w14:textId="77777777" w:rsidR="00667F9B" w:rsidRDefault="00667F9B" w:rsidP="004255D7">
      <w:pPr>
        <w:ind w:firstLineChars="200" w:firstLine="480"/>
        <w:jc w:val="both"/>
        <w:rPr>
          <w:rFonts w:eastAsia="Arial"/>
          <w:sz w:val="24"/>
          <w:lang w:eastAsia="en-US"/>
        </w:rPr>
      </w:pPr>
    </w:p>
    <w:p w14:paraId="5D2D3D6C" w14:textId="77777777" w:rsidR="00667F9B" w:rsidRDefault="00667F9B" w:rsidP="004255D7">
      <w:pPr>
        <w:ind w:firstLineChars="200" w:firstLine="480"/>
        <w:jc w:val="both"/>
        <w:rPr>
          <w:rFonts w:eastAsia="Arial"/>
          <w:sz w:val="24"/>
          <w:lang w:eastAsia="en-US"/>
        </w:rPr>
      </w:pPr>
    </w:p>
    <w:p w14:paraId="2B9A513F" w14:textId="77777777" w:rsidR="00667F9B" w:rsidRDefault="00667F9B" w:rsidP="004255D7">
      <w:pPr>
        <w:ind w:firstLineChars="200" w:firstLine="480"/>
        <w:jc w:val="both"/>
        <w:rPr>
          <w:rFonts w:eastAsia="Arial"/>
          <w:sz w:val="24"/>
          <w:lang w:eastAsia="en-US"/>
        </w:rPr>
      </w:pPr>
    </w:p>
    <w:p w14:paraId="5A2B9EC6" w14:textId="77777777" w:rsidR="008A0429" w:rsidRDefault="008A0429" w:rsidP="004255D7">
      <w:pPr>
        <w:ind w:firstLineChars="200" w:firstLine="480"/>
        <w:jc w:val="both"/>
        <w:rPr>
          <w:rFonts w:eastAsia="Arial"/>
          <w:sz w:val="24"/>
          <w:lang w:eastAsia="en-US"/>
        </w:rPr>
      </w:pPr>
    </w:p>
    <w:p w14:paraId="5676F74E" w14:textId="77777777" w:rsidR="008A0429" w:rsidRDefault="008A0429" w:rsidP="004255D7">
      <w:pPr>
        <w:ind w:firstLineChars="200" w:firstLine="480"/>
        <w:jc w:val="both"/>
        <w:rPr>
          <w:rFonts w:eastAsia="Arial"/>
          <w:sz w:val="24"/>
          <w:lang w:eastAsia="en-US"/>
        </w:rPr>
      </w:pPr>
    </w:p>
    <w:p w14:paraId="2CFA6253" w14:textId="77777777" w:rsidR="008A0429" w:rsidRDefault="008A0429" w:rsidP="004255D7">
      <w:pPr>
        <w:ind w:firstLineChars="200" w:firstLine="480"/>
        <w:jc w:val="both"/>
        <w:rPr>
          <w:rFonts w:eastAsia="Arial"/>
          <w:sz w:val="24"/>
          <w:lang w:eastAsia="en-US"/>
        </w:rPr>
      </w:pPr>
    </w:p>
    <w:p w14:paraId="1C9ACEB7" w14:textId="77777777" w:rsidR="00E13AC5" w:rsidRDefault="00E13AC5" w:rsidP="004255D7">
      <w:pPr>
        <w:ind w:firstLineChars="200" w:firstLine="480"/>
        <w:jc w:val="both"/>
        <w:rPr>
          <w:rFonts w:eastAsia="Arial"/>
          <w:sz w:val="24"/>
          <w:lang w:eastAsia="en-US"/>
        </w:rPr>
      </w:pPr>
    </w:p>
    <w:p w14:paraId="79F8FDAC" w14:textId="77777777" w:rsidR="00E13AC5" w:rsidRDefault="00E13AC5" w:rsidP="004255D7">
      <w:pPr>
        <w:ind w:firstLineChars="200" w:firstLine="480"/>
        <w:jc w:val="both"/>
        <w:rPr>
          <w:rFonts w:eastAsia="Arial"/>
          <w:sz w:val="24"/>
          <w:lang w:eastAsia="en-US"/>
        </w:rPr>
      </w:pPr>
    </w:p>
    <w:p w14:paraId="60289C5B" w14:textId="77777777" w:rsidR="00E13AC5" w:rsidRPr="004255D7" w:rsidRDefault="00E13AC5" w:rsidP="004255D7">
      <w:pPr>
        <w:ind w:firstLineChars="200" w:firstLine="480"/>
        <w:jc w:val="both"/>
        <w:rPr>
          <w:rFonts w:eastAsia="Arial"/>
          <w:sz w:val="24"/>
          <w:lang w:eastAsia="en-US"/>
        </w:rPr>
      </w:pPr>
    </w:p>
    <w:p w14:paraId="1103260E" w14:textId="77777777" w:rsidR="004255D7" w:rsidRPr="004255D7" w:rsidRDefault="004255D7" w:rsidP="004255D7">
      <w:pPr>
        <w:ind w:firstLineChars="200" w:firstLine="480"/>
        <w:jc w:val="both"/>
        <w:rPr>
          <w:rFonts w:eastAsia="Arial"/>
          <w:sz w:val="24"/>
          <w:lang w:eastAsia="en-US"/>
        </w:rPr>
      </w:pPr>
    </w:p>
    <w:p w14:paraId="40D79624" w14:textId="77777777" w:rsidR="004255D7" w:rsidRPr="004255D7" w:rsidRDefault="004255D7" w:rsidP="004255D7">
      <w:pPr>
        <w:jc w:val="center"/>
        <w:rPr>
          <w:rFonts w:eastAsia="Arial"/>
          <w:sz w:val="24"/>
          <w:lang w:eastAsia="en-US"/>
        </w:rPr>
      </w:pPr>
      <w:r w:rsidRPr="004255D7">
        <w:rPr>
          <w:rFonts w:eastAsia="Arial"/>
          <w:sz w:val="24"/>
          <w:lang w:eastAsia="en-US"/>
        </w:rPr>
        <w:t xml:space="preserve">г. </w:t>
      </w:r>
      <w:r w:rsidR="00315597">
        <w:rPr>
          <w:rFonts w:eastAsia="Arial"/>
          <w:sz w:val="24"/>
          <w:lang w:eastAsia="en-US"/>
        </w:rPr>
        <w:t>Иркутск</w:t>
      </w:r>
    </w:p>
    <w:p w14:paraId="29A7BF9E" w14:textId="77777777" w:rsidR="004255D7" w:rsidRPr="004255D7" w:rsidRDefault="004255D7" w:rsidP="004255D7">
      <w:pPr>
        <w:jc w:val="center"/>
        <w:rPr>
          <w:rFonts w:eastAsia="Arial"/>
          <w:sz w:val="24"/>
          <w:lang w:eastAsia="en-US"/>
        </w:rPr>
        <w:sectPr w:rsidR="004255D7" w:rsidRPr="004255D7" w:rsidSect="00606547">
          <w:headerReference w:type="even" r:id="rId8"/>
          <w:headerReference w:type="default" r:id="rId9"/>
          <w:footerReference w:type="even" r:id="rId10"/>
          <w:footerReference w:type="default" r:id="rId11"/>
          <w:headerReference w:type="first" r:id="rId12"/>
          <w:footerReference w:type="first" r:id="rId13"/>
          <w:pgSz w:w="11906" w:h="16838"/>
          <w:pgMar w:top="1276" w:right="991" w:bottom="1276" w:left="1276" w:header="567" w:footer="0" w:gutter="0"/>
          <w:cols w:space="720"/>
          <w:titlePg/>
          <w:docGrid w:linePitch="360"/>
        </w:sectPr>
      </w:pPr>
      <w:r w:rsidRPr="004255D7">
        <w:rPr>
          <w:rFonts w:eastAsia="Arial"/>
          <w:sz w:val="24"/>
          <w:lang w:eastAsia="en-US"/>
        </w:rPr>
        <w:t>202</w:t>
      </w:r>
      <w:r w:rsidR="008A0429">
        <w:rPr>
          <w:rFonts w:eastAsia="Arial"/>
          <w:sz w:val="24"/>
          <w:lang w:eastAsia="en-US"/>
        </w:rPr>
        <w:t>5г.</w:t>
      </w:r>
    </w:p>
    <w:p w14:paraId="236ED064" w14:textId="77777777" w:rsidR="008A0429" w:rsidRPr="008A0429" w:rsidRDefault="008A0429" w:rsidP="00BD4E88">
      <w:pPr>
        <w:pStyle w:val="afff0"/>
        <w:keepNext/>
        <w:pageBreakBefore/>
        <w:numPr>
          <w:ilvl w:val="0"/>
          <w:numId w:val="36"/>
        </w:numPr>
        <w:tabs>
          <w:tab w:val="left" w:pos="425"/>
        </w:tabs>
        <w:spacing w:after="480"/>
        <w:jc w:val="center"/>
        <w:outlineLvl w:val="0"/>
        <w:rPr>
          <w:rFonts w:eastAsia="Arial" w:cs="Arial"/>
          <w:b/>
          <w:bCs/>
          <w:caps/>
          <w:sz w:val="28"/>
          <w:szCs w:val="32"/>
          <w:lang w:eastAsia="en-US"/>
        </w:rPr>
      </w:pPr>
      <w:bookmarkStart w:id="1" w:name="_Toc196314550"/>
      <w:r w:rsidRPr="008A0429">
        <w:rPr>
          <w:rFonts w:eastAsia="Arial" w:cs="Arial"/>
          <w:b/>
          <w:bCs/>
          <w:caps/>
          <w:sz w:val="28"/>
          <w:szCs w:val="32"/>
          <w:lang w:eastAsia="en-US"/>
        </w:rPr>
        <w:lastRenderedPageBreak/>
        <w:t>Общие сведения</w:t>
      </w:r>
      <w:bookmarkEnd w:id="1"/>
    </w:p>
    <w:p w14:paraId="6D3D4472" w14:textId="77777777" w:rsidR="008A0429" w:rsidRPr="008A0429" w:rsidRDefault="008A0429" w:rsidP="008A0429">
      <w:pPr>
        <w:ind w:firstLineChars="200" w:firstLine="480"/>
        <w:jc w:val="both"/>
        <w:rPr>
          <w:rFonts w:eastAsia="Arial"/>
          <w:sz w:val="24"/>
          <w:lang w:eastAsia="en-US"/>
        </w:rPr>
      </w:pPr>
      <w:bookmarkStart w:id="2" w:name="_Toc188632090"/>
      <w:bookmarkStart w:id="3" w:name="_Toc178198921"/>
      <w:bookmarkStart w:id="4" w:name="_Toc178867540"/>
      <w:r w:rsidRPr="008A0429">
        <w:rPr>
          <w:rFonts w:eastAsia="Arial"/>
          <w:sz w:val="24"/>
          <w:lang w:eastAsia="en-US"/>
        </w:rPr>
        <w:t xml:space="preserve">В настоящем </w:t>
      </w:r>
      <w:r w:rsidR="00315597">
        <w:rPr>
          <w:rFonts w:eastAsia="Arial"/>
          <w:sz w:val="24"/>
          <w:lang w:eastAsia="en-US"/>
        </w:rPr>
        <w:t>техническом задании (далее – «ТЗ»)</w:t>
      </w:r>
      <w:r w:rsidRPr="008A0429">
        <w:rPr>
          <w:rFonts w:eastAsia="Arial"/>
          <w:sz w:val="24"/>
          <w:lang w:eastAsia="en-US"/>
        </w:rPr>
        <w:t xml:space="preserve"> изложены требования к внедрению автоматизированной системы «Видеоконсультант» (далее - Система).</w:t>
      </w:r>
    </w:p>
    <w:p w14:paraId="6277CB7D" w14:textId="77777777" w:rsidR="008A0429" w:rsidRPr="008A0429" w:rsidRDefault="008A0429" w:rsidP="00BD4E88">
      <w:pPr>
        <w:pStyle w:val="afff0"/>
        <w:keepNext/>
        <w:keepLines/>
        <w:numPr>
          <w:ilvl w:val="1"/>
          <w:numId w:val="36"/>
        </w:numPr>
        <w:tabs>
          <w:tab w:val="left" w:pos="425"/>
        </w:tabs>
        <w:spacing w:before="120" w:after="120"/>
        <w:jc w:val="both"/>
        <w:outlineLvl w:val="1"/>
        <w:rPr>
          <w:rFonts w:eastAsia="Times New Roman"/>
          <w:b/>
          <w:sz w:val="24"/>
          <w:szCs w:val="24"/>
          <w:lang w:val="zh-CN" w:eastAsia="en-US"/>
        </w:rPr>
      </w:pPr>
      <w:bookmarkStart w:id="5" w:name="_Toc196314551"/>
      <w:r>
        <w:rPr>
          <w:rFonts w:eastAsia="Times New Roman"/>
          <w:b/>
          <w:sz w:val="24"/>
          <w:szCs w:val="24"/>
          <w:lang w:eastAsia="en-US"/>
        </w:rPr>
        <w:t xml:space="preserve"> </w:t>
      </w:r>
      <w:r w:rsidRPr="008A0429">
        <w:rPr>
          <w:rFonts w:eastAsia="Times New Roman"/>
          <w:b/>
          <w:sz w:val="24"/>
          <w:szCs w:val="24"/>
          <w:lang w:val="zh-CN" w:eastAsia="en-US"/>
        </w:rPr>
        <w:t xml:space="preserve">Полное наименование </w:t>
      </w:r>
      <w:bookmarkEnd w:id="2"/>
      <w:bookmarkEnd w:id="3"/>
      <w:bookmarkEnd w:id="4"/>
      <w:r w:rsidRPr="008A0429">
        <w:rPr>
          <w:rFonts w:eastAsia="Times New Roman"/>
          <w:b/>
          <w:sz w:val="24"/>
          <w:szCs w:val="24"/>
          <w:lang w:eastAsia="en-US"/>
        </w:rPr>
        <w:t>Системы</w:t>
      </w:r>
      <w:bookmarkEnd w:id="5"/>
    </w:p>
    <w:p w14:paraId="28C660D7" w14:textId="77777777" w:rsidR="008A0429" w:rsidRPr="0062105E" w:rsidRDefault="008A0429" w:rsidP="008A0429">
      <w:pPr>
        <w:ind w:firstLineChars="236" w:firstLine="566"/>
        <w:jc w:val="both"/>
        <w:rPr>
          <w:rFonts w:eastAsia="Arial"/>
          <w:sz w:val="24"/>
          <w:lang w:val="en-US" w:eastAsia="en-US"/>
        </w:rPr>
      </w:pPr>
      <w:r w:rsidRPr="008A0429">
        <w:rPr>
          <w:rFonts w:eastAsia="Arial"/>
          <w:sz w:val="24"/>
          <w:lang w:eastAsia="en-US"/>
        </w:rPr>
        <w:t>Автоматизированная система «Видеоконсультант».</w:t>
      </w:r>
    </w:p>
    <w:p w14:paraId="5D7DD732" w14:textId="77777777" w:rsidR="008A0429" w:rsidRPr="008A0429" w:rsidRDefault="008A0429" w:rsidP="00BD4E88">
      <w:pPr>
        <w:pStyle w:val="afff0"/>
        <w:keepNext/>
        <w:keepLines/>
        <w:numPr>
          <w:ilvl w:val="1"/>
          <w:numId w:val="36"/>
        </w:numPr>
        <w:tabs>
          <w:tab w:val="left" w:pos="425"/>
        </w:tabs>
        <w:spacing w:before="120" w:after="120"/>
        <w:jc w:val="both"/>
        <w:outlineLvl w:val="1"/>
        <w:rPr>
          <w:rFonts w:eastAsia="Times New Roman"/>
          <w:b/>
          <w:sz w:val="24"/>
          <w:szCs w:val="24"/>
          <w:lang w:val="zh-CN" w:eastAsia="en-US"/>
        </w:rPr>
      </w:pPr>
      <w:bookmarkStart w:id="6" w:name="_Toc178867541"/>
      <w:bookmarkStart w:id="7" w:name="_Toc188632091"/>
      <w:bookmarkStart w:id="8" w:name="_Toc196314552"/>
      <w:r w:rsidRPr="008A0429">
        <w:rPr>
          <w:rFonts w:eastAsia="Times New Roman"/>
          <w:b/>
          <w:sz w:val="24"/>
          <w:szCs w:val="24"/>
          <w:lang w:val="zh-CN" w:eastAsia="en-US"/>
        </w:rPr>
        <w:t xml:space="preserve">Сокращённое наименование </w:t>
      </w:r>
      <w:bookmarkEnd w:id="6"/>
      <w:bookmarkEnd w:id="7"/>
      <w:r w:rsidRPr="008A0429">
        <w:rPr>
          <w:rFonts w:eastAsia="Times New Roman"/>
          <w:b/>
          <w:sz w:val="24"/>
          <w:szCs w:val="24"/>
          <w:lang w:eastAsia="en-US"/>
        </w:rPr>
        <w:t>Системы</w:t>
      </w:r>
      <w:bookmarkEnd w:id="8"/>
    </w:p>
    <w:p w14:paraId="3FB570C1" w14:textId="77777777" w:rsidR="008A0429" w:rsidRPr="008A0429" w:rsidRDefault="008A0429" w:rsidP="008A0429">
      <w:pPr>
        <w:ind w:firstLineChars="236" w:firstLine="566"/>
        <w:jc w:val="both"/>
        <w:rPr>
          <w:rFonts w:eastAsia="Arial"/>
          <w:sz w:val="24"/>
          <w:lang w:eastAsia="en-US"/>
        </w:rPr>
      </w:pPr>
      <w:r w:rsidRPr="008A0429">
        <w:rPr>
          <w:rFonts w:eastAsia="Arial"/>
          <w:sz w:val="24"/>
          <w:lang w:eastAsia="en-US"/>
        </w:rPr>
        <w:t>АСВК.</w:t>
      </w:r>
    </w:p>
    <w:p w14:paraId="2EB382EB" w14:textId="77777777" w:rsidR="008A0429" w:rsidRPr="008A0429" w:rsidRDefault="008A0429" w:rsidP="00BD4E88">
      <w:pPr>
        <w:pStyle w:val="afff0"/>
        <w:keepNext/>
        <w:keepLines/>
        <w:numPr>
          <w:ilvl w:val="1"/>
          <w:numId w:val="36"/>
        </w:numPr>
        <w:tabs>
          <w:tab w:val="left" w:pos="425"/>
        </w:tabs>
        <w:spacing w:before="120" w:after="120"/>
        <w:jc w:val="both"/>
        <w:outlineLvl w:val="1"/>
        <w:rPr>
          <w:rFonts w:eastAsia="Times New Roman"/>
          <w:b/>
          <w:sz w:val="24"/>
          <w:szCs w:val="24"/>
          <w:lang w:val="zh-CN" w:eastAsia="en-US"/>
        </w:rPr>
      </w:pPr>
      <w:bookmarkStart w:id="9" w:name="_Toc196314553"/>
      <w:bookmarkStart w:id="10" w:name="_Toc181024950"/>
      <w:bookmarkStart w:id="11" w:name="_Toc188632093"/>
      <w:r>
        <w:rPr>
          <w:rFonts w:eastAsia="Times New Roman"/>
          <w:b/>
          <w:sz w:val="24"/>
          <w:szCs w:val="24"/>
          <w:lang w:eastAsia="en-US"/>
        </w:rPr>
        <w:t xml:space="preserve"> </w:t>
      </w:r>
      <w:r w:rsidRPr="008A0429">
        <w:rPr>
          <w:rFonts w:eastAsia="Times New Roman"/>
          <w:b/>
          <w:sz w:val="24"/>
          <w:szCs w:val="24"/>
          <w:lang w:val="zh-CN" w:eastAsia="en-US"/>
        </w:rPr>
        <w:t>Наименование организации</w:t>
      </w:r>
      <w:r w:rsidRPr="008A0429">
        <w:rPr>
          <w:rFonts w:eastAsia="Times New Roman"/>
          <w:b/>
          <w:sz w:val="24"/>
          <w:szCs w:val="24"/>
          <w:lang w:eastAsia="en-US"/>
        </w:rPr>
        <w:t xml:space="preserve"> Заказчика</w:t>
      </w:r>
      <w:bookmarkEnd w:id="9"/>
    </w:p>
    <w:p w14:paraId="37B22CF1" w14:textId="77777777" w:rsidR="008A0429" w:rsidRPr="008A0429" w:rsidRDefault="008A0429" w:rsidP="008A0429">
      <w:pPr>
        <w:ind w:firstLine="567"/>
        <w:jc w:val="both"/>
        <w:rPr>
          <w:rFonts w:eastAsia="Times New Roman"/>
          <w:sz w:val="24"/>
          <w:szCs w:val="24"/>
        </w:rPr>
      </w:pPr>
      <w:r w:rsidRPr="008A0429">
        <w:rPr>
          <w:rFonts w:eastAsia="Times New Roman"/>
          <w:sz w:val="24"/>
          <w:szCs w:val="24"/>
        </w:rPr>
        <w:t xml:space="preserve">Работы по внедрению системы АСВК выполняются для </w:t>
      </w:r>
      <w:r w:rsidRPr="008A0429">
        <w:rPr>
          <w:rFonts w:eastAsia="Times New Roman"/>
          <w:color w:val="000000"/>
          <w:sz w:val="24"/>
          <w:szCs w:val="24"/>
        </w:rPr>
        <w:t>ООО «Иркутскэнер</w:t>
      </w:r>
      <w:r w:rsidR="00B71549">
        <w:rPr>
          <w:rFonts w:eastAsia="Times New Roman"/>
          <w:color w:val="000000"/>
          <w:sz w:val="24"/>
          <w:szCs w:val="24"/>
        </w:rPr>
        <w:t>госбыт</w:t>
      </w:r>
      <w:r w:rsidRPr="008A0429">
        <w:rPr>
          <w:rFonts w:eastAsia="Times New Roman"/>
          <w:color w:val="000000"/>
          <w:sz w:val="24"/>
          <w:szCs w:val="24"/>
        </w:rPr>
        <w:t xml:space="preserve">» </w:t>
      </w:r>
      <w:r w:rsidRPr="008A0429">
        <w:rPr>
          <w:rFonts w:eastAsia="Times New Roman"/>
          <w:sz w:val="24"/>
          <w:szCs w:val="24"/>
        </w:rPr>
        <w:t xml:space="preserve">находящимся по адресу: </w:t>
      </w:r>
      <w:r w:rsidRPr="008A0429">
        <w:rPr>
          <w:rFonts w:eastAsia="Arial"/>
          <w:color w:val="000000"/>
          <w:sz w:val="24"/>
          <w:szCs w:val="24"/>
        </w:rPr>
        <w:t>Иркутская область, город Иркутск, ул. Лермонтова, д. 257</w:t>
      </w:r>
      <w:r w:rsidRPr="008A0429">
        <w:rPr>
          <w:rFonts w:eastAsia="Times New Roman"/>
          <w:sz w:val="24"/>
          <w:szCs w:val="24"/>
        </w:rPr>
        <w:t xml:space="preserve"> (далее - Заказчик).</w:t>
      </w:r>
    </w:p>
    <w:p w14:paraId="4972DC89" w14:textId="77777777" w:rsidR="008A0429" w:rsidRPr="008A0429" w:rsidRDefault="008A0429" w:rsidP="00BD4E88">
      <w:pPr>
        <w:pStyle w:val="afff0"/>
        <w:keepNext/>
        <w:keepLines/>
        <w:numPr>
          <w:ilvl w:val="1"/>
          <w:numId w:val="36"/>
        </w:numPr>
        <w:tabs>
          <w:tab w:val="left" w:pos="425"/>
        </w:tabs>
        <w:spacing w:before="120" w:after="120"/>
        <w:jc w:val="both"/>
        <w:outlineLvl w:val="1"/>
        <w:rPr>
          <w:rFonts w:eastAsia="Times New Roman"/>
          <w:b/>
          <w:sz w:val="24"/>
          <w:szCs w:val="24"/>
          <w:lang w:val="zh-CN" w:eastAsia="en-US"/>
        </w:rPr>
      </w:pPr>
      <w:bookmarkStart w:id="12" w:name="_Toc18481"/>
      <w:bookmarkStart w:id="13" w:name="_Toc196314554"/>
      <w:r>
        <w:rPr>
          <w:rFonts w:eastAsia="Times New Roman"/>
          <w:b/>
          <w:sz w:val="24"/>
          <w:szCs w:val="24"/>
          <w:lang w:eastAsia="en-US"/>
        </w:rPr>
        <w:t xml:space="preserve"> </w:t>
      </w:r>
      <w:r w:rsidRPr="008A0429">
        <w:rPr>
          <w:rFonts w:eastAsia="Times New Roman"/>
          <w:b/>
          <w:sz w:val="24"/>
          <w:szCs w:val="24"/>
          <w:lang w:val="zh-CN" w:eastAsia="en-US"/>
        </w:rPr>
        <w:t>Адрес оказания услуг</w:t>
      </w:r>
      <w:bookmarkEnd w:id="12"/>
      <w:bookmarkEnd w:id="13"/>
    </w:p>
    <w:p w14:paraId="56835C71" w14:textId="77777777" w:rsidR="0062105E" w:rsidRPr="00765CE3" w:rsidRDefault="008A0429" w:rsidP="0062105E">
      <w:pPr>
        <w:pStyle w:val="afff0"/>
        <w:shd w:val="clear" w:color="auto" w:fill="FFFFFF"/>
        <w:tabs>
          <w:tab w:val="left" w:pos="1276"/>
          <w:tab w:val="left" w:pos="1418"/>
        </w:tabs>
        <w:ind w:left="0" w:firstLine="567"/>
        <w:rPr>
          <w:sz w:val="24"/>
          <w:szCs w:val="24"/>
        </w:rPr>
      </w:pPr>
      <w:r w:rsidRPr="003244B3">
        <w:rPr>
          <w:rFonts w:eastAsia="Arial"/>
          <w:sz w:val="24"/>
          <w:lang w:eastAsia="en-US"/>
        </w:rPr>
        <w:t xml:space="preserve"> </w:t>
      </w:r>
      <w:bookmarkStart w:id="14" w:name="_Hlk198289482"/>
      <w:r w:rsidR="0062105E" w:rsidRPr="003244B3">
        <w:rPr>
          <w:bCs/>
          <w:sz w:val="24"/>
          <w:szCs w:val="24"/>
        </w:rPr>
        <w:t>Иркутская область, г. Братск, п. Гидростроитель, ул. Гайнулина, 1</w:t>
      </w:r>
    </w:p>
    <w:bookmarkEnd w:id="14"/>
    <w:p w14:paraId="087E51BE" w14:textId="77777777" w:rsidR="008A0429" w:rsidRPr="008A0429" w:rsidRDefault="008A0429" w:rsidP="008A0429">
      <w:pPr>
        <w:ind w:firstLineChars="236" w:firstLine="566"/>
        <w:jc w:val="both"/>
        <w:rPr>
          <w:rFonts w:eastAsia="Arial"/>
          <w:sz w:val="24"/>
          <w:highlight w:val="yellow"/>
          <w:lang w:eastAsia="en-US"/>
        </w:rPr>
      </w:pPr>
    </w:p>
    <w:p w14:paraId="71128EB5" w14:textId="77777777" w:rsidR="008A0429" w:rsidRPr="008A0429" w:rsidRDefault="008A0429" w:rsidP="00BD4E88">
      <w:pPr>
        <w:pStyle w:val="afff0"/>
        <w:keepNext/>
        <w:keepLines/>
        <w:numPr>
          <w:ilvl w:val="1"/>
          <w:numId w:val="36"/>
        </w:numPr>
        <w:tabs>
          <w:tab w:val="left" w:pos="425"/>
        </w:tabs>
        <w:spacing w:before="120" w:after="120"/>
        <w:jc w:val="both"/>
        <w:outlineLvl w:val="1"/>
        <w:rPr>
          <w:rFonts w:eastAsia="Times New Roman"/>
          <w:b/>
          <w:sz w:val="24"/>
          <w:szCs w:val="24"/>
          <w:lang w:val="zh-CN" w:eastAsia="en-US"/>
        </w:rPr>
      </w:pPr>
      <w:bookmarkStart w:id="15" w:name="_Toc196314555"/>
      <w:r>
        <w:rPr>
          <w:rFonts w:eastAsia="Times New Roman"/>
          <w:b/>
          <w:sz w:val="24"/>
          <w:szCs w:val="24"/>
          <w:lang w:eastAsia="en-US"/>
        </w:rPr>
        <w:t xml:space="preserve"> </w:t>
      </w:r>
      <w:r w:rsidRPr="008A0429">
        <w:rPr>
          <w:rFonts w:eastAsia="Times New Roman"/>
          <w:b/>
          <w:sz w:val="24"/>
          <w:szCs w:val="24"/>
          <w:lang w:val="zh-CN" w:eastAsia="en-US"/>
        </w:rPr>
        <w:t xml:space="preserve">Сроки </w:t>
      </w:r>
      <w:r w:rsidRPr="008A0429">
        <w:rPr>
          <w:rFonts w:eastAsia="Times New Roman"/>
          <w:b/>
          <w:sz w:val="24"/>
          <w:szCs w:val="24"/>
          <w:lang w:eastAsia="en-US"/>
        </w:rPr>
        <w:t xml:space="preserve">ведения </w:t>
      </w:r>
      <w:r w:rsidRPr="008A0429">
        <w:rPr>
          <w:rFonts w:eastAsia="Times New Roman"/>
          <w:b/>
          <w:sz w:val="24"/>
          <w:szCs w:val="24"/>
          <w:lang w:val="zh-CN" w:eastAsia="en-US"/>
        </w:rPr>
        <w:t xml:space="preserve">работ по </w:t>
      </w:r>
      <w:r w:rsidRPr="008A0429">
        <w:rPr>
          <w:rFonts w:eastAsia="Times New Roman"/>
          <w:b/>
          <w:sz w:val="24"/>
          <w:szCs w:val="24"/>
          <w:lang w:eastAsia="en-US"/>
        </w:rPr>
        <w:t>внедрению</w:t>
      </w:r>
      <w:r w:rsidRPr="008A0429">
        <w:rPr>
          <w:rFonts w:eastAsia="Times New Roman"/>
          <w:b/>
          <w:sz w:val="24"/>
          <w:szCs w:val="24"/>
          <w:lang w:val="zh-CN" w:eastAsia="en-US"/>
        </w:rPr>
        <w:t xml:space="preserve"> </w:t>
      </w:r>
      <w:bookmarkEnd w:id="10"/>
      <w:bookmarkEnd w:id="11"/>
      <w:r w:rsidRPr="008A0429">
        <w:rPr>
          <w:rFonts w:eastAsia="Times New Roman"/>
          <w:b/>
          <w:sz w:val="24"/>
          <w:szCs w:val="24"/>
          <w:lang w:eastAsia="en-US"/>
        </w:rPr>
        <w:t>Системы</w:t>
      </w:r>
      <w:bookmarkEnd w:id="15"/>
    </w:p>
    <w:p w14:paraId="6FF9A7CB" w14:textId="77777777" w:rsidR="008A0429" w:rsidRPr="008A0429" w:rsidRDefault="008A0429" w:rsidP="008A0429">
      <w:pPr>
        <w:ind w:firstLineChars="236" w:firstLine="566"/>
        <w:jc w:val="both"/>
        <w:rPr>
          <w:rFonts w:eastAsia="Arial"/>
          <w:sz w:val="24"/>
          <w:lang w:eastAsia="en-US"/>
        </w:rPr>
      </w:pPr>
      <w:r w:rsidRPr="008A0429">
        <w:rPr>
          <w:rFonts w:eastAsia="Arial"/>
          <w:sz w:val="24"/>
          <w:lang w:eastAsia="en-US"/>
        </w:rPr>
        <w:t xml:space="preserve">Не </w:t>
      </w:r>
      <w:r w:rsidRPr="003244B3">
        <w:rPr>
          <w:rFonts w:eastAsia="Arial"/>
          <w:sz w:val="24"/>
          <w:lang w:eastAsia="en-US"/>
        </w:rPr>
        <w:t xml:space="preserve">более </w:t>
      </w:r>
      <w:r w:rsidR="000E63B7" w:rsidRPr="003244B3">
        <w:rPr>
          <w:rFonts w:eastAsia="Arial"/>
          <w:sz w:val="24"/>
          <w:lang w:eastAsia="en-US"/>
        </w:rPr>
        <w:t>9</w:t>
      </w:r>
      <w:r w:rsidRPr="003244B3">
        <w:rPr>
          <w:rFonts w:eastAsia="Arial"/>
          <w:sz w:val="24"/>
          <w:lang w:eastAsia="en-US"/>
        </w:rPr>
        <w:t>0</w:t>
      </w:r>
      <w:r w:rsidRPr="008A0429">
        <w:rPr>
          <w:rFonts w:eastAsia="Arial"/>
          <w:sz w:val="24"/>
          <w:lang w:eastAsia="en-US"/>
        </w:rPr>
        <w:t xml:space="preserve"> календарных дней, с даты подписания договора.</w:t>
      </w:r>
    </w:p>
    <w:p w14:paraId="57A70244" w14:textId="77777777" w:rsidR="008A0429" w:rsidRPr="008A0429" w:rsidRDefault="008A0429" w:rsidP="00BD4E88">
      <w:pPr>
        <w:pStyle w:val="afff0"/>
        <w:keepNext/>
        <w:keepLines/>
        <w:numPr>
          <w:ilvl w:val="1"/>
          <w:numId w:val="36"/>
        </w:numPr>
        <w:tabs>
          <w:tab w:val="left" w:pos="425"/>
        </w:tabs>
        <w:spacing w:before="120" w:after="120"/>
        <w:jc w:val="both"/>
        <w:outlineLvl w:val="1"/>
        <w:rPr>
          <w:rFonts w:eastAsia="Times New Roman"/>
          <w:b/>
          <w:sz w:val="24"/>
          <w:szCs w:val="24"/>
          <w:lang w:val="zh-CN" w:eastAsia="en-US"/>
        </w:rPr>
      </w:pPr>
      <w:bookmarkStart w:id="16" w:name="_Toc177725257"/>
      <w:bookmarkStart w:id="17" w:name="_Toc188632094"/>
      <w:bookmarkStart w:id="18" w:name="_Toc178867542"/>
      <w:bookmarkStart w:id="19" w:name="_Toc178198923"/>
      <w:bookmarkStart w:id="20" w:name="_Toc196314556"/>
      <w:r>
        <w:rPr>
          <w:rFonts w:eastAsia="Times New Roman"/>
          <w:b/>
          <w:sz w:val="24"/>
          <w:szCs w:val="24"/>
          <w:lang w:eastAsia="en-US"/>
        </w:rPr>
        <w:t xml:space="preserve"> </w:t>
      </w:r>
      <w:r w:rsidRPr="008A0429">
        <w:rPr>
          <w:rFonts w:eastAsia="Times New Roman"/>
          <w:b/>
          <w:sz w:val="24"/>
          <w:szCs w:val="24"/>
          <w:lang w:val="zh-CN" w:eastAsia="en-US"/>
        </w:rPr>
        <w:t>Принятые термины и определения</w:t>
      </w:r>
      <w:bookmarkEnd w:id="16"/>
      <w:bookmarkEnd w:id="17"/>
      <w:bookmarkEnd w:id="18"/>
      <w:bookmarkEnd w:id="19"/>
      <w:bookmarkEnd w:id="20"/>
    </w:p>
    <w:p w14:paraId="3D0EDDB8" w14:textId="77777777" w:rsidR="008A0429" w:rsidRDefault="008A0429" w:rsidP="008A0429">
      <w:pPr>
        <w:suppressLineNumbers/>
        <w:suppressAutoHyphens/>
        <w:ind w:firstLineChars="236" w:firstLine="566"/>
        <w:jc w:val="both"/>
        <w:rPr>
          <w:rFonts w:eastAsia="Arial"/>
          <w:sz w:val="24"/>
          <w:lang w:eastAsia="en-US"/>
        </w:rPr>
      </w:pPr>
      <w:bookmarkStart w:id="21" w:name="_Hlk196133941"/>
      <w:r w:rsidRPr="008A0429">
        <w:rPr>
          <w:rFonts w:eastAsia="Arial"/>
          <w:sz w:val="24"/>
          <w:lang w:eastAsia="en-US"/>
        </w:rPr>
        <w:t>В настоящем документе используются термины и сокращения с соответствующими определениями, приведённые в таблице 1.</w:t>
      </w:r>
    </w:p>
    <w:p w14:paraId="7E5CAEB6" w14:textId="77777777" w:rsidR="008A0429" w:rsidRPr="008A0429" w:rsidRDefault="008A0429" w:rsidP="008A0429">
      <w:pPr>
        <w:suppressLineNumbers/>
        <w:suppressAutoHyphens/>
        <w:ind w:firstLineChars="236" w:firstLine="566"/>
        <w:jc w:val="both"/>
        <w:rPr>
          <w:rFonts w:eastAsia="Arial"/>
          <w:sz w:val="24"/>
          <w:lang w:eastAsia="en-US"/>
        </w:rPr>
      </w:pPr>
    </w:p>
    <w:bookmarkEnd w:id="21"/>
    <w:p w14:paraId="44A77846" w14:textId="77777777" w:rsidR="008A0429" w:rsidRPr="008A0429" w:rsidRDefault="008A0429" w:rsidP="008A0429">
      <w:pPr>
        <w:suppressLineNumbers/>
        <w:ind w:firstLineChars="200" w:firstLine="480"/>
        <w:jc w:val="both"/>
        <w:rPr>
          <w:rFonts w:eastAsia="Arial"/>
          <w:sz w:val="24"/>
          <w:lang w:eastAsia="en-US"/>
        </w:rPr>
      </w:pPr>
      <w:r w:rsidRPr="008A0429">
        <w:rPr>
          <w:rFonts w:eastAsia="Arial"/>
          <w:sz w:val="24"/>
          <w:szCs w:val="24"/>
          <w:lang w:eastAsia="en-US"/>
        </w:rPr>
        <w:t>Таблица 1. Термины и определения</w:t>
      </w:r>
    </w:p>
    <w:tbl>
      <w:tblPr>
        <w:tblStyle w:val="66"/>
        <w:tblW w:w="962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2"/>
        <w:gridCol w:w="6746"/>
      </w:tblGrid>
      <w:tr w:rsidR="008A0429" w:rsidRPr="008A0429" w14:paraId="12563825" w14:textId="77777777" w:rsidTr="008A0429">
        <w:trPr>
          <w:tblHeader/>
        </w:trPr>
        <w:tc>
          <w:tcPr>
            <w:tcW w:w="2882" w:type="dxa"/>
            <w:shd w:val="clear" w:color="auto" w:fill="D8D8D8"/>
          </w:tcPr>
          <w:p w14:paraId="67BDEE84" w14:textId="77777777" w:rsidR="008A0429" w:rsidRPr="008A0429" w:rsidRDefault="008A0429" w:rsidP="008A0429">
            <w:pPr>
              <w:jc w:val="both"/>
              <w:rPr>
                <w:rFonts w:ascii="Times New Roman" w:eastAsia="Arial" w:hAnsi="Times New Roman" w:cs="Times New Roman"/>
                <w:b/>
                <w:iCs/>
                <w:color w:val="000000"/>
                <w:sz w:val="24"/>
                <w:szCs w:val="24"/>
                <w:lang w:eastAsia="en-US"/>
              </w:rPr>
            </w:pPr>
            <w:r w:rsidRPr="008A0429">
              <w:rPr>
                <w:rFonts w:ascii="Times New Roman" w:eastAsia="Arial" w:hAnsi="Times New Roman" w:cs="Times New Roman"/>
                <w:b/>
                <w:iCs/>
                <w:color w:val="000000"/>
                <w:sz w:val="24"/>
                <w:szCs w:val="24"/>
                <w:lang w:eastAsia="en-US"/>
              </w:rPr>
              <w:t>Термин</w:t>
            </w:r>
          </w:p>
        </w:tc>
        <w:tc>
          <w:tcPr>
            <w:tcW w:w="6746" w:type="dxa"/>
            <w:shd w:val="clear" w:color="auto" w:fill="D8D8D8"/>
          </w:tcPr>
          <w:p w14:paraId="7C743D07" w14:textId="77777777" w:rsidR="008A0429" w:rsidRPr="008A0429" w:rsidRDefault="008A0429" w:rsidP="008A0429">
            <w:pPr>
              <w:jc w:val="both"/>
              <w:rPr>
                <w:rFonts w:ascii="Times New Roman" w:eastAsia="Arial" w:hAnsi="Times New Roman" w:cs="Times New Roman"/>
                <w:b/>
                <w:iCs/>
                <w:color w:val="000000"/>
                <w:sz w:val="24"/>
                <w:szCs w:val="24"/>
                <w:lang w:eastAsia="en-US"/>
              </w:rPr>
            </w:pPr>
            <w:r w:rsidRPr="008A0429">
              <w:rPr>
                <w:rFonts w:ascii="Times New Roman" w:eastAsia="Arial" w:hAnsi="Times New Roman" w:cs="Times New Roman"/>
                <w:b/>
                <w:iCs/>
                <w:color w:val="000000"/>
                <w:sz w:val="24"/>
                <w:szCs w:val="24"/>
                <w:lang w:eastAsia="en-US"/>
              </w:rPr>
              <w:t>Определение</w:t>
            </w:r>
          </w:p>
        </w:tc>
      </w:tr>
      <w:tr w:rsidR="008A0429" w:rsidRPr="008A0429" w14:paraId="2416F0B6" w14:textId="77777777" w:rsidTr="008A0429">
        <w:tc>
          <w:tcPr>
            <w:tcW w:w="2882" w:type="dxa"/>
            <w:shd w:val="clear" w:color="auto" w:fill="auto"/>
          </w:tcPr>
          <w:p w14:paraId="10B4AE00" w14:textId="77777777" w:rsidR="008A0429" w:rsidRPr="008A0429" w:rsidRDefault="008A0429" w:rsidP="008A0429">
            <w:pPr>
              <w:rPr>
                <w:rFonts w:ascii="Times New Roman" w:eastAsia="Arial" w:hAnsi="Times New Roman" w:cs="Times New Roman"/>
                <w:b/>
                <w:bCs/>
                <w:sz w:val="24"/>
                <w:lang w:eastAsia="en-US"/>
              </w:rPr>
            </w:pPr>
            <w:r w:rsidRPr="008A0429">
              <w:rPr>
                <w:rFonts w:ascii="Times New Roman" w:eastAsia="Arial" w:hAnsi="Times New Roman" w:cs="Times New Roman"/>
                <w:b/>
                <w:bCs/>
                <w:sz w:val="24"/>
                <w:lang w:eastAsia="en-US"/>
              </w:rPr>
              <w:t>API</w:t>
            </w:r>
          </w:p>
        </w:tc>
        <w:tc>
          <w:tcPr>
            <w:tcW w:w="6746" w:type="dxa"/>
            <w:shd w:val="clear" w:color="auto" w:fill="auto"/>
          </w:tcPr>
          <w:p w14:paraId="7E83DF35" w14:textId="77777777" w:rsidR="008A0429" w:rsidRPr="008A0429" w:rsidRDefault="008A0429" w:rsidP="008A0429">
            <w:pPr>
              <w:rPr>
                <w:rFonts w:ascii="Times New Roman" w:eastAsia="Arial" w:hAnsi="Times New Roman" w:cs="Times New Roman"/>
                <w:sz w:val="24"/>
                <w:lang w:eastAsia="en-US"/>
              </w:rPr>
            </w:pPr>
            <w:r w:rsidRPr="008A0429">
              <w:rPr>
                <w:rFonts w:ascii="Times New Roman" w:eastAsia="Arial" w:hAnsi="Times New Roman" w:cs="Times New Roman"/>
                <w:sz w:val="24"/>
                <w:lang w:eastAsia="en-US"/>
              </w:rPr>
              <w:t>Это набор способов и правил, по которым различные программы общаются между собой и обмениваются данными. Он предоставляет разработчикам набор запросов, протоколов, подпрограмм и инструментов для быстрого извлечения и обмена информацией между приложениями.</w:t>
            </w:r>
          </w:p>
        </w:tc>
      </w:tr>
      <w:tr w:rsidR="008A0429" w:rsidRPr="008A0429" w14:paraId="3B6929A3" w14:textId="77777777" w:rsidTr="008A0429">
        <w:trPr>
          <w:trHeight w:val="90"/>
        </w:trPr>
        <w:tc>
          <w:tcPr>
            <w:tcW w:w="2882" w:type="dxa"/>
          </w:tcPr>
          <w:p w14:paraId="1F1D44B8" w14:textId="77777777" w:rsidR="008A0429" w:rsidRPr="008A0429" w:rsidRDefault="008A0429" w:rsidP="008A0429">
            <w:pPr>
              <w:rPr>
                <w:rFonts w:ascii="Times New Roman" w:eastAsia="Arial" w:hAnsi="Times New Roman" w:cs="Times New Roman"/>
                <w:b/>
                <w:bCs/>
                <w:sz w:val="24"/>
                <w:lang w:eastAsia="en-US"/>
              </w:rPr>
            </w:pPr>
            <w:r w:rsidRPr="008A0429">
              <w:rPr>
                <w:rFonts w:ascii="Times New Roman" w:eastAsia="Arial" w:hAnsi="Times New Roman" w:cs="Times New Roman"/>
                <w:b/>
                <w:bCs/>
                <w:sz w:val="24"/>
                <w:lang w:eastAsia="en-US"/>
              </w:rPr>
              <w:t>Автоматизированная система «Видеоконсультант»</w:t>
            </w:r>
          </w:p>
        </w:tc>
        <w:tc>
          <w:tcPr>
            <w:tcW w:w="6746" w:type="dxa"/>
          </w:tcPr>
          <w:p w14:paraId="40E20F13" w14:textId="77777777" w:rsidR="008A0429" w:rsidRPr="008A0429" w:rsidRDefault="008A0429" w:rsidP="008A0429">
            <w:pPr>
              <w:rPr>
                <w:rFonts w:ascii="Times New Roman" w:eastAsia="Arial" w:hAnsi="Times New Roman" w:cs="Times New Roman"/>
                <w:sz w:val="24"/>
                <w:lang w:eastAsia="en-US"/>
              </w:rPr>
            </w:pPr>
            <w:r w:rsidRPr="008A0429">
              <w:rPr>
                <w:rFonts w:ascii="Times New Roman" w:eastAsia="Arial" w:hAnsi="Times New Roman" w:cs="Times New Roman"/>
                <w:sz w:val="24"/>
                <w:lang w:eastAsia="en-US"/>
              </w:rPr>
              <w:t>Система, управляющая потоками клиентов между терминал</w:t>
            </w:r>
            <w:r w:rsidR="00B71549">
              <w:rPr>
                <w:rFonts w:ascii="Times New Roman" w:eastAsia="Arial" w:hAnsi="Times New Roman" w:cs="Times New Roman"/>
                <w:sz w:val="24"/>
                <w:lang w:eastAsia="en-US"/>
              </w:rPr>
              <w:t>ом (терминалами)</w:t>
            </w:r>
            <w:r w:rsidRPr="008A0429">
              <w:rPr>
                <w:rFonts w:ascii="Times New Roman" w:eastAsia="Arial" w:hAnsi="Times New Roman" w:cs="Times New Roman"/>
                <w:sz w:val="24"/>
                <w:lang w:eastAsia="en-US"/>
              </w:rPr>
              <w:t xml:space="preserve"> и </w:t>
            </w:r>
            <w:r w:rsidR="00B71549">
              <w:rPr>
                <w:rFonts w:ascii="Times New Roman" w:eastAsia="Arial" w:hAnsi="Times New Roman" w:cs="Times New Roman"/>
                <w:sz w:val="24"/>
                <w:lang w:eastAsia="en-US"/>
              </w:rPr>
              <w:t>оператором (</w:t>
            </w:r>
            <w:r w:rsidRPr="008A0429">
              <w:rPr>
                <w:rFonts w:ascii="Times New Roman" w:eastAsia="Arial" w:hAnsi="Times New Roman" w:cs="Times New Roman"/>
                <w:sz w:val="24"/>
                <w:lang w:eastAsia="en-US"/>
              </w:rPr>
              <w:t>операторами</w:t>
            </w:r>
            <w:r w:rsidR="00B71549">
              <w:rPr>
                <w:rFonts w:ascii="Times New Roman" w:eastAsia="Arial" w:hAnsi="Times New Roman" w:cs="Times New Roman"/>
                <w:sz w:val="24"/>
                <w:lang w:eastAsia="en-US"/>
              </w:rPr>
              <w:t>)</w:t>
            </w:r>
            <w:r w:rsidRPr="008A0429">
              <w:rPr>
                <w:rFonts w:ascii="Times New Roman" w:eastAsia="Arial" w:hAnsi="Times New Roman" w:cs="Times New Roman"/>
                <w:sz w:val="24"/>
                <w:lang w:eastAsia="en-US"/>
              </w:rPr>
              <w:t>, устанавливаемая на терминалы для самообслуживания абонентами. Терминалы устанавливаются в общественных местах или клиентских офисах Заказчика.</w:t>
            </w:r>
          </w:p>
        </w:tc>
      </w:tr>
      <w:tr w:rsidR="008A0429" w:rsidRPr="008A0429" w14:paraId="53D1B2DB" w14:textId="77777777" w:rsidTr="008A0429">
        <w:tc>
          <w:tcPr>
            <w:tcW w:w="2882" w:type="dxa"/>
            <w:shd w:val="clear" w:color="auto" w:fill="auto"/>
          </w:tcPr>
          <w:p w14:paraId="4C6F34F8" w14:textId="77777777" w:rsidR="008A0429" w:rsidRPr="008A0429" w:rsidRDefault="008A0429" w:rsidP="008A0429">
            <w:pPr>
              <w:rPr>
                <w:rFonts w:ascii="Times New Roman" w:eastAsia="Arial" w:hAnsi="Times New Roman" w:cs="Times New Roman"/>
                <w:b/>
                <w:bCs/>
                <w:sz w:val="24"/>
                <w:lang w:eastAsia="en-US"/>
              </w:rPr>
            </w:pPr>
            <w:r w:rsidRPr="008A0429">
              <w:rPr>
                <w:rFonts w:ascii="Times New Roman" w:eastAsia="Arial" w:hAnsi="Times New Roman" w:cs="Times New Roman"/>
                <w:b/>
                <w:bCs/>
                <w:sz w:val="24"/>
                <w:lang w:eastAsia="en-US"/>
              </w:rPr>
              <w:t>Лицензия</w:t>
            </w:r>
          </w:p>
        </w:tc>
        <w:tc>
          <w:tcPr>
            <w:tcW w:w="6746" w:type="dxa"/>
            <w:shd w:val="clear" w:color="auto" w:fill="auto"/>
          </w:tcPr>
          <w:p w14:paraId="614FF75E" w14:textId="77777777" w:rsidR="008A0429" w:rsidRPr="008A0429" w:rsidRDefault="008A0429" w:rsidP="008A0429">
            <w:pPr>
              <w:rPr>
                <w:rFonts w:ascii="Times New Roman" w:eastAsia="Arial" w:hAnsi="Times New Roman" w:cs="Times New Roman"/>
                <w:sz w:val="24"/>
                <w:lang w:eastAsia="en-US"/>
              </w:rPr>
            </w:pPr>
            <w:r w:rsidRPr="008A0429">
              <w:rPr>
                <w:rFonts w:ascii="Times New Roman" w:eastAsia="Arial" w:hAnsi="Times New Roman" w:cs="Times New Roman"/>
                <w:sz w:val="24"/>
                <w:lang w:eastAsia="en-US"/>
              </w:rPr>
              <w:t>Неисключительное право, предоставляющее право на использование программного обеспечения.</w:t>
            </w:r>
          </w:p>
        </w:tc>
      </w:tr>
      <w:tr w:rsidR="008A0429" w:rsidRPr="008A0429" w14:paraId="6BAF1FD4" w14:textId="77777777" w:rsidTr="008A0429">
        <w:tc>
          <w:tcPr>
            <w:tcW w:w="2882" w:type="dxa"/>
            <w:shd w:val="clear" w:color="auto" w:fill="auto"/>
          </w:tcPr>
          <w:p w14:paraId="2EC75001" w14:textId="77777777" w:rsidR="008A0429" w:rsidRPr="008A0429" w:rsidRDefault="008A0429" w:rsidP="008A0429">
            <w:pPr>
              <w:rPr>
                <w:rFonts w:ascii="Times New Roman" w:eastAsia="Arial" w:hAnsi="Times New Roman" w:cs="Times New Roman"/>
                <w:b/>
                <w:bCs/>
                <w:sz w:val="24"/>
                <w:lang w:eastAsia="en-US"/>
              </w:rPr>
            </w:pPr>
            <w:r w:rsidRPr="008A0429">
              <w:rPr>
                <w:rFonts w:ascii="Times New Roman" w:eastAsia="Arial" w:hAnsi="Times New Roman" w:cs="Times New Roman"/>
                <w:b/>
                <w:bCs/>
                <w:sz w:val="24"/>
                <w:lang w:eastAsia="en-US"/>
              </w:rPr>
              <w:t>Пользовательская часть ПО / Интерфейс</w:t>
            </w:r>
          </w:p>
        </w:tc>
        <w:tc>
          <w:tcPr>
            <w:tcW w:w="6746" w:type="dxa"/>
            <w:shd w:val="clear" w:color="auto" w:fill="auto"/>
          </w:tcPr>
          <w:p w14:paraId="2F55050A" w14:textId="77777777" w:rsidR="008A0429" w:rsidRPr="008A0429" w:rsidRDefault="008A0429" w:rsidP="008A0429">
            <w:pPr>
              <w:rPr>
                <w:rFonts w:ascii="Times New Roman" w:eastAsia="Arial" w:hAnsi="Times New Roman" w:cs="Times New Roman"/>
                <w:sz w:val="24"/>
                <w:lang w:eastAsia="en-US"/>
              </w:rPr>
            </w:pPr>
            <w:r w:rsidRPr="008A0429">
              <w:rPr>
                <w:rFonts w:ascii="Times New Roman" w:eastAsia="Arial" w:hAnsi="Times New Roman" w:cs="Times New Roman"/>
                <w:sz w:val="24"/>
                <w:lang w:eastAsia="en-US"/>
              </w:rPr>
              <w:t>Контент (и вся презентация) с зонами навигации и управления специальными возможностями ПО, который отображается и управляется любым посетителем учреждения, где установлен терминал, для получения необходимой информации об учреждении.</w:t>
            </w:r>
          </w:p>
        </w:tc>
      </w:tr>
    </w:tbl>
    <w:p w14:paraId="386507FE" w14:textId="77777777" w:rsidR="008A0429" w:rsidRPr="008A0429" w:rsidRDefault="008A0429" w:rsidP="008A0429">
      <w:pPr>
        <w:keepNext/>
        <w:keepLines/>
        <w:numPr>
          <w:ilvl w:val="1"/>
          <w:numId w:val="0"/>
        </w:numPr>
        <w:tabs>
          <w:tab w:val="left" w:pos="425"/>
        </w:tabs>
        <w:spacing w:before="120" w:after="120"/>
        <w:ind w:firstLineChars="200" w:firstLine="482"/>
        <w:jc w:val="both"/>
        <w:outlineLvl w:val="1"/>
        <w:rPr>
          <w:rFonts w:eastAsia="Times New Roman"/>
          <w:b/>
          <w:sz w:val="24"/>
          <w:szCs w:val="24"/>
          <w:lang w:val="zh-CN" w:eastAsia="en-US"/>
        </w:rPr>
      </w:pPr>
      <w:bookmarkStart w:id="22" w:name="_Toc177725258"/>
      <w:bookmarkStart w:id="23" w:name="_Toc188632095"/>
      <w:bookmarkStart w:id="24" w:name="_Toc178867543"/>
      <w:bookmarkStart w:id="25" w:name="_Toc178198924"/>
      <w:bookmarkStart w:id="26" w:name="_Toc196314557"/>
      <w:r w:rsidRPr="008A0429">
        <w:rPr>
          <w:rFonts w:eastAsia="Times New Roman"/>
          <w:b/>
          <w:sz w:val="24"/>
          <w:szCs w:val="24"/>
          <w:lang w:val="zh-CN" w:eastAsia="en-US"/>
        </w:rPr>
        <w:t>Принятые сокращения</w:t>
      </w:r>
      <w:bookmarkEnd w:id="22"/>
      <w:bookmarkEnd w:id="23"/>
      <w:bookmarkEnd w:id="24"/>
      <w:bookmarkEnd w:id="25"/>
      <w:bookmarkEnd w:id="26"/>
    </w:p>
    <w:p w14:paraId="16F07E68" w14:textId="77777777" w:rsidR="008A0429" w:rsidRPr="008A0429" w:rsidRDefault="008A0429" w:rsidP="008A0429">
      <w:pPr>
        <w:ind w:firstLineChars="200" w:firstLine="480"/>
        <w:jc w:val="both"/>
        <w:rPr>
          <w:rFonts w:eastAsia="Arial"/>
          <w:sz w:val="24"/>
          <w:lang w:eastAsia="en-US"/>
        </w:rPr>
      </w:pPr>
      <w:r w:rsidRPr="008A0429">
        <w:rPr>
          <w:rFonts w:eastAsia="Arial"/>
          <w:sz w:val="24"/>
          <w:lang w:eastAsia="en-US"/>
        </w:rPr>
        <w:t>В настоящем документе используются термины и сокращения с соответствующими определениями, которые представлены в таблице 2.</w:t>
      </w:r>
    </w:p>
    <w:p w14:paraId="232E1B2C" w14:textId="77777777" w:rsidR="008A0429" w:rsidRPr="008A0429" w:rsidRDefault="008A0429" w:rsidP="008A0429">
      <w:pPr>
        <w:suppressLineNumbers/>
        <w:ind w:firstLineChars="200" w:firstLine="480"/>
        <w:jc w:val="both"/>
        <w:rPr>
          <w:rFonts w:eastAsia="Arial"/>
          <w:sz w:val="24"/>
          <w:lang w:eastAsia="en-US"/>
        </w:rPr>
      </w:pPr>
      <w:r w:rsidRPr="008A0429">
        <w:rPr>
          <w:rFonts w:eastAsia="Arial"/>
          <w:sz w:val="24"/>
          <w:szCs w:val="24"/>
          <w:lang w:eastAsia="en-US"/>
        </w:rPr>
        <w:t>Таблица 2. Сокращения и расшифровки</w:t>
      </w:r>
    </w:p>
    <w:tbl>
      <w:tblPr>
        <w:tblStyle w:val="66"/>
        <w:tblW w:w="974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7923"/>
      </w:tblGrid>
      <w:tr w:rsidR="008A0429" w:rsidRPr="008A0429" w14:paraId="39CAE821" w14:textId="77777777" w:rsidTr="008A0429">
        <w:trPr>
          <w:tblHeader/>
        </w:trPr>
        <w:tc>
          <w:tcPr>
            <w:tcW w:w="1825" w:type="dxa"/>
            <w:shd w:val="clear" w:color="auto" w:fill="D8D8D8"/>
          </w:tcPr>
          <w:p w14:paraId="3AD53416" w14:textId="77777777" w:rsidR="008A0429" w:rsidRPr="008A0429" w:rsidRDefault="008A0429" w:rsidP="008A0429">
            <w:pPr>
              <w:rPr>
                <w:rFonts w:ascii="Times New Roman" w:eastAsia="Arial" w:hAnsi="Times New Roman" w:cs="Times New Roman"/>
                <w:b/>
                <w:iCs/>
                <w:color w:val="000000"/>
                <w:sz w:val="24"/>
                <w:szCs w:val="24"/>
                <w:lang w:eastAsia="en-US"/>
              </w:rPr>
            </w:pPr>
            <w:r w:rsidRPr="008A0429">
              <w:rPr>
                <w:rFonts w:ascii="Times New Roman" w:eastAsia="Arial" w:hAnsi="Times New Roman" w:cs="Times New Roman"/>
                <w:b/>
                <w:iCs/>
                <w:color w:val="000000"/>
                <w:sz w:val="24"/>
                <w:szCs w:val="24"/>
                <w:lang w:eastAsia="en-US"/>
              </w:rPr>
              <w:lastRenderedPageBreak/>
              <w:t>Сокращение</w:t>
            </w:r>
          </w:p>
        </w:tc>
        <w:tc>
          <w:tcPr>
            <w:tcW w:w="7923" w:type="dxa"/>
            <w:shd w:val="clear" w:color="auto" w:fill="D8D8D8"/>
          </w:tcPr>
          <w:p w14:paraId="203C0650" w14:textId="77777777" w:rsidR="008A0429" w:rsidRPr="008A0429" w:rsidRDefault="008A0429" w:rsidP="008A0429">
            <w:pPr>
              <w:rPr>
                <w:rFonts w:ascii="Times New Roman" w:eastAsia="Arial" w:hAnsi="Times New Roman" w:cs="Times New Roman"/>
                <w:b/>
                <w:iCs/>
                <w:color w:val="000000"/>
                <w:sz w:val="24"/>
                <w:szCs w:val="24"/>
                <w:lang w:eastAsia="en-US"/>
              </w:rPr>
            </w:pPr>
            <w:r w:rsidRPr="008A0429">
              <w:rPr>
                <w:rFonts w:ascii="Times New Roman" w:eastAsia="Arial" w:hAnsi="Times New Roman" w:cs="Times New Roman"/>
                <w:b/>
                <w:iCs/>
                <w:color w:val="000000"/>
                <w:sz w:val="24"/>
                <w:szCs w:val="24"/>
                <w:lang w:eastAsia="en-US"/>
              </w:rPr>
              <w:t>Расшифровка</w:t>
            </w:r>
          </w:p>
        </w:tc>
      </w:tr>
      <w:tr w:rsidR="008A0429" w:rsidRPr="008A0429" w14:paraId="7EE57E3F" w14:textId="77777777" w:rsidTr="008A0429">
        <w:tc>
          <w:tcPr>
            <w:tcW w:w="1825" w:type="dxa"/>
            <w:shd w:val="clear" w:color="auto" w:fill="auto"/>
          </w:tcPr>
          <w:p w14:paraId="38381540" w14:textId="77777777" w:rsidR="008A0429" w:rsidRPr="008A0429" w:rsidRDefault="008A0429" w:rsidP="008A0429">
            <w:pPr>
              <w:rPr>
                <w:rFonts w:ascii="Times New Roman" w:eastAsia="Arial" w:hAnsi="Times New Roman" w:cs="Times New Roman"/>
                <w:b/>
                <w:bCs/>
                <w:sz w:val="24"/>
                <w:lang w:eastAsia="en-US"/>
              </w:rPr>
            </w:pPr>
            <w:r w:rsidRPr="008A0429">
              <w:rPr>
                <w:rFonts w:ascii="Times New Roman" w:eastAsia="Arial" w:hAnsi="Times New Roman" w:cs="Times New Roman"/>
                <w:b/>
                <w:bCs/>
                <w:sz w:val="24"/>
                <w:lang w:eastAsia="en-US"/>
              </w:rPr>
              <w:t>API</w:t>
            </w:r>
          </w:p>
        </w:tc>
        <w:tc>
          <w:tcPr>
            <w:tcW w:w="7923" w:type="dxa"/>
            <w:shd w:val="clear" w:color="auto" w:fill="auto"/>
          </w:tcPr>
          <w:p w14:paraId="5A941B3B" w14:textId="77777777" w:rsidR="008A0429" w:rsidRPr="008A0429" w:rsidRDefault="008A0429" w:rsidP="008A0429">
            <w:pPr>
              <w:rPr>
                <w:rFonts w:ascii="Times New Roman" w:eastAsia="Arial" w:hAnsi="Times New Roman" w:cs="Times New Roman"/>
                <w:sz w:val="24"/>
                <w:lang w:eastAsia="en-US"/>
              </w:rPr>
            </w:pPr>
            <w:r w:rsidRPr="008A0429">
              <w:rPr>
                <w:rFonts w:ascii="Times New Roman" w:eastAsia="Arial" w:hAnsi="Times New Roman" w:cs="Times New Roman"/>
                <w:sz w:val="24"/>
                <w:lang w:eastAsia="en-US"/>
              </w:rPr>
              <w:t>- Application programming interface (интерфейс программирования приложения);</w:t>
            </w:r>
          </w:p>
        </w:tc>
      </w:tr>
      <w:tr w:rsidR="008A0429" w:rsidRPr="008A0429" w14:paraId="4587D75D" w14:textId="77777777" w:rsidTr="008A0429">
        <w:tc>
          <w:tcPr>
            <w:tcW w:w="1825" w:type="dxa"/>
          </w:tcPr>
          <w:p w14:paraId="45293298" w14:textId="77777777" w:rsidR="008A0429" w:rsidRPr="008A0429" w:rsidRDefault="008A0429" w:rsidP="008A0429">
            <w:pPr>
              <w:rPr>
                <w:rFonts w:ascii="Times New Roman" w:eastAsia="Arial" w:hAnsi="Times New Roman" w:cs="Times New Roman"/>
                <w:b/>
                <w:bCs/>
                <w:sz w:val="24"/>
                <w:lang w:eastAsia="en-US"/>
              </w:rPr>
            </w:pPr>
            <w:r w:rsidRPr="008A0429">
              <w:rPr>
                <w:rFonts w:ascii="Times New Roman" w:eastAsia="Arial" w:hAnsi="Times New Roman" w:cs="Times New Roman"/>
                <w:b/>
                <w:bCs/>
                <w:sz w:val="24"/>
                <w:lang w:eastAsia="en-US"/>
              </w:rPr>
              <w:t>АСВК</w:t>
            </w:r>
          </w:p>
        </w:tc>
        <w:tc>
          <w:tcPr>
            <w:tcW w:w="7923" w:type="dxa"/>
          </w:tcPr>
          <w:p w14:paraId="5886C6DC" w14:textId="77777777" w:rsidR="008A0429" w:rsidRPr="008A0429" w:rsidRDefault="008A0429" w:rsidP="008A0429">
            <w:pPr>
              <w:rPr>
                <w:rFonts w:ascii="Times New Roman" w:eastAsia="Arial" w:hAnsi="Times New Roman" w:cs="Times New Roman"/>
                <w:sz w:val="24"/>
                <w:lang w:eastAsia="en-US"/>
              </w:rPr>
            </w:pPr>
            <w:r w:rsidRPr="008A0429">
              <w:rPr>
                <w:rFonts w:ascii="Times New Roman" w:eastAsia="Arial" w:hAnsi="Times New Roman" w:cs="Times New Roman"/>
                <w:sz w:val="24"/>
                <w:lang w:eastAsia="en-US"/>
              </w:rPr>
              <w:t>- Автоматизированная система «Видеоконсультант»;</w:t>
            </w:r>
          </w:p>
        </w:tc>
      </w:tr>
      <w:tr w:rsidR="008A0429" w:rsidRPr="008A0429" w14:paraId="00440249" w14:textId="77777777" w:rsidTr="008A0429">
        <w:tc>
          <w:tcPr>
            <w:tcW w:w="1825" w:type="dxa"/>
          </w:tcPr>
          <w:p w14:paraId="075DE4C7" w14:textId="77777777" w:rsidR="008A0429" w:rsidRPr="008A0429" w:rsidRDefault="008A0429" w:rsidP="008A0429">
            <w:pPr>
              <w:rPr>
                <w:rFonts w:ascii="Times New Roman" w:eastAsia="Arial" w:hAnsi="Times New Roman" w:cs="Times New Roman"/>
                <w:b/>
                <w:bCs/>
                <w:sz w:val="24"/>
                <w:lang w:eastAsia="en-US"/>
              </w:rPr>
            </w:pPr>
            <w:r w:rsidRPr="008A0429">
              <w:rPr>
                <w:rFonts w:ascii="Times New Roman" w:eastAsia="Arial" w:hAnsi="Times New Roman" w:cs="Times New Roman"/>
                <w:b/>
                <w:bCs/>
                <w:sz w:val="24"/>
                <w:lang w:eastAsia="en-US"/>
              </w:rPr>
              <w:t>ЖКУ</w:t>
            </w:r>
          </w:p>
        </w:tc>
        <w:tc>
          <w:tcPr>
            <w:tcW w:w="7923" w:type="dxa"/>
            <w:shd w:val="clear" w:color="auto" w:fill="auto"/>
          </w:tcPr>
          <w:p w14:paraId="381E5F8A" w14:textId="77777777" w:rsidR="008A0429" w:rsidRPr="008A0429" w:rsidRDefault="008A0429" w:rsidP="008A0429">
            <w:pPr>
              <w:rPr>
                <w:rFonts w:ascii="Times New Roman" w:eastAsia="Arial" w:hAnsi="Times New Roman" w:cs="Times New Roman"/>
                <w:sz w:val="24"/>
                <w:lang w:eastAsia="en-US"/>
              </w:rPr>
            </w:pPr>
            <w:r w:rsidRPr="008A0429">
              <w:rPr>
                <w:rFonts w:ascii="Times New Roman" w:eastAsia="Arial" w:hAnsi="Times New Roman" w:cs="Times New Roman"/>
                <w:sz w:val="24"/>
                <w:lang w:eastAsia="en-US"/>
              </w:rPr>
              <w:t>- Жилищно-коммунальные услуги;</w:t>
            </w:r>
          </w:p>
        </w:tc>
      </w:tr>
      <w:tr w:rsidR="008A0429" w:rsidRPr="008A0429" w14:paraId="38BAB154" w14:textId="77777777" w:rsidTr="008A0429">
        <w:tc>
          <w:tcPr>
            <w:tcW w:w="1825" w:type="dxa"/>
          </w:tcPr>
          <w:p w14:paraId="4C185321" w14:textId="77777777" w:rsidR="008A0429" w:rsidRPr="008A0429" w:rsidRDefault="008A0429" w:rsidP="008A0429">
            <w:pPr>
              <w:rPr>
                <w:rFonts w:ascii="Times New Roman" w:eastAsia="Arial" w:hAnsi="Times New Roman" w:cs="Times New Roman"/>
                <w:b/>
                <w:bCs/>
                <w:sz w:val="24"/>
                <w:lang w:eastAsia="en-US"/>
              </w:rPr>
            </w:pPr>
            <w:r w:rsidRPr="008A0429">
              <w:rPr>
                <w:rFonts w:ascii="Times New Roman" w:eastAsia="Arial" w:hAnsi="Times New Roman" w:cs="Times New Roman"/>
                <w:b/>
                <w:bCs/>
                <w:sz w:val="24"/>
                <w:lang w:eastAsia="en-US"/>
              </w:rPr>
              <w:t>ЖКХ</w:t>
            </w:r>
          </w:p>
        </w:tc>
        <w:tc>
          <w:tcPr>
            <w:tcW w:w="7923" w:type="dxa"/>
          </w:tcPr>
          <w:p w14:paraId="5C3A0410" w14:textId="77777777" w:rsidR="008A0429" w:rsidRPr="008A0429" w:rsidRDefault="008A0429" w:rsidP="008A0429">
            <w:pPr>
              <w:rPr>
                <w:rFonts w:ascii="Times New Roman" w:eastAsia="Arial" w:hAnsi="Times New Roman" w:cs="Times New Roman"/>
                <w:sz w:val="24"/>
                <w:lang w:eastAsia="en-US"/>
              </w:rPr>
            </w:pPr>
            <w:r w:rsidRPr="008A0429">
              <w:rPr>
                <w:rFonts w:ascii="Times New Roman" w:eastAsia="Arial" w:hAnsi="Times New Roman" w:cs="Times New Roman"/>
                <w:sz w:val="24"/>
                <w:lang w:eastAsia="en-US"/>
              </w:rPr>
              <w:t>- Жилищно-коммунальное хозяйство;</w:t>
            </w:r>
          </w:p>
        </w:tc>
      </w:tr>
      <w:tr w:rsidR="008A0429" w:rsidRPr="008A0429" w14:paraId="4E947FBA" w14:textId="77777777" w:rsidTr="008A0429">
        <w:tc>
          <w:tcPr>
            <w:tcW w:w="1825" w:type="dxa"/>
            <w:shd w:val="clear" w:color="auto" w:fill="auto"/>
          </w:tcPr>
          <w:p w14:paraId="6D31C359" w14:textId="77777777" w:rsidR="008A0429" w:rsidRPr="008A0429" w:rsidRDefault="008A0429" w:rsidP="008A0429">
            <w:pPr>
              <w:rPr>
                <w:rFonts w:ascii="Times New Roman" w:eastAsia="Arial" w:hAnsi="Times New Roman" w:cs="Times New Roman"/>
                <w:b/>
                <w:bCs/>
                <w:sz w:val="24"/>
                <w:lang w:eastAsia="en-US"/>
              </w:rPr>
            </w:pPr>
            <w:r w:rsidRPr="008A0429">
              <w:rPr>
                <w:rFonts w:ascii="Times New Roman" w:eastAsia="Arial" w:hAnsi="Times New Roman" w:cs="Times New Roman"/>
                <w:b/>
                <w:bCs/>
                <w:sz w:val="24"/>
                <w:lang w:eastAsia="en-US"/>
              </w:rPr>
              <w:t>ЗИП</w:t>
            </w:r>
          </w:p>
        </w:tc>
        <w:tc>
          <w:tcPr>
            <w:tcW w:w="7923" w:type="dxa"/>
            <w:shd w:val="clear" w:color="auto" w:fill="auto"/>
          </w:tcPr>
          <w:p w14:paraId="29201363" w14:textId="77777777" w:rsidR="008A0429" w:rsidRPr="008A0429" w:rsidRDefault="008A0429" w:rsidP="008A0429">
            <w:pPr>
              <w:rPr>
                <w:rFonts w:ascii="Times New Roman" w:eastAsia="Arial" w:hAnsi="Times New Roman" w:cs="Times New Roman"/>
                <w:sz w:val="24"/>
                <w:lang w:eastAsia="en-US"/>
              </w:rPr>
            </w:pPr>
            <w:r w:rsidRPr="008A0429">
              <w:rPr>
                <w:rFonts w:ascii="Times New Roman" w:eastAsia="Arial" w:hAnsi="Times New Roman" w:cs="Times New Roman"/>
                <w:sz w:val="24"/>
                <w:lang w:eastAsia="en-US"/>
              </w:rPr>
              <w:t>- Запасные части, инструменты и принадлежности;</w:t>
            </w:r>
          </w:p>
        </w:tc>
      </w:tr>
      <w:tr w:rsidR="008A0429" w:rsidRPr="008A0429" w14:paraId="70DE9F2B" w14:textId="77777777" w:rsidTr="008A0429">
        <w:tc>
          <w:tcPr>
            <w:tcW w:w="1825" w:type="dxa"/>
            <w:shd w:val="clear" w:color="auto" w:fill="auto"/>
          </w:tcPr>
          <w:p w14:paraId="31F4D657" w14:textId="77777777" w:rsidR="008A0429" w:rsidRPr="008A0429" w:rsidRDefault="008A0429" w:rsidP="008A0429">
            <w:pPr>
              <w:rPr>
                <w:rFonts w:ascii="Times New Roman" w:eastAsia="Arial" w:hAnsi="Times New Roman" w:cs="Times New Roman"/>
                <w:b/>
                <w:bCs/>
                <w:sz w:val="24"/>
                <w:lang w:eastAsia="en-US"/>
              </w:rPr>
            </w:pPr>
            <w:r w:rsidRPr="008A0429">
              <w:rPr>
                <w:rFonts w:ascii="Times New Roman" w:eastAsia="Arial" w:hAnsi="Times New Roman" w:cs="Times New Roman"/>
                <w:b/>
                <w:bCs/>
                <w:sz w:val="24"/>
                <w:lang w:eastAsia="en-US"/>
              </w:rPr>
              <w:t>ИС</w:t>
            </w:r>
          </w:p>
        </w:tc>
        <w:tc>
          <w:tcPr>
            <w:tcW w:w="7923" w:type="dxa"/>
            <w:shd w:val="clear" w:color="auto" w:fill="auto"/>
          </w:tcPr>
          <w:p w14:paraId="18CFA44B" w14:textId="77777777" w:rsidR="008A0429" w:rsidRPr="008A0429" w:rsidRDefault="008A0429" w:rsidP="008A0429">
            <w:pPr>
              <w:rPr>
                <w:rFonts w:ascii="Times New Roman" w:eastAsia="Arial" w:hAnsi="Times New Roman" w:cs="Times New Roman"/>
                <w:sz w:val="24"/>
                <w:lang w:eastAsia="en-US"/>
              </w:rPr>
            </w:pPr>
            <w:r w:rsidRPr="008A0429">
              <w:rPr>
                <w:rFonts w:ascii="Times New Roman" w:eastAsia="Arial" w:hAnsi="Times New Roman" w:cs="Times New Roman"/>
                <w:sz w:val="24"/>
                <w:lang w:eastAsia="en-US"/>
              </w:rPr>
              <w:t>- Информационная система;</w:t>
            </w:r>
          </w:p>
        </w:tc>
      </w:tr>
      <w:tr w:rsidR="008A0429" w:rsidRPr="008A0429" w14:paraId="7EEED2A8" w14:textId="77777777" w:rsidTr="008A0429">
        <w:tc>
          <w:tcPr>
            <w:tcW w:w="1825" w:type="dxa"/>
            <w:shd w:val="clear" w:color="auto" w:fill="auto"/>
          </w:tcPr>
          <w:p w14:paraId="278D313B" w14:textId="77777777" w:rsidR="008A0429" w:rsidRPr="008A0429" w:rsidRDefault="008A0429" w:rsidP="008A0429">
            <w:pPr>
              <w:rPr>
                <w:rFonts w:ascii="Times New Roman" w:eastAsia="Arial" w:hAnsi="Times New Roman" w:cs="Times New Roman"/>
                <w:b/>
                <w:bCs/>
                <w:sz w:val="24"/>
                <w:lang w:eastAsia="en-US"/>
              </w:rPr>
            </w:pPr>
            <w:r w:rsidRPr="008A0429">
              <w:rPr>
                <w:rFonts w:ascii="Times New Roman" w:eastAsia="Arial" w:hAnsi="Times New Roman" w:cs="Times New Roman"/>
                <w:b/>
                <w:bCs/>
                <w:sz w:val="24"/>
                <w:lang w:eastAsia="en-US"/>
              </w:rPr>
              <w:t>ОС</w:t>
            </w:r>
          </w:p>
        </w:tc>
        <w:tc>
          <w:tcPr>
            <w:tcW w:w="7923" w:type="dxa"/>
            <w:shd w:val="clear" w:color="auto" w:fill="auto"/>
          </w:tcPr>
          <w:p w14:paraId="6EA65A9B" w14:textId="77777777" w:rsidR="008A0429" w:rsidRPr="008A0429" w:rsidRDefault="008A0429" w:rsidP="008A0429">
            <w:pPr>
              <w:rPr>
                <w:rFonts w:ascii="Times New Roman" w:eastAsia="Arial" w:hAnsi="Times New Roman" w:cs="Times New Roman"/>
                <w:sz w:val="24"/>
                <w:lang w:eastAsia="en-US"/>
              </w:rPr>
            </w:pPr>
            <w:r w:rsidRPr="008A0429">
              <w:rPr>
                <w:rFonts w:ascii="Times New Roman" w:eastAsia="Arial" w:hAnsi="Times New Roman" w:cs="Times New Roman"/>
                <w:sz w:val="24"/>
                <w:lang w:eastAsia="en-US"/>
              </w:rPr>
              <w:t>- Операционная система;</w:t>
            </w:r>
          </w:p>
        </w:tc>
      </w:tr>
      <w:tr w:rsidR="008A0429" w:rsidRPr="008A0429" w14:paraId="784ECFDA" w14:textId="77777777" w:rsidTr="008A0429">
        <w:tc>
          <w:tcPr>
            <w:tcW w:w="1825" w:type="dxa"/>
            <w:shd w:val="clear" w:color="auto" w:fill="auto"/>
          </w:tcPr>
          <w:p w14:paraId="2B147C08" w14:textId="77777777" w:rsidR="008A0429" w:rsidRPr="008A0429" w:rsidRDefault="008A0429" w:rsidP="008A0429">
            <w:pPr>
              <w:rPr>
                <w:rFonts w:ascii="Times New Roman" w:eastAsia="Arial" w:hAnsi="Times New Roman" w:cs="Times New Roman"/>
                <w:b/>
                <w:bCs/>
                <w:sz w:val="24"/>
                <w:lang w:eastAsia="en-US"/>
              </w:rPr>
            </w:pPr>
            <w:r w:rsidRPr="008A0429">
              <w:rPr>
                <w:rFonts w:ascii="Times New Roman" w:eastAsia="Arial" w:hAnsi="Times New Roman" w:cs="Times New Roman"/>
                <w:b/>
                <w:bCs/>
                <w:sz w:val="24"/>
                <w:lang w:eastAsia="en-US"/>
              </w:rPr>
              <w:t>ПО</w:t>
            </w:r>
          </w:p>
        </w:tc>
        <w:tc>
          <w:tcPr>
            <w:tcW w:w="7923" w:type="dxa"/>
            <w:shd w:val="clear" w:color="auto" w:fill="auto"/>
          </w:tcPr>
          <w:p w14:paraId="4BE70244" w14:textId="77777777" w:rsidR="008A0429" w:rsidRPr="008A0429" w:rsidRDefault="008A0429" w:rsidP="008A0429">
            <w:pPr>
              <w:rPr>
                <w:rFonts w:ascii="Times New Roman" w:eastAsia="Arial" w:hAnsi="Times New Roman" w:cs="Times New Roman"/>
                <w:sz w:val="24"/>
                <w:lang w:eastAsia="en-US"/>
              </w:rPr>
            </w:pPr>
            <w:r w:rsidRPr="008A0429">
              <w:rPr>
                <w:rFonts w:ascii="Times New Roman" w:eastAsia="Arial" w:hAnsi="Times New Roman" w:cs="Times New Roman"/>
                <w:sz w:val="24"/>
                <w:lang w:eastAsia="en-US"/>
              </w:rPr>
              <w:t>- Программное обеспечение;</w:t>
            </w:r>
          </w:p>
        </w:tc>
      </w:tr>
      <w:tr w:rsidR="008A0429" w:rsidRPr="008A0429" w14:paraId="2DDAD8CF" w14:textId="77777777" w:rsidTr="008A0429">
        <w:tc>
          <w:tcPr>
            <w:tcW w:w="1825" w:type="dxa"/>
            <w:shd w:val="clear" w:color="auto" w:fill="auto"/>
          </w:tcPr>
          <w:p w14:paraId="0288E6A5" w14:textId="77777777" w:rsidR="008A0429" w:rsidRPr="008A0429" w:rsidRDefault="008A0429" w:rsidP="008A0429">
            <w:pPr>
              <w:rPr>
                <w:rFonts w:ascii="Times New Roman" w:eastAsia="Arial" w:hAnsi="Times New Roman" w:cs="Times New Roman"/>
                <w:b/>
                <w:bCs/>
                <w:sz w:val="24"/>
                <w:lang w:eastAsia="en-US"/>
              </w:rPr>
            </w:pPr>
            <w:r w:rsidRPr="008A0429">
              <w:rPr>
                <w:rFonts w:ascii="Times New Roman" w:eastAsia="Arial" w:hAnsi="Times New Roman" w:cs="Times New Roman"/>
                <w:b/>
                <w:bCs/>
                <w:sz w:val="24"/>
                <w:lang w:eastAsia="en-US"/>
              </w:rPr>
              <w:t>ТЗ</w:t>
            </w:r>
          </w:p>
        </w:tc>
        <w:tc>
          <w:tcPr>
            <w:tcW w:w="7923" w:type="dxa"/>
            <w:shd w:val="clear" w:color="auto" w:fill="auto"/>
          </w:tcPr>
          <w:p w14:paraId="5904F293" w14:textId="77777777" w:rsidR="008A0429" w:rsidRPr="008A0429" w:rsidRDefault="008A0429" w:rsidP="008A0429">
            <w:pPr>
              <w:rPr>
                <w:rFonts w:ascii="Times New Roman" w:eastAsia="Arial" w:hAnsi="Times New Roman" w:cs="Times New Roman"/>
                <w:sz w:val="24"/>
                <w:lang w:eastAsia="en-US"/>
              </w:rPr>
            </w:pPr>
            <w:r w:rsidRPr="008A0429">
              <w:rPr>
                <w:rFonts w:ascii="Times New Roman" w:eastAsia="Arial" w:hAnsi="Times New Roman" w:cs="Times New Roman"/>
                <w:sz w:val="24"/>
                <w:lang w:eastAsia="en-US"/>
              </w:rPr>
              <w:t>- Настоящее техническое задание.</w:t>
            </w:r>
          </w:p>
        </w:tc>
      </w:tr>
    </w:tbl>
    <w:p w14:paraId="3FBC3ACA" w14:textId="77777777" w:rsidR="008A0429" w:rsidRPr="008A0429" w:rsidRDefault="008A0429" w:rsidP="008A0429">
      <w:pPr>
        <w:ind w:firstLineChars="200" w:firstLine="480"/>
        <w:jc w:val="both"/>
        <w:rPr>
          <w:rFonts w:eastAsia="Arial"/>
          <w:sz w:val="24"/>
          <w:lang w:eastAsia="en-US"/>
        </w:rPr>
      </w:pPr>
    </w:p>
    <w:p w14:paraId="33283D10" w14:textId="77777777" w:rsidR="008A0429" w:rsidRPr="008A0429" w:rsidRDefault="008A0429" w:rsidP="008A0429">
      <w:pPr>
        <w:ind w:firstLineChars="200" w:firstLine="480"/>
        <w:jc w:val="both"/>
        <w:rPr>
          <w:rFonts w:eastAsia="Arial"/>
          <w:sz w:val="24"/>
          <w:lang w:eastAsia="en-US"/>
        </w:rPr>
      </w:pPr>
    </w:p>
    <w:p w14:paraId="29BB54F2" w14:textId="77777777" w:rsidR="008A0429" w:rsidRPr="008A0429" w:rsidRDefault="008A0429" w:rsidP="008A0429">
      <w:pPr>
        <w:ind w:firstLineChars="200" w:firstLine="480"/>
        <w:jc w:val="both"/>
        <w:rPr>
          <w:rFonts w:eastAsia="Arial"/>
          <w:sz w:val="24"/>
          <w:lang w:eastAsia="en-US"/>
        </w:rPr>
      </w:pPr>
    </w:p>
    <w:p w14:paraId="12B6A25B" w14:textId="77777777" w:rsidR="008A0429" w:rsidRPr="008A0429" w:rsidRDefault="008A0429" w:rsidP="008A0429">
      <w:pPr>
        <w:ind w:firstLineChars="200" w:firstLine="480"/>
        <w:jc w:val="both"/>
        <w:rPr>
          <w:rFonts w:eastAsia="Arial"/>
          <w:sz w:val="24"/>
          <w:lang w:eastAsia="en-US"/>
        </w:rPr>
      </w:pPr>
    </w:p>
    <w:p w14:paraId="037F39C1" w14:textId="77777777" w:rsidR="008A0429" w:rsidRPr="008A0429" w:rsidRDefault="008A0429" w:rsidP="008A0429">
      <w:pPr>
        <w:ind w:firstLineChars="200" w:firstLine="480"/>
        <w:jc w:val="both"/>
        <w:rPr>
          <w:rFonts w:eastAsia="Arial"/>
          <w:sz w:val="24"/>
          <w:lang w:eastAsia="en-US"/>
        </w:rPr>
      </w:pPr>
    </w:p>
    <w:p w14:paraId="42D75989" w14:textId="77777777" w:rsidR="008A0429" w:rsidRPr="008A0429" w:rsidRDefault="008A0429" w:rsidP="008A0429">
      <w:pPr>
        <w:ind w:firstLineChars="200" w:firstLine="480"/>
        <w:jc w:val="both"/>
        <w:rPr>
          <w:rFonts w:eastAsia="Arial"/>
          <w:sz w:val="24"/>
          <w:lang w:eastAsia="en-US"/>
        </w:rPr>
      </w:pPr>
    </w:p>
    <w:p w14:paraId="5A92ADFE" w14:textId="77777777" w:rsidR="008A0429" w:rsidRPr="008A0429" w:rsidRDefault="008A0429" w:rsidP="008A0429">
      <w:pPr>
        <w:ind w:firstLineChars="200" w:firstLine="480"/>
        <w:jc w:val="both"/>
        <w:rPr>
          <w:rFonts w:eastAsia="Arial"/>
          <w:sz w:val="24"/>
          <w:lang w:eastAsia="en-US"/>
        </w:rPr>
      </w:pPr>
    </w:p>
    <w:p w14:paraId="4829BF37" w14:textId="77777777" w:rsidR="008A0429" w:rsidRPr="008A0429" w:rsidRDefault="008A0429" w:rsidP="008A0429">
      <w:pPr>
        <w:ind w:firstLineChars="200" w:firstLine="480"/>
        <w:jc w:val="both"/>
        <w:rPr>
          <w:rFonts w:eastAsia="Arial"/>
          <w:sz w:val="24"/>
          <w:lang w:eastAsia="en-US"/>
        </w:rPr>
      </w:pPr>
    </w:p>
    <w:p w14:paraId="049987F0" w14:textId="77777777" w:rsidR="008A0429" w:rsidRPr="008A0429" w:rsidRDefault="008A0429" w:rsidP="008A0429">
      <w:pPr>
        <w:ind w:firstLineChars="200" w:firstLine="480"/>
        <w:jc w:val="both"/>
        <w:rPr>
          <w:rFonts w:eastAsia="Arial"/>
          <w:sz w:val="24"/>
          <w:lang w:eastAsia="en-US"/>
        </w:rPr>
      </w:pPr>
      <w:r w:rsidRPr="008A0429">
        <w:rPr>
          <w:rFonts w:eastAsia="Arial"/>
          <w:sz w:val="24"/>
          <w:lang w:eastAsia="en-US"/>
        </w:rPr>
        <w:br w:type="page" w:clear="all"/>
      </w:r>
    </w:p>
    <w:p w14:paraId="1100A555" w14:textId="77777777" w:rsidR="008A0429" w:rsidRPr="00EE6496" w:rsidRDefault="008A0429" w:rsidP="00EE6496">
      <w:pPr>
        <w:pStyle w:val="afff0"/>
        <w:keepNext/>
        <w:pageBreakBefore/>
        <w:numPr>
          <w:ilvl w:val="0"/>
          <w:numId w:val="36"/>
        </w:numPr>
        <w:tabs>
          <w:tab w:val="left" w:pos="425"/>
        </w:tabs>
        <w:ind w:left="0" w:firstLine="709"/>
        <w:jc w:val="both"/>
        <w:outlineLvl w:val="0"/>
        <w:rPr>
          <w:rFonts w:eastAsia="Arial" w:cs="Arial"/>
          <w:b/>
          <w:bCs/>
          <w:caps/>
          <w:sz w:val="24"/>
          <w:szCs w:val="24"/>
          <w:lang w:eastAsia="en-US"/>
        </w:rPr>
      </w:pPr>
      <w:bookmarkStart w:id="27" w:name="_Toc196314558"/>
      <w:r w:rsidRPr="00EE6496">
        <w:rPr>
          <w:rFonts w:eastAsia="Arial" w:cs="Arial"/>
          <w:b/>
          <w:bCs/>
          <w:caps/>
          <w:sz w:val="24"/>
          <w:szCs w:val="24"/>
          <w:lang w:eastAsia="en-US"/>
        </w:rPr>
        <w:lastRenderedPageBreak/>
        <w:t>Назначение, цели и задачи внедрения Системы</w:t>
      </w:r>
      <w:bookmarkEnd w:id="27"/>
    </w:p>
    <w:p w14:paraId="60D3689F" w14:textId="77777777" w:rsidR="00822656" w:rsidRPr="00822656" w:rsidRDefault="00822656" w:rsidP="00EE6496">
      <w:pPr>
        <w:pStyle w:val="afff0"/>
        <w:keepNext/>
        <w:keepLines/>
        <w:tabs>
          <w:tab w:val="left" w:pos="425"/>
        </w:tabs>
        <w:ind w:left="0" w:firstLine="709"/>
        <w:jc w:val="both"/>
        <w:outlineLvl w:val="1"/>
        <w:rPr>
          <w:rFonts w:eastAsia="Times New Roman"/>
          <w:b/>
          <w:sz w:val="24"/>
          <w:szCs w:val="24"/>
          <w:lang w:val="zh-CN" w:eastAsia="en-US"/>
        </w:rPr>
      </w:pPr>
      <w:bookmarkStart w:id="28" w:name="_Toc196314559"/>
      <w:bookmarkStart w:id="29" w:name="_Toc178867539"/>
      <w:bookmarkStart w:id="30" w:name="_Toc188632099"/>
    </w:p>
    <w:p w14:paraId="29618530" w14:textId="77777777" w:rsidR="008A0429" w:rsidRPr="008A0429" w:rsidRDefault="00822656" w:rsidP="006C2CF5">
      <w:pPr>
        <w:pStyle w:val="afff0"/>
        <w:keepNext/>
        <w:keepLines/>
        <w:numPr>
          <w:ilvl w:val="1"/>
          <w:numId w:val="36"/>
        </w:numPr>
        <w:tabs>
          <w:tab w:val="left" w:pos="425"/>
          <w:tab w:val="left" w:pos="1843"/>
        </w:tabs>
        <w:ind w:left="567" w:firstLine="709"/>
        <w:jc w:val="both"/>
        <w:outlineLvl w:val="1"/>
        <w:rPr>
          <w:rFonts w:eastAsia="Times New Roman"/>
          <w:b/>
          <w:sz w:val="24"/>
          <w:szCs w:val="24"/>
          <w:lang w:val="zh-CN" w:eastAsia="en-US"/>
        </w:rPr>
      </w:pPr>
      <w:r>
        <w:rPr>
          <w:rFonts w:eastAsia="Times New Roman"/>
          <w:b/>
          <w:sz w:val="24"/>
          <w:szCs w:val="24"/>
          <w:lang w:eastAsia="en-US"/>
        </w:rPr>
        <w:t xml:space="preserve"> </w:t>
      </w:r>
      <w:r w:rsidR="008A0429" w:rsidRPr="008A0429">
        <w:rPr>
          <w:rFonts w:eastAsia="Times New Roman"/>
          <w:b/>
          <w:sz w:val="24"/>
          <w:szCs w:val="24"/>
          <w:lang w:eastAsia="en-US"/>
        </w:rPr>
        <w:t>Назначение</w:t>
      </w:r>
      <w:r w:rsidR="008A0429" w:rsidRPr="008A0429">
        <w:rPr>
          <w:rFonts w:eastAsia="Times New Roman"/>
          <w:b/>
          <w:sz w:val="24"/>
          <w:szCs w:val="24"/>
          <w:lang w:val="zh-CN" w:eastAsia="en-US"/>
        </w:rPr>
        <w:t xml:space="preserve"> </w:t>
      </w:r>
      <w:r w:rsidR="008A0429" w:rsidRPr="008A0429">
        <w:rPr>
          <w:rFonts w:eastAsia="Times New Roman"/>
          <w:b/>
          <w:sz w:val="24"/>
          <w:szCs w:val="24"/>
          <w:lang w:eastAsia="en-US"/>
        </w:rPr>
        <w:t>С</w:t>
      </w:r>
      <w:r w:rsidR="008A0429" w:rsidRPr="008A0429">
        <w:rPr>
          <w:rFonts w:eastAsia="Times New Roman"/>
          <w:b/>
          <w:sz w:val="24"/>
          <w:szCs w:val="24"/>
          <w:lang w:val="zh-CN" w:eastAsia="en-US"/>
        </w:rPr>
        <w:t>истемы</w:t>
      </w:r>
      <w:bookmarkEnd w:id="28"/>
    </w:p>
    <w:p w14:paraId="1D3F4BB8" w14:textId="77777777" w:rsidR="008A0429" w:rsidRPr="008A0429" w:rsidRDefault="008A0429" w:rsidP="006C2CF5">
      <w:pPr>
        <w:ind w:left="567" w:firstLine="709"/>
        <w:jc w:val="both"/>
        <w:rPr>
          <w:rFonts w:eastAsia="Arial"/>
          <w:sz w:val="24"/>
          <w:lang w:eastAsia="en-US"/>
        </w:rPr>
      </w:pPr>
      <w:r w:rsidRPr="008A0429">
        <w:rPr>
          <w:rFonts w:eastAsia="Arial"/>
          <w:sz w:val="24"/>
          <w:lang w:eastAsia="en-US"/>
        </w:rPr>
        <w:t xml:space="preserve">Автоматизированная система «Видеоконсультант» – это совокупность программных и аппаратных средств, которые предназначены для автоматизации процессов, связанных с передачей показаний </w:t>
      </w:r>
      <w:r w:rsidR="00840FC3">
        <w:rPr>
          <w:rFonts w:eastAsia="Arial"/>
          <w:sz w:val="24"/>
          <w:lang w:eastAsia="en-US"/>
        </w:rPr>
        <w:t>приборов учета</w:t>
      </w:r>
      <w:r w:rsidRPr="008A0429">
        <w:rPr>
          <w:rFonts w:eastAsia="Arial"/>
          <w:sz w:val="24"/>
          <w:lang w:eastAsia="en-US"/>
        </w:rPr>
        <w:t>, оплате услуг и осуществления Видеозвонков операторам.</w:t>
      </w:r>
    </w:p>
    <w:p w14:paraId="20489E0C" w14:textId="77777777" w:rsidR="008A0429" w:rsidRPr="008A0429" w:rsidRDefault="00822656" w:rsidP="006C2CF5">
      <w:pPr>
        <w:pStyle w:val="afff0"/>
        <w:keepNext/>
        <w:keepLines/>
        <w:numPr>
          <w:ilvl w:val="1"/>
          <w:numId w:val="36"/>
        </w:numPr>
        <w:tabs>
          <w:tab w:val="left" w:pos="425"/>
          <w:tab w:val="left" w:pos="1843"/>
        </w:tabs>
        <w:ind w:left="567" w:firstLine="709"/>
        <w:jc w:val="both"/>
        <w:outlineLvl w:val="1"/>
        <w:rPr>
          <w:rFonts w:eastAsia="Times New Roman"/>
          <w:b/>
          <w:sz w:val="24"/>
          <w:szCs w:val="24"/>
          <w:lang w:val="zh-CN" w:eastAsia="en-US"/>
        </w:rPr>
      </w:pPr>
      <w:bookmarkStart w:id="31" w:name="_Toc178867538"/>
      <w:bookmarkStart w:id="32" w:name="_Toc22984"/>
      <w:bookmarkStart w:id="33" w:name="_Toc188632098"/>
      <w:bookmarkStart w:id="34" w:name="_Toc196314560"/>
      <w:r>
        <w:rPr>
          <w:rFonts w:eastAsia="Times New Roman"/>
          <w:b/>
          <w:sz w:val="24"/>
          <w:szCs w:val="24"/>
          <w:lang w:eastAsia="en-US"/>
        </w:rPr>
        <w:t xml:space="preserve"> </w:t>
      </w:r>
      <w:r w:rsidR="008A0429" w:rsidRPr="008A0429">
        <w:rPr>
          <w:rFonts w:eastAsia="Times New Roman"/>
          <w:b/>
          <w:sz w:val="24"/>
          <w:szCs w:val="24"/>
          <w:lang w:eastAsia="en-US"/>
        </w:rPr>
        <w:t>Цели</w:t>
      </w:r>
      <w:r w:rsidR="008A0429" w:rsidRPr="008A0429">
        <w:rPr>
          <w:rFonts w:eastAsia="Times New Roman"/>
          <w:b/>
          <w:sz w:val="24"/>
          <w:szCs w:val="24"/>
          <w:lang w:val="zh-CN" w:eastAsia="en-US"/>
        </w:rPr>
        <w:t xml:space="preserve"> внедрения </w:t>
      </w:r>
      <w:r w:rsidR="008A0429" w:rsidRPr="008A0429">
        <w:rPr>
          <w:rFonts w:eastAsia="Times New Roman"/>
          <w:b/>
          <w:sz w:val="24"/>
          <w:szCs w:val="24"/>
          <w:lang w:eastAsia="en-US"/>
        </w:rPr>
        <w:t>С</w:t>
      </w:r>
      <w:r w:rsidR="008A0429" w:rsidRPr="008A0429">
        <w:rPr>
          <w:rFonts w:eastAsia="Times New Roman"/>
          <w:b/>
          <w:sz w:val="24"/>
          <w:szCs w:val="24"/>
          <w:lang w:val="zh-CN" w:eastAsia="en-US"/>
        </w:rPr>
        <w:t>истемы</w:t>
      </w:r>
      <w:bookmarkEnd w:id="31"/>
      <w:bookmarkEnd w:id="32"/>
      <w:bookmarkEnd w:id="33"/>
      <w:bookmarkEnd w:id="34"/>
    </w:p>
    <w:p w14:paraId="1CE401C9" w14:textId="77777777" w:rsidR="008A0429" w:rsidRPr="008A0429" w:rsidRDefault="008A0429" w:rsidP="006C2CF5">
      <w:pPr>
        <w:ind w:left="567" w:firstLine="709"/>
        <w:jc w:val="both"/>
        <w:rPr>
          <w:rFonts w:eastAsia="Arial"/>
          <w:sz w:val="24"/>
          <w:lang w:eastAsia="en-US"/>
        </w:rPr>
      </w:pPr>
      <w:r w:rsidRPr="008A0429">
        <w:rPr>
          <w:rFonts w:eastAsia="Arial"/>
          <w:sz w:val="24"/>
          <w:lang w:eastAsia="en-US"/>
        </w:rPr>
        <w:t>Целью проекта является оснащение клиентских офисов обслуживания интерактивным оборудованием для:</w:t>
      </w:r>
    </w:p>
    <w:p w14:paraId="7225442C" w14:textId="77777777" w:rsidR="008A0429" w:rsidRPr="008A0429" w:rsidRDefault="008A0429" w:rsidP="006C2CF5">
      <w:pPr>
        <w:widowControl/>
        <w:numPr>
          <w:ilvl w:val="0"/>
          <w:numId w:val="33"/>
        </w:numPr>
        <w:tabs>
          <w:tab w:val="clear" w:pos="850"/>
          <w:tab w:val="left" w:pos="851"/>
          <w:tab w:val="left" w:pos="1560"/>
          <w:tab w:val="left" w:pos="1701"/>
        </w:tabs>
        <w:ind w:left="567" w:firstLine="709"/>
        <w:jc w:val="both"/>
        <w:rPr>
          <w:sz w:val="24"/>
        </w:rPr>
      </w:pPr>
      <w:r w:rsidRPr="008A0429">
        <w:rPr>
          <w:sz w:val="24"/>
        </w:rPr>
        <w:t>организации самообслуживания клиентов;</w:t>
      </w:r>
    </w:p>
    <w:p w14:paraId="1AB5491E" w14:textId="77777777" w:rsidR="008A0429" w:rsidRPr="008A0429" w:rsidRDefault="008A0429" w:rsidP="006C2CF5">
      <w:pPr>
        <w:widowControl/>
        <w:numPr>
          <w:ilvl w:val="0"/>
          <w:numId w:val="33"/>
        </w:numPr>
        <w:tabs>
          <w:tab w:val="clear" w:pos="850"/>
          <w:tab w:val="left" w:pos="851"/>
          <w:tab w:val="left" w:pos="1560"/>
          <w:tab w:val="left" w:pos="1701"/>
        </w:tabs>
        <w:ind w:left="567" w:firstLine="709"/>
        <w:jc w:val="both"/>
        <w:rPr>
          <w:sz w:val="24"/>
        </w:rPr>
      </w:pPr>
      <w:r w:rsidRPr="008A0429">
        <w:rPr>
          <w:sz w:val="24"/>
        </w:rPr>
        <w:t>управления услугами и повышени</w:t>
      </w:r>
      <w:r w:rsidR="00840FC3">
        <w:rPr>
          <w:sz w:val="24"/>
        </w:rPr>
        <w:t>я</w:t>
      </w:r>
      <w:r w:rsidRPr="008A0429">
        <w:rPr>
          <w:sz w:val="24"/>
        </w:rPr>
        <w:t xml:space="preserve"> качества обслуживания;</w:t>
      </w:r>
    </w:p>
    <w:p w14:paraId="37C2C490" w14:textId="77777777" w:rsidR="008A0429" w:rsidRPr="008A0429" w:rsidRDefault="008A0429" w:rsidP="006C2CF5">
      <w:pPr>
        <w:widowControl/>
        <w:numPr>
          <w:ilvl w:val="0"/>
          <w:numId w:val="33"/>
        </w:numPr>
        <w:tabs>
          <w:tab w:val="clear" w:pos="850"/>
          <w:tab w:val="left" w:pos="851"/>
          <w:tab w:val="left" w:pos="1560"/>
          <w:tab w:val="left" w:pos="1701"/>
        </w:tabs>
        <w:ind w:left="567" w:firstLine="709"/>
        <w:jc w:val="both"/>
        <w:rPr>
          <w:sz w:val="24"/>
        </w:rPr>
      </w:pPr>
      <w:r w:rsidRPr="008A0429">
        <w:rPr>
          <w:sz w:val="24"/>
        </w:rPr>
        <w:t>сокращения времени обслуживания клиентов;</w:t>
      </w:r>
    </w:p>
    <w:p w14:paraId="45FB98C9" w14:textId="77777777" w:rsidR="008A0429" w:rsidRPr="008A0429" w:rsidRDefault="008A0429" w:rsidP="006C2CF5">
      <w:pPr>
        <w:widowControl/>
        <w:numPr>
          <w:ilvl w:val="0"/>
          <w:numId w:val="33"/>
        </w:numPr>
        <w:tabs>
          <w:tab w:val="clear" w:pos="850"/>
          <w:tab w:val="left" w:pos="851"/>
          <w:tab w:val="left" w:pos="1560"/>
          <w:tab w:val="left" w:pos="1701"/>
        </w:tabs>
        <w:ind w:left="567" w:firstLine="709"/>
        <w:jc w:val="both"/>
        <w:rPr>
          <w:sz w:val="24"/>
        </w:rPr>
      </w:pPr>
      <w:r w:rsidRPr="008A0429">
        <w:rPr>
          <w:sz w:val="24"/>
        </w:rPr>
        <w:t xml:space="preserve">сокращения затрат на обслуживание клиентов за счёт сервисов </w:t>
      </w:r>
      <w:r w:rsidR="00840FC3">
        <w:rPr>
          <w:sz w:val="24"/>
        </w:rPr>
        <w:t xml:space="preserve">дистанционного </w:t>
      </w:r>
      <w:r w:rsidRPr="008A0429">
        <w:rPr>
          <w:sz w:val="24"/>
        </w:rPr>
        <w:t>обслуживания и гибкого распределения нагрузки собственного персонала.</w:t>
      </w:r>
    </w:p>
    <w:p w14:paraId="60213401" w14:textId="77777777" w:rsidR="008A0429" w:rsidRPr="008A0429" w:rsidRDefault="00822656" w:rsidP="006C2CF5">
      <w:pPr>
        <w:pStyle w:val="afff0"/>
        <w:keepNext/>
        <w:keepLines/>
        <w:numPr>
          <w:ilvl w:val="1"/>
          <w:numId w:val="36"/>
        </w:numPr>
        <w:tabs>
          <w:tab w:val="left" w:pos="425"/>
          <w:tab w:val="left" w:pos="1418"/>
          <w:tab w:val="left" w:pos="1843"/>
        </w:tabs>
        <w:ind w:left="567" w:firstLine="709"/>
        <w:jc w:val="both"/>
        <w:outlineLvl w:val="1"/>
        <w:rPr>
          <w:rFonts w:eastAsia="Times New Roman"/>
          <w:b/>
          <w:sz w:val="24"/>
          <w:szCs w:val="24"/>
          <w:lang w:val="zh-CN" w:eastAsia="en-US"/>
        </w:rPr>
      </w:pPr>
      <w:bookmarkStart w:id="35" w:name="_Toc196314561"/>
      <w:r>
        <w:rPr>
          <w:rFonts w:eastAsia="Times New Roman"/>
          <w:b/>
          <w:sz w:val="24"/>
          <w:szCs w:val="24"/>
          <w:lang w:eastAsia="en-US"/>
        </w:rPr>
        <w:t xml:space="preserve"> </w:t>
      </w:r>
      <w:r w:rsidR="008A0429" w:rsidRPr="008A0429">
        <w:rPr>
          <w:rFonts w:eastAsia="Times New Roman"/>
          <w:b/>
          <w:sz w:val="24"/>
          <w:szCs w:val="24"/>
          <w:lang w:eastAsia="en-US"/>
        </w:rPr>
        <w:t>Задачи</w:t>
      </w:r>
      <w:r w:rsidR="008A0429" w:rsidRPr="008A0429">
        <w:rPr>
          <w:rFonts w:eastAsia="Times New Roman"/>
          <w:b/>
          <w:sz w:val="24"/>
          <w:szCs w:val="24"/>
          <w:lang w:val="zh-CN" w:eastAsia="en-US"/>
        </w:rPr>
        <w:t xml:space="preserve"> </w:t>
      </w:r>
      <w:bookmarkEnd w:id="29"/>
      <w:r w:rsidR="008A0429" w:rsidRPr="008A0429">
        <w:rPr>
          <w:rFonts w:eastAsia="Times New Roman"/>
          <w:b/>
          <w:sz w:val="24"/>
          <w:szCs w:val="24"/>
          <w:lang w:eastAsia="en-US"/>
        </w:rPr>
        <w:t>внедрения С</w:t>
      </w:r>
      <w:r w:rsidR="008A0429" w:rsidRPr="008A0429">
        <w:rPr>
          <w:rFonts w:eastAsia="Times New Roman"/>
          <w:b/>
          <w:sz w:val="24"/>
          <w:szCs w:val="24"/>
          <w:lang w:val="zh-CN" w:eastAsia="en-US"/>
        </w:rPr>
        <w:t>истемы</w:t>
      </w:r>
      <w:bookmarkEnd w:id="30"/>
      <w:bookmarkEnd w:id="35"/>
    </w:p>
    <w:p w14:paraId="74D4F429" w14:textId="77777777" w:rsidR="008A0429" w:rsidRPr="008A0429" w:rsidRDefault="008A0429" w:rsidP="006C2CF5">
      <w:pPr>
        <w:widowControl/>
        <w:numPr>
          <w:ilvl w:val="0"/>
          <w:numId w:val="33"/>
        </w:numPr>
        <w:tabs>
          <w:tab w:val="clear" w:pos="850"/>
          <w:tab w:val="left" w:pos="851"/>
          <w:tab w:val="left" w:pos="1560"/>
          <w:tab w:val="left" w:pos="1701"/>
        </w:tabs>
        <w:ind w:left="567" w:firstLine="709"/>
        <w:jc w:val="both"/>
        <w:rPr>
          <w:sz w:val="24"/>
        </w:rPr>
      </w:pPr>
      <w:r w:rsidRPr="008A0429">
        <w:rPr>
          <w:sz w:val="24"/>
        </w:rPr>
        <w:t>автоматизация процесса передачи показаний и оплаты через терминалы Системы;</w:t>
      </w:r>
    </w:p>
    <w:p w14:paraId="28A7B505" w14:textId="77777777" w:rsidR="008A0429" w:rsidRPr="008A0429" w:rsidRDefault="008A0429" w:rsidP="006C2CF5">
      <w:pPr>
        <w:widowControl/>
        <w:numPr>
          <w:ilvl w:val="0"/>
          <w:numId w:val="33"/>
        </w:numPr>
        <w:tabs>
          <w:tab w:val="clear" w:pos="850"/>
          <w:tab w:val="left" w:pos="851"/>
          <w:tab w:val="left" w:pos="1560"/>
          <w:tab w:val="left" w:pos="1701"/>
        </w:tabs>
        <w:ind w:left="567" w:firstLine="709"/>
        <w:jc w:val="both"/>
        <w:rPr>
          <w:sz w:val="24"/>
        </w:rPr>
      </w:pPr>
      <w:r w:rsidRPr="008A0429">
        <w:rPr>
          <w:sz w:val="24"/>
        </w:rPr>
        <w:t>автоматизация процесса приема звонков от клиентов через терминалы Системы;</w:t>
      </w:r>
    </w:p>
    <w:p w14:paraId="44D8387D" w14:textId="77777777" w:rsidR="008A0429" w:rsidRDefault="008A0429" w:rsidP="006C2CF5">
      <w:pPr>
        <w:widowControl/>
        <w:numPr>
          <w:ilvl w:val="0"/>
          <w:numId w:val="33"/>
        </w:numPr>
        <w:tabs>
          <w:tab w:val="clear" w:pos="850"/>
          <w:tab w:val="left" w:pos="851"/>
          <w:tab w:val="left" w:pos="1560"/>
          <w:tab w:val="left" w:pos="1701"/>
        </w:tabs>
        <w:ind w:left="567" w:firstLine="709"/>
        <w:jc w:val="both"/>
        <w:rPr>
          <w:sz w:val="24"/>
        </w:rPr>
      </w:pPr>
      <w:r w:rsidRPr="008A0429">
        <w:rPr>
          <w:sz w:val="24"/>
        </w:rPr>
        <w:t>интеграция с сервисом приёма показаний и сервисом приёма платежей.</w:t>
      </w:r>
      <w:bookmarkStart w:id="36" w:name="_Toc1282"/>
      <w:bookmarkEnd w:id="36"/>
    </w:p>
    <w:p w14:paraId="35FBEBAD" w14:textId="77777777" w:rsidR="006C2CF5" w:rsidRPr="006C2CF5" w:rsidRDefault="006C2CF5" w:rsidP="006C2CF5">
      <w:pPr>
        <w:ind w:left="567" w:firstLine="709"/>
        <w:jc w:val="both"/>
        <w:rPr>
          <w:sz w:val="24"/>
        </w:rPr>
      </w:pPr>
    </w:p>
    <w:p w14:paraId="1C8D24A4" w14:textId="77777777" w:rsidR="006C2CF5" w:rsidRDefault="006C2CF5" w:rsidP="006C2CF5">
      <w:pPr>
        <w:rPr>
          <w:sz w:val="24"/>
        </w:rPr>
      </w:pPr>
    </w:p>
    <w:p w14:paraId="6DC3646B" w14:textId="77777777" w:rsidR="008A0429" w:rsidRPr="006C2CF5" w:rsidRDefault="008A0429" w:rsidP="006C2CF5">
      <w:pPr>
        <w:pStyle w:val="afff0"/>
        <w:numPr>
          <w:ilvl w:val="0"/>
          <w:numId w:val="36"/>
        </w:numPr>
        <w:tabs>
          <w:tab w:val="left" w:pos="2915"/>
        </w:tabs>
        <w:spacing w:line="360" w:lineRule="auto"/>
        <w:rPr>
          <w:rFonts w:eastAsia="Arial" w:cs="Arial"/>
          <w:b/>
          <w:bCs/>
          <w:caps/>
          <w:sz w:val="24"/>
          <w:szCs w:val="24"/>
          <w:lang w:eastAsia="en-US"/>
        </w:rPr>
      </w:pPr>
      <w:bookmarkStart w:id="37" w:name="_Toc17316"/>
      <w:bookmarkStart w:id="38" w:name="_Toc196314562"/>
      <w:r w:rsidRPr="006C2CF5">
        <w:rPr>
          <w:rFonts w:eastAsia="Arial" w:cs="Arial"/>
          <w:b/>
          <w:bCs/>
          <w:caps/>
          <w:sz w:val="24"/>
          <w:szCs w:val="24"/>
          <w:lang w:eastAsia="en-US"/>
        </w:rPr>
        <w:t>Краткое описание работы Системы и пути клиента</w:t>
      </w:r>
      <w:bookmarkEnd w:id="37"/>
      <w:bookmarkEnd w:id="38"/>
    </w:p>
    <w:p w14:paraId="7BF04997" w14:textId="77777777" w:rsidR="00062044" w:rsidRPr="00062044" w:rsidRDefault="00062044" w:rsidP="006C2CF5">
      <w:pPr>
        <w:ind w:firstLine="709"/>
        <w:jc w:val="both"/>
        <w:rPr>
          <w:sz w:val="24"/>
          <w:szCs w:val="24"/>
        </w:rPr>
      </w:pPr>
      <w:r w:rsidRPr="00062044">
        <w:rPr>
          <w:sz w:val="24"/>
          <w:szCs w:val="24"/>
        </w:rPr>
        <w:t>Основные компоненты Системы, устанавливаемые у Заказчика:</w:t>
      </w:r>
    </w:p>
    <w:p w14:paraId="4C441546" w14:textId="77777777" w:rsidR="00062044" w:rsidRPr="007D7745" w:rsidRDefault="00062044" w:rsidP="006C2CF5">
      <w:pPr>
        <w:widowControl/>
        <w:numPr>
          <w:ilvl w:val="0"/>
          <w:numId w:val="33"/>
        </w:numPr>
        <w:tabs>
          <w:tab w:val="left" w:pos="1560"/>
        </w:tabs>
        <w:ind w:leftChars="283" w:left="566" w:firstLine="709"/>
        <w:jc w:val="both"/>
        <w:rPr>
          <w:sz w:val="24"/>
        </w:rPr>
      </w:pPr>
      <w:r w:rsidRPr="007D7745">
        <w:rPr>
          <w:sz w:val="24"/>
        </w:rPr>
        <w:t>терминал АСВК;</w:t>
      </w:r>
    </w:p>
    <w:p w14:paraId="6AF0FC2A" w14:textId="77777777" w:rsidR="00062044" w:rsidRPr="007D7745" w:rsidRDefault="00062044" w:rsidP="006C2CF5">
      <w:pPr>
        <w:widowControl/>
        <w:numPr>
          <w:ilvl w:val="0"/>
          <w:numId w:val="33"/>
        </w:numPr>
        <w:tabs>
          <w:tab w:val="left" w:pos="1560"/>
        </w:tabs>
        <w:ind w:leftChars="283" w:left="566" w:firstLine="709"/>
        <w:jc w:val="both"/>
        <w:rPr>
          <w:sz w:val="24"/>
        </w:rPr>
      </w:pPr>
      <w:r w:rsidRPr="007D7745">
        <w:rPr>
          <w:sz w:val="24"/>
        </w:rPr>
        <w:t>пульт оператора, позволяющий принимать звонки клиентов на рабочее место сотрудника.</w:t>
      </w:r>
    </w:p>
    <w:p w14:paraId="3A06BA04" w14:textId="77777777" w:rsidR="00062044" w:rsidRPr="00062044" w:rsidRDefault="00062044" w:rsidP="00840FC3">
      <w:pPr>
        <w:pStyle w:val="a3"/>
        <w:numPr>
          <w:ilvl w:val="0"/>
          <w:numId w:val="0"/>
        </w:numPr>
        <w:ind w:firstLine="709"/>
        <w:rPr>
          <w:szCs w:val="24"/>
        </w:rPr>
      </w:pPr>
    </w:p>
    <w:p w14:paraId="2F1AEE84" w14:textId="77777777" w:rsidR="00062044" w:rsidRPr="004240AE" w:rsidRDefault="00062044" w:rsidP="006C2CF5">
      <w:pPr>
        <w:ind w:firstLine="567"/>
        <w:jc w:val="both"/>
        <w:rPr>
          <w:b/>
          <w:bCs/>
          <w:sz w:val="24"/>
          <w:szCs w:val="24"/>
        </w:rPr>
      </w:pPr>
      <w:r w:rsidRPr="004240AE">
        <w:rPr>
          <w:b/>
          <w:bCs/>
          <w:sz w:val="24"/>
          <w:szCs w:val="24"/>
        </w:rPr>
        <w:t>Типовой сценарий приёма клиентов:</w:t>
      </w:r>
    </w:p>
    <w:p w14:paraId="373D073C" w14:textId="77777777" w:rsidR="00062044" w:rsidRPr="00EF7D2C" w:rsidRDefault="00062044" w:rsidP="00840FC3">
      <w:pPr>
        <w:widowControl/>
        <w:numPr>
          <w:ilvl w:val="0"/>
          <w:numId w:val="33"/>
        </w:numPr>
        <w:tabs>
          <w:tab w:val="left" w:pos="1560"/>
        </w:tabs>
        <w:ind w:leftChars="283" w:left="566" w:firstLine="709"/>
        <w:jc w:val="both"/>
        <w:rPr>
          <w:sz w:val="24"/>
        </w:rPr>
      </w:pPr>
      <w:r w:rsidRPr="00EF7D2C">
        <w:rPr>
          <w:sz w:val="24"/>
        </w:rPr>
        <w:t>клиент подходит к терминалу и выбирает услугу;</w:t>
      </w:r>
    </w:p>
    <w:p w14:paraId="3B4B5500" w14:textId="77777777" w:rsidR="00062044" w:rsidRPr="00EF7D2C" w:rsidRDefault="00062044" w:rsidP="00840FC3">
      <w:pPr>
        <w:widowControl/>
        <w:numPr>
          <w:ilvl w:val="0"/>
          <w:numId w:val="33"/>
        </w:numPr>
        <w:tabs>
          <w:tab w:val="left" w:pos="1560"/>
        </w:tabs>
        <w:ind w:leftChars="283" w:left="566" w:firstLine="709"/>
        <w:jc w:val="both"/>
        <w:rPr>
          <w:sz w:val="24"/>
        </w:rPr>
      </w:pPr>
      <w:r w:rsidRPr="00EF7D2C">
        <w:rPr>
          <w:sz w:val="24"/>
        </w:rPr>
        <w:t xml:space="preserve">если клиент выбрал «Оплата», он авторизуется по лицевому счёту, видит состояние своего баланса и может оплатить </w:t>
      </w:r>
      <w:r w:rsidR="007225B4" w:rsidRPr="00EF7D2C">
        <w:rPr>
          <w:sz w:val="24"/>
        </w:rPr>
        <w:t>коммунальные услуги</w:t>
      </w:r>
      <w:r w:rsidRPr="00EF7D2C">
        <w:rPr>
          <w:sz w:val="24"/>
        </w:rPr>
        <w:t xml:space="preserve"> с помощью терминала оплаты, установленного на терминале;</w:t>
      </w:r>
    </w:p>
    <w:p w14:paraId="5408B06C" w14:textId="77777777" w:rsidR="00062044" w:rsidRPr="00EF7D2C" w:rsidRDefault="00062044" w:rsidP="00840FC3">
      <w:pPr>
        <w:widowControl/>
        <w:numPr>
          <w:ilvl w:val="0"/>
          <w:numId w:val="33"/>
        </w:numPr>
        <w:tabs>
          <w:tab w:val="left" w:pos="1560"/>
        </w:tabs>
        <w:ind w:leftChars="283" w:left="566" w:firstLine="709"/>
        <w:jc w:val="both"/>
        <w:rPr>
          <w:sz w:val="24"/>
        </w:rPr>
      </w:pPr>
      <w:r w:rsidRPr="00EF7D2C">
        <w:rPr>
          <w:sz w:val="24"/>
        </w:rPr>
        <w:t xml:space="preserve">если клиент выбрал «Личный кабинет», на терминале открывается интерфейс </w:t>
      </w:r>
      <w:r w:rsidR="000E63B7" w:rsidRPr="00EF7D2C">
        <w:rPr>
          <w:sz w:val="24"/>
        </w:rPr>
        <w:t>личного кабинета</w:t>
      </w:r>
      <w:r w:rsidRPr="00EF7D2C">
        <w:rPr>
          <w:sz w:val="24"/>
        </w:rPr>
        <w:t xml:space="preserve"> Заказчика. Клиент может авторизоваться и использовать личный кабинет по пользовательскому пути, принятому в сервисе личного кабинета Заказчика;</w:t>
      </w:r>
    </w:p>
    <w:p w14:paraId="6C650DC0" w14:textId="77777777" w:rsidR="00062044" w:rsidRPr="00EF7D2C" w:rsidRDefault="00062044" w:rsidP="00840FC3">
      <w:pPr>
        <w:widowControl/>
        <w:numPr>
          <w:ilvl w:val="0"/>
          <w:numId w:val="33"/>
        </w:numPr>
        <w:tabs>
          <w:tab w:val="left" w:pos="1560"/>
        </w:tabs>
        <w:ind w:leftChars="283" w:left="566" w:firstLine="709"/>
        <w:jc w:val="both"/>
        <w:rPr>
          <w:sz w:val="24"/>
        </w:rPr>
      </w:pPr>
      <w:r w:rsidRPr="00EF7D2C">
        <w:rPr>
          <w:sz w:val="24"/>
        </w:rPr>
        <w:t>если клиент выбрал «Передать показания», он видит информацию о приборах учёта и последовательно передаёт показания по всем приборам учёта;</w:t>
      </w:r>
    </w:p>
    <w:p w14:paraId="7BCD7BE0" w14:textId="77777777" w:rsidR="00062044" w:rsidRPr="007D7745" w:rsidRDefault="00062044" w:rsidP="00840FC3">
      <w:pPr>
        <w:widowControl/>
        <w:numPr>
          <w:ilvl w:val="0"/>
          <w:numId w:val="33"/>
        </w:numPr>
        <w:tabs>
          <w:tab w:val="left" w:pos="1560"/>
        </w:tabs>
        <w:ind w:leftChars="283" w:left="566" w:firstLine="709"/>
        <w:jc w:val="both"/>
        <w:rPr>
          <w:sz w:val="24"/>
        </w:rPr>
      </w:pPr>
      <w:r w:rsidRPr="007D7745">
        <w:rPr>
          <w:sz w:val="24"/>
        </w:rPr>
        <w:t xml:space="preserve">после того как </w:t>
      </w:r>
      <w:r w:rsidR="00B53EF0">
        <w:rPr>
          <w:sz w:val="24"/>
        </w:rPr>
        <w:t>клиент</w:t>
      </w:r>
      <w:r w:rsidRPr="007D7745">
        <w:rPr>
          <w:sz w:val="24"/>
        </w:rPr>
        <w:t xml:space="preserve"> передал показания, обновлённые данные передаются в информационную систему Заказчика;</w:t>
      </w:r>
    </w:p>
    <w:p w14:paraId="15164DC5" w14:textId="77777777" w:rsidR="00062044" w:rsidRPr="007D7745" w:rsidRDefault="00062044" w:rsidP="00840FC3">
      <w:pPr>
        <w:widowControl/>
        <w:numPr>
          <w:ilvl w:val="0"/>
          <w:numId w:val="33"/>
        </w:numPr>
        <w:tabs>
          <w:tab w:val="left" w:pos="1560"/>
        </w:tabs>
        <w:ind w:leftChars="283" w:left="566" w:firstLine="709"/>
        <w:jc w:val="both"/>
        <w:rPr>
          <w:sz w:val="24"/>
        </w:rPr>
      </w:pPr>
      <w:r w:rsidRPr="007D7745">
        <w:rPr>
          <w:sz w:val="24"/>
        </w:rPr>
        <w:t>если клиент выбрал «Видеоконсультация», он попадает в очередь на звонок оператору и ожидает ответа;</w:t>
      </w:r>
    </w:p>
    <w:p w14:paraId="13B228C1" w14:textId="77777777" w:rsidR="00062044" w:rsidRPr="007D7745" w:rsidRDefault="00062044" w:rsidP="00840FC3">
      <w:pPr>
        <w:widowControl/>
        <w:numPr>
          <w:ilvl w:val="0"/>
          <w:numId w:val="33"/>
        </w:numPr>
        <w:tabs>
          <w:tab w:val="left" w:pos="1560"/>
        </w:tabs>
        <w:ind w:leftChars="283" w:left="566" w:firstLine="709"/>
        <w:jc w:val="both"/>
        <w:rPr>
          <w:sz w:val="24"/>
        </w:rPr>
      </w:pPr>
      <w:r w:rsidRPr="007D7745">
        <w:rPr>
          <w:sz w:val="24"/>
        </w:rPr>
        <w:t>После завершения работы с одним клиентом, оператор может вызвать следующего клиента. В процессе звонка оператор может сканировать и печатать документы, демонстрировать свой экран и общаться с клиентом</w:t>
      </w:r>
      <w:r w:rsidR="00B53EF0">
        <w:rPr>
          <w:sz w:val="24"/>
        </w:rPr>
        <w:t xml:space="preserve">. В свою очередь, клиент также может отсканировать </w:t>
      </w:r>
      <w:r w:rsidR="00867CD5">
        <w:rPr>
          <w:sz w:val="24"/>
        </w:rPr>
        <w:t>документы и отправить их оператору</w:t>
      </w:r>
      <w:r w:rsidRPr="007D7745">
        <w:rPr>
          <w:sz w:val="24"/>
        </w:rPr>
        <w:t>;</w:t>
      </w:r>
    </w:p>
    <w:p w14:paraId="34D231B5" w14:textId="77777777" w:rsidR="00062044" w:rsidRPr="007D7745" w:rsidRDefault="00062044" w:rsidP="00840FC3">
      <w:pPr>
        <w:widowControl/>
        <w:numPr>
          <w:ilvl w:val="0"/>
          <w:numId w:val="33"/>
        </w:numPr>
        <w:tabs>
          <w:tab w:val="left" w:pos="1560"/>
        </w:tabs>
        <w:ind w:leftChars="283" w:left="566" w:firstLine="709"/>
        <w:jc w:val="both"/>
        <w:rPr>
          <w:sz w:val="24"/>
        </w:rPr>
      </w:pPr>
      <w:r w:rsidRPr="007D7745">
        <w:rPr>
          <w:sz w:val="24"/>
        </w:rPr>
        <w:t>по окончании обслуживания клиент может оценить качество обслуживания, выставив оценку на терминале АСВК;</w:t>
      </w:r>
    </w:p>
    <w:p w14:paraId="7EC9AC11" w14:textId="77777777" w:rsidR="00062044" w:rsidRDefault="00062044" w:rsidP="00840FC3">
      <w:pPr>
        <w:widowControl/>
        <w:numPr>
          <w:ilvl w:val="0"/>
          <w:numId w:val="33"/>
        </w:numPr>
        <w:tabs>
          <w:tab w:val="left" w:pos="1560"/>
        </w:tabs>
        <w:ind w:leftChars="283" w:left="566" w:firstLine="709"/>
        <w:jc w:val="both"/>
        <w:rPr>
          <w:sz w:val="24"/>
        </w:rPr>
      </w:pPr>
      <w:r w:rsidRPr="007D7745">
        <w:rPr>
          <w:sz w:val="24"/>
        </w:rPr>
        <w:t>вся информация накапливается в единой базе данных. Руководитель на своём рабочем месте может формировать отчёты на базе уже подготовленных шаблонов отчётов с последующей выгрузкой в табличном формате.</w:t>
      </w:r>
    </w:p>
    <w:p w14:paraId="19DAF4AD" w14:textId="77777777" w:rsidR="00867CD5" w:rsidRDefault="00867CD5" w:rsidP="00867CD5">
      <w:pPr>
        <w:rPr>
          <w:sz w:val="24"/>
        </w:rPr>
      </w:pPr>
    </w:p>
    <w:p w14:paraId="7FE944EB" w14:textId="77777777" w:rsidR="008A0429" w:rsidRPr="00867CD5" w:rsidRDefault="008A0429" w:rsidP="006C2CF5">
      <w:pPr>
        <w:pStyle w:val="afff0"/>
        <w:numPr>
          <w:ilvl w:val="0"/>
          <w:numId w:val="36"/>
        </w:numPr>
        <w:tabs>
          <w:tab w:val="left" w:pos="993"/>
        </w:tabs>
        <w:spacing w:line="360" w:lineRule="auto"/>
        <w:ind w:left="0" w:firstLine="567"/>
        <w:rPr>
          <w:rFonts w:eastAsia="Arial" w:cs="Arial"/>
          <w:b/>
          <w:bCs/>
          <w:caps/>
          <w:sz w:val="24"/>
          <w:szCs w:val="24"/>
          <w:lang w:eastAsia="en-US"/>
        </w:rPr>
      </w:pPr>
      <w:bookmarkStart w:id="39" w:name="_Toc196314563"/>
      <w:r w:rsidRPr="00867CD5">
        <w:rPr>
          <w:rFonts w:eastAsia="Arial" w:cs="Arial"/>
          <w:b/>
          <w:bCs/>
          <w:caps/>
          <w:sz w:val="24"/>
          <w:szCs w:val="24"/>
          <w:lang w:eastAsia="en-US"/>
        </w:rPr>
        <w:lastRenderedPageBreak/>
        <w:t>Общие требования к Системе</w:t>
      </w:r>
      <w:bookmarkEnd w:id="39"/>
    </w:p>
    <w:p w14:paraId="3305F4CA" w14:textId="77777777" w:rsidR="008A0429" w:rsidRPr="008A0429" w:rsidRDefault="008A0429" w:rsidP="006C2CF5">
      <w:pPr>
        <w:ind w:firstLine="709"/>
        <w:jc w:val="both"/>
        <w:rPr>
          <w:rFonts w:eastAsia="Arial"/>
          <w:sz w:val="24"/>
          <w:lang w:eastAsia="en-US"/>
        </w:rPr>
      </w:pPr>
      <w:r w:rsidRPr="008A0429">
        <w:rPr>
          <w:rFonts w:eastAsia="Arial"/>
          <w:sz w:val="24"/>
          <w:lang w:eastAsia="en-US"/>
        </w:rPr>
        <w:t>Товар на день поставки должен быть новым, неиспользованным.</w:t>
      </w:r>
    </w:p>
    <w:p w14:paraId="068CC852" w14:textId="77777777" w:rsidR="008A0429" w:rsidRPr="008A0429" w:rsidRDefault="008A0429" w:rsidP="006C2CF5">
      <w:pPr>
        <w:ind w:left="567" w:firstLine="709"/>
        <w:jc w:val="both"/>
        <w:rPr>
          <w:rFonts w:eastAsia="Arial"/>
          <w:sz w:val="24"/>
          <w:lang w:eastAsia="en-US"/>
        </w:rPr>
      </w:pPr>
      <w:r w:rsidRPr="008A0429">
        <w:rPr>
          <w:rFonts w:eastAsia="Arial"/>
          <w:sz w:val="24"/>
          <w:lang w:eastAsia="en-US"/>
        </w:rPr>
        <w:t xml:space="preserve">Информация о товарах должна содержать следующие сведения на русском языке:  </w:t>
      </w:r>
    </w:p>
    <w:p w14:paraId="61EDAA95" w14:textId="77777777" w:rsidR="008A0429" w:rsidRPr="008A0429" w:rsidRDefault="008A0429" w:rsidP="006C2CF5">
      <w:pPr>
        <w:widowControl/>
        <w:numPr>
          <w:ilvl w:val="0"/>
          <w:numId w:val="34"/>
        </w:numPr>
        <w:tabs>
          <w:tab w:val="clear" w:pos="420"/>
          <w:tab w:val="left" w:pos="851"/>
          <w:tab w:val="left" w:pos="1560"/>
        </w:tabs>
        <w:ind w:left="567" w:firstLine="709"/>
        <w:jc w:val="both"/>
        <w:rPr>
          <w:sz w:val="24"/>
        </w:rPr>
      </w:pPr>
      <w:r w:rsidRPr="008A0429">
        <w:rPr>
          <w:sz w:val="24"/>
        </w:rPr>
        <w:t xml:space="preserve">наименование товара;  </w:t>
      </w:r>
    </w:p>
    <w:p w14:paraId="75B60A31" w14:textId="77777777" w:rsidR="008A0429" w:rsidRPr="008A0429" w:rsidRDefault="008A0429" w:rsidP="006C2CF5">
      <w:pPr>
        <w:widowControl/>
        <w:numPr>
          <w:ilvl w:val="0"/>
          <w:numId w:val="34"/>
        </w:numPr>
        <w:tabs>
          <w:tab w:val="clear" w:pos="420"/>
          <w:tab w:val="left" w:pos="851"/>
          <w:tab w:val="left" w:pos="1560"/>
        </w:tabs>
        <w:ind w:left="567" w:firstLine="709"/>
        <w:jc w:val="both"/>
        <w:rPr>
          <w:sz w:val="24"/>
        </w:rPr>
      </w:pPr>
      <w:r w:rsidRPr="008A0429">
        <w:rPr>
          <w:sz w:val="24"/>
        </w:rPr>
        <w:t xml:space="preserve">наименование страны, фирмы-изготовителя (наименование фирмы может быть обозначено буквами латинского алфавита);  </w:t>
      </w:r>
    </w:p>
    <w:p w14:paraId="63B1E180" w14:textId="77777777" w:rsidR="008A0429" w:rsidRPr="008A0429" w:rsidRDefault="008A0429" w:rsidP="006C2CF5">
      <w:pPr>
        <w:widowControl/>
        <w:numPr>
          <w:ilvl w:val="0"/>
          <w:numId w:val="34"/>
        </w:numPr>
        <w:tabs>
          <w:tab w:val="clear" w:pos="420"/>
          <w:tab w:val="left" w:pos="851"/>
          <w:tab w:val="left" w:pos="1560"/>
        </w:tabs>
        <w:ind w:left="567" w:firstLine="709"/>
        <w:jc w:val="both"/>
        <w:rPr>
          <w:sz w:val="24"/>
        </w:rPr>
      </w:pPr>
      <w:r w:rsidRPr="008A0429">
        <w:rPr>
          <w:sz w:val="24"/>
        </w:rPr>
        <w:t xml:space="preserve">назначение (область использования), основные свойства и характеристики;  </w:t>
      </w:r>
    </w:p>
    <w:p w14:paraId="3A24D453" w14:textId="77777777" w:rsidR="008A0429" w:rsidRPr="008A0429" w:rsidRDefault="008A0429" w:rsidP="006C2CF5">
      <w:pPr>
        <w:widowControl/>
        <w:numPr>
          <w:ilvl w:val="0"/>
          <w:numId w:val="34"/>
        </w:numPr>
        <w:tabs>
          <w:tab w:val="clear" w:pos="420"/>
          <w:tab w:val="left" w:pos="851"/>
          <w:tab w:val="left" w:pos="1560"/>
        </w:tabs>
        <w:ind w:left="567" w:firstLine="709"/>
        <w:jc w:val="both"/>
        <w:rPr>
          <w:sz w:val="24"/>
        </w:rPr>
      </w:pPr>
      <w:r w:rsidRPr="008A0429">
        <w:rPr>
          <w:sz w:val="24"/>
        </w:rPr>
        <w:t xml:space="preserve">правила и условия эффективного и безопасного использования;  </w:t>
      </w:r>
    </w:p>
    <w:p w14:paraId="31F2526A" w14:textId="77777777" w:rsidR="008A0429" w:rsidRPr="008A0429" w:rsidRDefault="008A0429" w:rsidP="006C2CF5">
      <w:pPr>
        <w:widowControl/>
        <w:numPr>
          <w:ilvl w:val="0"/>
          <w:numId w:val="34"/>
        </w:numPr>
        <w:tabs>
          <w:tab w:val="clear" w:pos="420"/>
          <w:tab w:val="left" w:pos="851"/>
          <w:tab w:val="left" w:pos="1560"/>
        </w:tabs>
        <w:ind w:left="567" w:firstLine="709"/>
        <w:jc w:val="both"/>
        <w:rPr>
          <w:sz w:val="24"/>
        </w:rPr>
      </w:pPr>
      <w:r w:rsidRPr="008A0429">
        <w:rPr>
          <w:sz w:val="24"/>
        </w:rPr>
        <w:t>иные сведения о товарах в соответствии с законодательством Российской Федерации, требованиями государственных стандартов к отдельным видам непродовольственных товаров и правилами их продажи.</w:t>
      </w:r>
    </w:p>
    <w:p w14:paraId="38507351" w14:textId="77777777" w:rsidR="008A0429" w:rsidRDefault="008A0429" w:rsidP="006C2CF5">
      <w:pPr>
        <w:ind w:left="567" w:firstLine="709"/>
        <w:jc w:val="both"/>
        <w:rPr>
          <w:rFonts w:eastAsia="Arial"/>
          <w:sz w:val="24"/>
          <w:lang w:eastAsia="en-US"/>
        </w:rPr>
      </w:pPr>
      <w:r w:rsidRPr="008A0429">
        <w:rPr>
          <w:rFonts w:eastAsia="Arial"/>
          <w:sz w:val="24"/>
          <w:lang w:eastAsia="en-US"/>
        </w:rPr>
        <w:t>Информация должна быть размещена на упаковке или этикетке товара, изложена в технической (эксплуатационной) документации, прилагаемой к товару, листках-вкладышах к каждой единице товара или иным способом, принятым для отдельных видов товаров.</w:t>
      </w:r>
    </w:p>
    <w:p w14:paraId="0164B6DB" w14:textId="77777777" w:rsidR="006C2CF5" w:rsidRPr="006C2CF5" w:rsidRDefault="006C2CF5" w:rsidP="006C2CF5">
      <w:pPr>
        <w:jc w:val="center"/>
        <w:rPr>
          <w:rFonts w:eastAsia="Arial"/>
          <w:b/>
          <w:bCs/>
          <w:sz w:val="24"/>
          <w:szCs w:val="24"/>
          <w:lang w:eastAsia="en-US"/>
        </w:rPr>
      </w:pPr>
    </w:p>
    <w:p w14:paraId="0FC7AD87" w14:textId="77777777" w:rsidR="008A0429" w:rsidRPr="006C2CF5" w:rsidRDefault="006C2CF5" w:rsidP="004637F5">
      <w:pPr>
        <w:pStyle w:val="afff0"/>
        <w:numPr>
          <w:ilvl w:val="0"/>
          <w:numId w:val="36"/>
        </w:numPr>
        <w:tabs>
          <w:tab w:val="left" w:pos="993"/>
        </w:tabs>
        <w:spacing w:line="360" w:lineRule="auto"/>
        <w:ind w:left="0" w:firstLine="567"/>
        <w:rPr>
          <w:rFonts w:eastAsia="Arial"/>
          <w:b/>
          <w:bCs/>
          <w:caps/>
          <w:sz w:val="24"/>
          <w:szCs w:val="24"/>
          <w:lang w:eastAsia="en-US"/>
        </w:rPr>
      </w:pPr>
      <w:bookmarkStart w:id="40" w:name="_Toc196314564"/>
      <w:r w:rsidRPr="006C2CF5">
        <w:rPr>
          <w:rFonts w:eastAsia="Arial"/>
          <w:b/>
          <w:bCs/>
          <w:sz w:val="24"/>
          <w:szCs w:val="24"/>
          <w:lang w:eastAsia="en-US"/>
        </w:rPr>
        <w:t>Ф</w:t>
      </w:r>
      <w:r w:rsidR="008A0429" w:rsidRPr="006C2CF5">
        <w:rPr>
          <w:rFonts w:eastAsia="Arial"/>
          <w:b/>
          <w:bCs/>
          <w:caps/>
          <w:sz w:val="24"/>
          <w:szCs w:val="24"/>
          <w:lang w:eastAsia="en-US"/>
        </w:rPr>
        <w:t>ункциональные требования к Системе</w:t>
      </w:r>
      <w:bookmarkEnd w:id="40"/>
    </w:p>
    <w:p w14:paraId="7A58CFD5" w14:textId="77777777" w:rsidR="008A0429" w:rsidRPr="007D7745" w:rsidRDefault="004637F5" w:rsidP="004637F5">
      <w:pPr>
        <w:pStyle w:val="afff0"/>
        <w:keepNext/>
        <w:keepLines/>
        <w:tabs>
          <w:tab w:val="left" w:pos="425"/>
          <w:tab w:val="left" w:pos="993"/>
        </w:tabs>
        <w:spacing w:line="360" w:lineRule="auto"/>
        <w:ind w:left="0" w:firstLine="567"/>
        <w:jc w:val="both"/>
        <w:outlineLvl w:val="1"/>
        <w:rPr>
          <w:rFonts w:eastAsia="Times New Roman"/>
          <w:b/>
          <w:sz w:val="24"/>
          <w:szCs w:val="24"/>
          <w:lang w:val="zh-CN" w:eastAsia="en-US"/>
        </w:rPr>
      </w:pPr>
      <w:bookmarkStart w:id="41" w:name="_Toc8461"/>
      <w:bookmarkStart w:id="42" w:name="_Toc196314565"/>
      <w:r>
        <w:rPr>
          <w:b/>
          <w:sz w:val="24"/>
          <w:szCs w:val="24"/>
          <w:lang w:eastAsia="zh-CN"/>
        </w:rPr>
        <w:t xml:space="preserve">5.1. </w:t>
      </w:r>
      <w:r w:rsidR="008A0429" w:rsidRPr="007D7745">
        <w:rPr>
          <w:rFonts w:eastAsia="Times New Roman"/>
          <w:b/>
          <w:sz w:val="24"/>
          <w:szCs w:val="24"/>
          <w:lang w:val="zh-CN" w:eastAsia="en-US"/>
        </w:rPr>
        <w:t>Общие требования к поставляемому ПО</w:t>
      </w:r>
      <w:bookmarkEnd w:id="41"/>
      <w:bookmarkEnd w:id="42"/>
    </w:p>
    <w:p w14:paraId="3C2A2823" w14:textId="77777777" w:rsidR="008A0429" w:rsidRPr="008A0429" w:rsidRDefault="008A0429" w:rsidP="004637F5">
      <w:pPr>
        <w:ind w:left="567" w:firstLine="709"/>
        <w:jc w:val="both"/>
        <w:rPr>
          <w:rFonts w:eastAsia="Arial"/>
          <w:sz w:val="24"/>
          <w:lang w:eastAsia="en-US"/>
        </w:rPr>
      </w:pPr>
      <w:bookmarkStart w:id="43" w:name="_Toc30589"/>
      <w:r w:rsidRPr="008A0429">
        <w:rPr>
          <w:rFonts w:eastAsia="Arial"/>
          <w:sz w:val="24"/>
          <w:lang w:eastAsia="en-US"/>
        </w:rPr>
        <w:t>При внедрении системы должна быть предусмотрена возможность её расширения без потери качества обслуживания и устойчивости.</w:t>
      </w:r>
    </w:p>
    <w:p w14:paraId="38528B6D" w14:textId="77777777" w:rsidR="008A0429" w:rsidRPr="008A0429" w:rsidRDefault="008A0429" w:rsidP="004637F5">
      <w:pPr>
        <w:ind w:left="567" w:firstLine="709"/>
        <w:jc w:val="both"/>
        <w:rPr>
          <w:rFonts w:eastAsia="Arial"/>
          <w:sz w:val="24"/>
          <w:lang w:eastAsia="en-US"/>
        </w:rPr>
      </w:pPr>
      <w:r w:rsidRPr="008A0429">
        <w:rPr>
          <w:rFonts w:eastAsia="Arial"/>
          <w:sz w:val="24"/>
          <w:lang w:eastAsia="en-US"/>
        </w:rPr>
        <w:t>Серверное ПО должно обеспечивать возможность функционирования на платформах Linux.</w:t>
      </w:r>
    </w:p>
    <w:p w14:paraId="51BB9DBA" w14:textId="77777777" w:rsidR="008A0429" w:rsidRPr="008A0429" w:rsidRDefault="008A0429" w:rsidP="004637F5">
      <w:pPr>
        <w:ind w:left="567" w:firstLine="709"/>
        <w:jc w:val="both"/>
        <w:rPr>
          <w:rFonts w:eastAsia="Arial"/>
          <w:sz w:val="24"/>
          <w:lang w:eastAsia="en-US"/>
        </w:rPr>
      </w:pPr>
      <w:r w:rsidRPr="008A0429">
        <w:rPr>
          <w:rFonts w:eastAsia="Arial"/>
          <w:sz w:val="24"/>
          <w:lang w:eastAsia="en-US"/>
        </w:rPr>
        <w:t xml:space="preserve">Клиентское ПО должно обеспечивать возможность функционирования на платформах Linux и </w:t>
      </w:r>
      <w:r w:rsidRPr="008A0429">
        <w:rPr>
          <w:rFonts w:eastAsia="Arial"/>
          <w:sz w:val="24"/>
          <w:lang w:val="en-US" w:eastAsia="en-US"/>
        </w:rPr>
        <w:t>Windows</w:t>
      </w:r>
      <w:r w:rsidRPr="008A0429">
        <w:rPr>
          <w:rFonts w:eastAsia="Arial"/>
          <w:sz w:val="24"/>
          <w:lang w:eastAsia="en-US"/>
        </w:rPr>
        <w:t>.</w:t>
      </w:r>
    </w:p>
    <w:p w14:paraId="259ECD33" w14:textId="77777777" w:rsidR="008A0429" w:rsidRPr="008A0429" w:rsidRDefault="008A0429" w:rsidP="004637F5">
      <w:pPr>
        <w:ind w:left="567" w:firstLine="709"/>
        <w:jc w:val="both"/>
        <w:rPr>
          <w:rFonts w:eastAsia="Arial"/>
          <w:sz w:val="24"/>
          <w:lang w:eastAsia="en-US"/>
        </w:rPr>
      </w:pPr>
      <w:r w:rsidRPr="008A0429">
        <w:rPr>
          <w:rFonts w:eastAsia="Arial"/>
          <w:sz w:val="24"/>
          <w:lang w:eastAsia="en-US"/>
        </w:rPr>
        <w:t>ПО терминала должно обеспечивать возможность функционирования на платформах Linux.</w:t>
      </w:r>
    </w:p>
    <w:p w14:paraId="5832F531" w14:textId="77777777" w:rsidR="008A0429" w:rsidRPr="008A0429" w:rsidRDefault="008A0429" w:rsidP="004637F5">
      <w:pPr>
        <w:ind w:left="567" w:firstLine="709"/>
        <w:jc w:val="both"/>
        <w:rPr>
          <w:rFonts w:eastAsia="Arial"/>
          <w:sz w:val="24"/>
          <w:lang w:eastAsia="en-US"/>
        </w:rPr>
      </w:pPr>
      <w:r w:rsidRPr="008A0429">
        <w:rPr>
          <w:rFonts w:eastAsia="Arial"/>
          <w:sz w:val="24"/>
          <w:lang w:eastAsia="en-US"/>
        </w:rPr>
        <w:t>Пользователи системы, работающие на разных платформах, например, Linux и Windows, должны иметь одновременный доступ к одним и тем же данным.</w:t>
      </w:r>
    </w:p>
    <w:p w14:paraId="35F54692" w14:textId="77777777" w:rsidR="008A0429" w:rsidRPr="008A0429" w:rsidRDefault="008A0429" w:rsidP="004637F5">
      <w:pPr>
        <w:ind w:left="567" w:firstLine="709"/>
        <w:jc w:val="both"/>
        <w:rPr>
          <w:rFonts w:eastAsia="Arial"/>
          <w:sz w:val="24"/>
          <w:lang w:eastAsia="en-US"/>
        </w:rPr>
      </w:pPr>
      <w:r w:rsidRPr="008A0429">
        <w:rPr>
          <w:rFonts w:eastAsia="Arial"/>
          <w:sz w:val="24"/>
          <w:lang w:eastAsia="en-US"/>
        </w:rPr>
        <w:t>Системы должны использовать аппаратное и программное обеспечение производства РФ, согласно спецификации поставки настоящего ТЗ.</w:t>
      </w:r>
    </w:p>
    <w:p w14:paraId="1DA12CDA" w14:textId="77777777" w:rsidR="008A0429" w:rsidRPr="008A0429" w:rsidRDefault="008A0429" w:rsidP="004637F5">
      <w:pPr>
        <w:ind w:left="567" w:firstLine="709"/>
        <w:jc w:val="both"/>
        <w:rPr>
          <w:rFonts w:eastAsia="Arial"/>
          <w:sz w:val="24"/>
          <w:lang w:eastAsia="en-US"/>
        </w:rPr>
      </w:pPr>
      <w:r w:rsidRPr="008A0429">
        <w:rPr>
          <w:rFonts w:eastAsia="Arial"/>
          <w:sz w:val="24"/>
          <w:lang w:eastAsia="en-US"/>
        </w:rPr>
        <w:t>АСВК должна использовать промышленное решение для хранения данных на основе СУБД PostgreSQL и специализированное программное обеспечение, обеспечивающее согласование работы всех систем и модулей АСВК.</w:t>
      </w:r>
    </w:p>
    <w:p w14:paraId="4B426A8E" w14:textId="77777777" w:rsidR="008A0429" w:rsidRPr="00EF7D2C" w:rsidRDefault="008A0429" w:rsidP="004637F5">
      <w:pPr>
        <w:ind w:left="567" w:firstLine="709"/>
        <w:jc w:val="both"/>
        <w:rPr>
          <w:rFonts w:eastAsia="Arial"/>
          <w:sz w:val="24"/>
          <w:lang w:eastAsia="en-US"/>
        </w:rPr>
      </w:pPr>
      <w:r w:rsidRPr="00EF7D2C">
        <w:rPr>
          <w:rFonts w:eastAsia="Arial"/>
          <w:sz w:val="24"/>
          <w:lang w:eastAsia="en-US"/>
        </w:rPr>
        <w:t>АСВК должна функционировать в режиме «клиент-сервер». В системе должна быть реализована центральная архитектура взаимодействия между АСВК и установленными терминалами, дающая возможность Заказчику единообразно осуществлять управление всеми терминалами (географически распределенных по территории обслуживания Заказчика).</w:t>
      </w:r>
    </w:p>
    <w:p w14:paraId="4DFEAEBD" w14:textId="77777777" w:rsidR="008A0429" w:rsidRDefault="008A0429" w:rsidP="004637F5">
      <w:pPr>
        <w:ind w:left="567" w:firstLine="709"/>
        <w:jc w:val="both"/>
        <w:rPr>
          <w:rFonts w:eastAsia="Arial"/>
          <w:sz w:val="24"/>
          <w:lang w:eastAsia="en-US"/>
        </w:rPr>
      </w:pPr>
      <w:r w:rsidRPr="00EF7D2C">
        <w:rPr>
          <w:rFonts w:eastAsia="Arial"/>
          <w:sz w:val="24"/>
          <w:lang w:eastAsia="en-US"/>
        </w:rPr>
        <w:t>Система</w:t>
      </w:r>
      <w:r w:rsidRPr="008A0429">
        <w:rPr>
          <w:rFonts w:eastAsia="Arial"/>
          <w:sz w:val="24"/>
          <w:lang w:eastAsia="en-US"/>
        </w:rPr>
        <w:t xml:space="preserve"> должна предусматривать следующий функционал:</w:t>
      </w:r>
    </w:p>
    <w:p w14:paraId="3E826ABE" w14:textId="77777777" w:rsidR="00F81FC6" w:rsidRPr="00F81FC6" w:rsidRDefault="00F81FC6" w:rsidP="009122A7">
      <w:pPr>
        <w:tabs>
          <w:tab w:val="left" w:pos="1701"/>
          <w:tab w:val="left" w:pos="1985"/>
        </w:tabs>
        <w:ind w:left="567" w:firstLine="709"/>
        <w:jc w:val="both"/>
        <w:rPr>
          <w:rFonts w:eastAsia="Arial"/>
          <w:sz w:val="24"/>
          <w:lang w:eastAsia="en-US"/>
        </w:rPr>
      </w:pPr>
      <w:r w:rsidRPr="00F81FC6">
        <w:rPr>
          <w:rFonts w:eastAsia="Arial"/>
          <w:sz w:val="24"/>
          <w:lang w:eastAsia="en-US"/>
        </w:rPr>
        <w:t>1)</w:t>
      </w:r>
      <w:r>
        <w:rPr>
          <w:rFonts w:eastAsia="Arial"/>
          <w:sz w:val="24"/>
          <w:lang w:eastAsia="en-US"/>
        </w:rPr>
        <w:t xml:space="preserve"> </w:t>
      </w:r>
      <w:r w:rsidRPr="00F81FC6">
        <w:rPr>
          <w:rFonts w:eastAsia="Arial"/>
          <w:sz w:val="24"/>
          <w:lang w:eastAsia="en-US"/>
        </w:rPr>
        <w:t>проводить видеоконсультации для клиентов с участием операторов (модуль «Видеоконсультация»);</w:t>
      </w:r>
    </w:p>
    <w:p w14:paraId="2C45CBF3" w14:textId="77777777" w:rsidR="00F81FC6" w:rsidRPr="00F81FC6" w:rsidRDefault="00F81FC6" w:rsidP="009122A7">
      <w:pPr>
        <w:tabs>
          <w:tab w:val="left" w:pos="1701"/>
          <w:tab w:val="left" w:pos="1985"/>
        </w:tabs>
        <w:ind w:left="567" w:firstLine="709"/>
        <w:jc w:val="both"/>
        <w:rPr>
          <w:rFonts w:eastAsia="Arial"/>
          <w:sz w:val="24"/>
          <w:lang w:eastAsia="en-US"/>
        </w:rPr>
      </w:pPr>
      <w:r w:rsidRPr="00F81FC6">
        <w:rPr>
          <w:rFonts w:eastAsia="Arial"/>
          <w:sz w:val="24"/>
          <w:lang w:eastAsia="en-US"/>
        </w:rPr>
        <w:t>2) информировать клиента о предоставляемых услугах (модуль «Информация»);</w:t>
      </w:r>
    </w:p>
    <w:p w14:paraId="0CADE35A" w14:textId="77777777" w:rsidR="00F81FC6" w:rsidRPr="00F81FC6" w:rsidRDefault="00F81FC6" w:rsidP="009122A7">
      <w:pPr>
        <w:tabs>
          <w:tab w:val="left" w:pos="1701"/>
          <w:tab w:val="left" w:pos="1985"/>
        </w:tabs>
        <w:ind w:left="567" w:firstLine="709"/>
        <w:jc w:val="both"/>
        <w:rPr>
          <w:rFonts w:eastAsia="Arial"/>
          <w:sz w:val="24"/>
          <w:lang w:eastAsia="en-US"/>
        </w:rPr>
      </w:pPr>
      <w:r w:rsidRPr="00F81FC6">
        <w:rPr>
          <w:rFonts w:eastAsia="Arial"/>
          <w:sz w:val="24"/>
          <w:lang w:eastAsia="en-US"/>
        </w:rPr>
        <w:t>3) предоставлять клиенту доступ в личный кабинет в системе Заказчика (модуль «Личный кабинет»).</w:t>
      </w:r>
    </w:p>
    <w:p w14:paraId="05F79E69" w14:textId="77777777" w:rsidR="00F81FC6" w:rsidRPr="00F81FC6" w:rsidRDefault="00F81FC6" w:rsidP="009122A7">
      <w:pPr>
        <w:tabs>
          <w:tab w:val="left" w:pos="1701"/>
          <w:tab w:val="left" w:pos="1985"/>
        </w:tabs>
        <w:ind w:left="567" w:firstLine="709"/>
        <w:jc w:val="both"/>
        <w:rPr>
          <w:rFonts w:eastAsia="Arial"/>
          <w:sz w:val="24"/>
          <w:lang w:eastAsia="en-US"/>
        </w:rPr>
      </w:pPr>
      <w:r w:rsidRPr="00F81FC6">
        <w:rPr>
          <w:rFonts w:eastAsia="Arial"/>
          <w:sz w:val="24"/>
          <w:lang w:eastAsia="en-US"/>
        </w:rPr>
        <w:t>4) принимать оценку качества по оказанным услугам (модуль «Оценка качества»);</w:t>
      </w:r>
    </w:p>
    <w:p w14:paraId="0784C3CB" w14:textId="77777777" w:rsidR="00F81FC6" w:rsidRPr="00F81FC6" w:rsidRDefault="00F81FC6" w:rsidP="009122A7">
      <w:pPr>
        <w:tabs>
          <w:tab w:val="left" w:pos="1701"/>
          <w:tab w:val="left" w:pos="1985"/>
        </w:tabs>
        <w:ind w:left="567" w:firstLine="709"/>
        <w:jc w:val="both"/>
        <w:rPr>
          <w:rFonts w:eastAsia="Arial"/>
          <w:sz w:val="24"/>
          <w:lang w:eastAsia="en-US"/>
        </w:rPr>
      </w:pPr>
      <w:r w:rsidRPr="00F81FC6">
        <w:rPr>
          <w:rFonts w:eastAsia="Arial"/>
          <w:sz w:val="24"/>
          <w:lang w:eastAsia="en-US"/>
        </w:rPr>
        <w:t>5) принимать обращения (модуль «Обращения»);</w:t>
      </w:r>
    </w:p>
    <w:p w14:paraId="0B57E537" w14:textId="77777777" w:rsidR="00F81FC6" w:rsidRPr="00F81FC6" w:rsidRDefault="00F81FC6" w:rsidP="009122A7">
      <w:pPr>
        <w:tabs>
          <w:tab w:val="left" w:pos="1701"/>
          <w:tab w:val="left" w:pos="1985"/>
        </w:tabs>
        <w:ind w:left="567" w:firstLine="709"/>
        <w:jc w:val="both"/>
        <w:rPr>
          <w:rFonts w:eastAsia="Arial"/>
          <w:sz w:val="24"/>
          <w:lang w:eastAsia="en-US"/>
        </w:rPr>
      </w:pPr>
      <w:r w:rsidRPr="00F81FC6">
        <w:rPr>
          <w:rFonts w:eastAsia="Arial"/>
          <w:sz w:val="24"/>
          <w:lang w:eastAsia="en-US"/>
        </w:rPr>
        <w:t>6) осуществлять платежи (модуль «Оплата»);</w:t>
      </w:r>
    </w:p>
    <w:p w14:paraId="460137BC" w14:textId="77777777" w:rsidR="00F81FC6" w:rsidRPr="00F81FC6" w:rsidRDefault="00F81FC6" w:rsidP="009122A7">
      <w:pPr>
        <w:tabs>
          <w:tab w:val="left" w:pos="1701"/>
          <w:tab w:val="left" w:pos="1985"/>
        </w:tabs>
        <w:ind w:left="567" w:firstLine="709"/>
        <w:jc w:val="both"/>
        <w:rPr>
          <w:rFonts w:eastAsia="Arial"/>
          <w:sz w:val="24"/>
          <w:lang w:eastAsia="en-US"/>
        </w:rPr>
      </w:pPr>
      <w:r w:rsidRPr="00F81FC6">
        <w:rPr>
          <w:rFonts w:eastAsia="Arial"/>
          <w:sz w:val="24"/>
          <w:lang w:eastAsia="en-US"/>
        </w:rPr>
        <w:t>7) печатать документы (модуль «Печать документов»);</w:t>
      </w:r>
    </w:p>
    <w:p w14:paraId="37C40F73" w14:textId="15C6F34B" w:rsidR="00F81FC6" w:rsidRPr="00F81FC6" w:rsidRDefault="00F81FC6" w:rsidP="009122A7">
      <w:pPr>
        <w:tabs>
          <w:tab w:val="left" w:pos="1701"/>
          <w:tab w:val="left" w:pos="1985"/>
        </w:tabs>
        <w:ind w:left="567" w:firstLine="709"/>
        <w:jc w:val="both"/>
        <w:rPr>
          <w:rFonts w:eastAsia="Arial"/>
          <w:sz w:val="24"/>
          <w:lang w:eastAsia="en-US"/>
        </w:rPr>
      </w:pPr>
      <w:r w:rsidRPr="00F81FC6">
        <w:rPr>
          <w:rFonts w:eastAsia="Arial"/>
          <w:sz w:val="24"/>
          <w:lang w:eastAsia="en-US"/>
        </w:rPr>
        <w:t>8) принимать показания</w:t>
      </w:r>
      <w:r w:rsidR="00E5608C">
        <w:rPr>
          <w:rFonts w:eastAsia="Arial"/>
          <w:sz w:val="24"/>
          <w:lang w:eastAsia="en-US"/>
        </w:rPr>
        <w:t xml:space="preserve"> приборов учета</w:t>
      </w:r>
      <w:r w:rsidRPr="00F81FC6">
        <w:rPr>
          <w:rFonts w:eastAsia="Arial"/>
          <w:sz w:val="24"/>
          <w:lang w:eastAsia="en-US"/>
        </w:rPr>
        <w:t xml:space="preserve"> клиентов (модуль «Приём показаний»);</w:t>
      </w:r>
    </w:p>
    <w:p w14:paraId="779174AF" w14:textId="77777777" w:rsidR="00F81FC6" w:rsidRPr="00F81FC6" w:rsidRDefault="00F81FC6" w:rsidP="009122A7">
      <w:pPr>
        <w:tabs>
          <w:tab w:val="left" w:pos="1701"/>
          <w:tab w:val="left" w:pos="1985"/>
        </w:tabs>
        <w:ind w:left="567" w:firstLine="709"/>
        <w:jc w:val="both"/>
        <w:rPr>
          <w:rFonts w:eastAsia="Arial"/>
          <w:sz w:val="24"/>
          <w:lang w:eastAsia="en-US"/>
        </w:rPr>
      </w:pPr>
      <w:r w:rsidRPr="00F81FC6">
        <w:rPr>
          <w:rFonts w:eastAsia="Arial"/>
          <w:sz w:val="24"/>
          <w:lang w:eastAsia="en-US"/>
        </w:rPr>
        <w:t>9) сканировать документы клиентов во время видеоконсультации (модуль «Сканирование документов»);</w:t>
      </w:r>
    </w:p>
    <w:p w14:paraId="22364979" w14:textId="77777777" w:rsidR="00F81FC6" w:rsidRDefault="00F81FC6" w:rsidP="004637F5">
      <w:pPr>
        <w:ind w:left="567" w:firstLine="709"/>
        <w:jc w:val="both"/>
        <w:rPr>
          <w:rFonts w:eastAsia="Arial"/>
          <w:sz w:val="24"/>
          <w:lang w:eastAsia="en-US"/>
        </w:rPr>
      </w:pPr>
      <w:r w:rsidRPr="00F81FC6">
        <w:rPr>
          <w:rFonts w:eastAsia="Arial"/>
          <w:sz w:val="24"/>
          <w:lang w:eastAsia="en-US"/>
        </w:rPr>
        <w:lastRenderedPageBreak/>
        <w:t>10) отправлять заявки на оформление электронных квитанций (модуль «Электронная квитанция»).</w:t>
      </w:r>
    </w:p>
    <w:p w14:paraId="17AD7004" w14:textId="77777777" w:rsidR="00F81FC6" w:rsidRPr="008A0429" w:rsidRDefault="00F81FC6" w:rsidP="006C2CF5">
      <w:pPr>
        <w:ind w:firstLine="709"/>
        <w:jc w:val="both"/>
        <w:rPr>
          <w:rFonts w:eastAsia="Arial"/>
          <w:sz w:val="24"/>
          <w:lang w:eastAsia="en-US"/>
        </w:rPr>
      </w:pPr>
    </w:p>
    <w:p w14:paraId="73AF00BF" w14:textId="77777777" w:rsidR="008A0429" w:rsidRPr="008A0429" w:rsidRDefault="004637F5" w:rsidP="00CB7911">
      <w:pPr>
        <w:pStyle w:val="afff0"/>
        <w:keepNext/>
        <w:keepLines/>
        <w:tabs>
          <w:tab w:val="left" w:pos="425"/>
          <w:tab w:val="left" w:pos="1701"/>
        </w:tabs>
        <w:spacing w:line="360" w:lineRule="auto"/>
        <w:ind w:left="567"/>
        <w:jc w:val="both"/>
        <w:outlineLvl w:val="1"/>
        <w:rPr>
          <w:rFonts w:eastAsia="Times New Roman"/>
          <w:b/>
          <w:sz w:val="24"/>
          <w:szCs w:val="24"/>
          <w:lang w:val="zh-CN" w:eastAsia="en-US"/>
        </w:rPr>
      </w:pPr>
      <w:bookmarkStart w:id="44" w:name="_Toc19791"/>
      <w:bookmarkStart w:id="45" w:name="_Toc192755274"/>
      <w:bookmarkStart w:id="46" w:name="_Toc196314566"/>
      <w:bookmarkEnd w:id="43"/>
      <w:r>
        <w:rPr>
          <w:rFonts w:eastAsia="Times New Roman"/>
          <w:b/>
          <w:sz w:val="24"/>
          <w:szCs w:val="24"/>
          <w:lang w:eastAsia="en-US"/>
        </w:rPr>
        <w:t xml:space="preserve">5.2. </w:t>
      </w:r>
      <w:r w:rsidR="008A0429" w:rsidRPr="008A0429">
        <w:rPr>
          <w:rFonts w:eastAsia="Times New Roman"/>
          <w:b/>
          <w:sz w:val="24"/>
          <w:szCs w:val="24"/>
          <w:lang w:val="zh-CN" w:eastAsia="en-US"/>
        </w:rPr>
        <w:t>Требования к модулю «Видеоконсультация»</w:t>
      </w:r>
      <w:bookmarkEnd w:id="44"/>
      <w:bookmarkEnd w:id="45"/>
      <w:bookmarkEnd w:id="46"/>
    </w:p>
    <w:p w14:paraId="1BBCA18A" w14:textId="77777777" w:rsidR="008A0429" w:rsidRPr="008A0429" w:rsidRDefault="008A0429" w:rsidP="00CB7911">
      <w:pPr>
        <w:tabs>
          <w:tab w:val="left" w:pos="1701"/>
        </w:tabs>
        <w:ind w:left="567" w:firstLine="709"/>
        <w:jc w:val="both"/>
        <w:rPr>
          <w:rFonts w:eastAsia="Arial"/>
          <w:sz w:val="24"/>
          <w:lang w:eastAsia="ar-SA"/>
        </w:rPr>
      </w:pPr>
      <w:bookmarkStart w:id="47" w:name="_Toc5500"/>
      <w:bookmarkStart w:id="48" w:name="_Toc192755275"/>
      <w:r w:rsidRPr="008A0429">
        <w:rPr>
          <w:rFonts w:eastAsia="Arial"/>
          <w:sz w:val="24"/>
          <w:lang w:eastAsia="ar-SA"/>
        </w:rPr>
        <w:t>Модуль должен обеспечивать следующий функционал:</w:t>
      </w:r>
    </w:p>
    <w:p w14:paraId="2E8DF23E" w14:textId="77777777" w:rsidR="008A0429" w:rsidRPr="008A0429" w:rsidRDefault="008A0429" w:rsidP="009122A7">
      <w:pPr>
        <w:widowControl/>
        <w:numPr>
          <w:ilvl w:val="0"/>
          <w:numId w:val="34"/>
        </w:numPr>
        <w:tabs>
          <w:tab w:val="clear" w:pos="420"/>
          <w:tab w:val="left" w:pos="851"/>
          <w:tab w:val="left" w:pos="1560"/>
        </w:tabs>
        <w:ind w:left="567" w:firstLine="709"/>
        <w:jc w:val="both"/>
        <w:rPr>
          <w:sz w:val="24"/>
        </w:rPr>
      </w:pPr>
      <w:r w:rsidRPr="008A0429">
        <w:rPr>
          <w:sz w:val="24"/>
        </w:rPr>
        <w:t>взаимодействие клиентов с операторами видеоконсультации по видеосвязи через Терминал самообслуживания АСВК и ПО Оператора АСВК;</w:t>
      </w:r>
    </w:p>
    <w:p w14:paraId="1692F677" w14:textId="77777777" w:rsidR="008A0429" w:rsidRPr="008A0429" w:rsidRDefault="008A0429" w:rsidP="009122A7">
      <w:pPr>
        <w:widowControl/>
        <w:numPr>
          <w:ilvl w:val="0"/>
          <w:numId w:val="34"/>
        </w:numPr>
        <w:tabs>
          <w:tab w:val="clear" w:pos="420"/>
          <w:tab w:val="left" w:pos="851"/>
          <w:tab w:val="left" w:pos="1560"/>
        </w:tabs>
        <w:ind w:left="567" w:firstLine="709"/>
        <w:jc w:val="both"/>
        <w:rPr>
          <w:sz w:val="24"/>
        </w:rPr>
      </w:pPr>
      <w:r w:rsidRPr="008A0429">
        <w:rPr>
          <w:sz w:val="24"/>
        </w:rPr>
        <w:t>обеспечивать равномерную загрузку операторов видеоконсультации Заказчика и снижение загрузки операторов в офисах за счет распределения звонков;</w:t>
      </w:r>
    </w:p>
    <w:p w14:paraId="1F05E0B7" w14:textId="77777777" w:rsidR="008A0429" w:rsidRPr="008A0429" w:rsidRDefault="008A0429" w:rsidP="009122A7">
      <w:pPr>
        <w:widowControl/>
        <w:numPr>
          <w:ilvl w:val="0"/>
          <w:numId w:val="34"/>
        </w:numPr>
        <w:tabs>
          <w:tab w:val="clear" w:pos="420"/>
          <w:tab w:val="left" w:pos="851"/>
          <w:tab w:val="left" w:pos="1560"/>
        </w:tabs>
        <w:ind w:left="567" w:firstLine="709"/>
        <w:jc w:val="both"/>
        <w:rPr>
          <w:sz w:val="24"/>
        </w:rPr>
      </w:pPr>
      <w:r w:rsidRPr="008A0429">
        <w:rPr>
          <w:sz w:val="24"/>
        </w:rPr>
        <w:t xml:space="preserve">позволять клиенту сканировать документы с помощью сканера терминала во время видеоконсультации; </w:t>
      </w:r>
    </w:p>
    <w:p w14:paraId="3F8A89C6" w14:textId="77777777" w:rsidR="008A0429" w:rsidRPr="008A0429" w:rsidRDefault="008A0429" w:rsidP="009122A7">
      <w:pPr>
        <w:widowControl/>
        <w:numPr>
          <w:ilvl w:val="0"/>
          <w:numId w:val="34"/>
        </w:numPr>
        <w:tabs>
          <w:tab w:val="clear" w:pos="420"/>
          <w:tab w:val="left" w:pos="851"/>
          <w:tab w:val="left" w:pos="1560"/>
        </w:tabs>
        <w:ind w:left="567" w:firstLine="709"/>
        <w:jc w:val="both"/>
        <w:rPr>
          <w:sz w:val="24"/>
        </w:rPr>
      </w:pPr>
      <w:r w:rsidRPr="008A0429">
        <w:rPr>
          <w:sz w:val="24"/>
        </w:rPr>
        <w:t>позволять оператору печатать документы через принтер терминала во время видеоконсультации;</w:t>
      </w:r>
    </w:p>
    <w:p w14:paraId="40D43ABC" w14:textId="77777777" w:rsidR="008A0429" w:rsidRPr="008A0429" w:rsidRDefault="008A0429" w:rsidP="009122A7">
      <w:pPr>
        <w:widowControl/>
        <w:numPr>
          <w:ilvl w:val="0"/>
          <w:numId w:val="34"/>
        </w:numPr>
        <w:tabs>
          <w:tab w:val="clear" w:pos="420"/>
          <w:tab w:val="left" w:pos="851"/>
          <w:tab w:val="left" w:pos="1560"/>
        </w:tabs>
        <w:ind w:left="567" w:firstLine="709"/>
        <w:jc w:val="both"/>
        <w:rPr>
          <w:sz w:val="24"/>
        </w:rPr>
      </w:pPr>
      <w:r w:rsidRPr="008A0429">
        <w:rPr>
          <w:sz w:val="24"/>
        </w:rPr>
        <w:t>позволять оператору включать демонстрацию экрана во время видеоконсультации, при этом клиент должен на терминале видеть демонстрируемое изображение;</w:t>
      </w:r>
    </w:p>
    <w:p w14:paraId="28DE14EA" w14:textId="77777777" w:rsidR="008A0429" w:rsidRDefault="008A0429" w:rsidP="009122A7">
      <w:pPr>
        <w:widowControl/>
        <w:numPr>
          <w:ilvl w:val="0"/>
          <w:numId w:val="34"/>
        </w:numPr>
        <w:tabs>
          <w:tab w:val="clear" w:pos="420"/>
          <w:tab w:val="left" w:pos="851"/>
          <w:tab w:val="left" w:pos="1560"/>
        </w:tabs>
        <w:ind w:left="567" w:firstLine="709"/>
        <w:jc w:val="both"/>
        <w:rPr>
          <w:sz w:val="24"/>
        </w:rPr>
      </w:pPr>
      <w:r w:rsidRPr="008A0429">
        <w:rPr>
          <w:sz w:val="24"/>
        </w:rPr>
        <w:t>позволять оператору выводить в ПО Оператора АСВК трансляцию экрана терминала во время звонка.</w:t>
      </w:r>
    </w:p>
    <w:p w14:paraId="6AD52DF2" w14:textId="77777777" w:rsidR="00CB7911" w:rsidRPr="008A0429" w:rsidRDefault="00CB7911" w:rsidP="00CB7911">
      <w:pPr>
        <w:widowControl/>
        <w:tabs>
          <w:tab w:val="left" w:pos="420"/>
          <w:tab w:val="left" w:pos="851"/>
          <w:tab w:val="left" w:pos="1701"/>
        </w:tabs>
        <w:ind w:left="1276"/>
        <w:jc w:val="both"/>
        <w:rPr>
          <w:sz w:val="24"/>
        </w:rPr>
      </w:pPr>
    </w:p>
    <w:p w14:paraId="0F508E0F" w14:textId="77777777" w:rsidR="008A0429" w:rsidRPr="00792476" w:rsidRDefault="00792476" w:rsidP="00792476">
      <w:pPr>
        <w:keepNext/>
        <w:keepLines/>
        <w:tabs>
          <w:tab w:val="left" w:pos="425"/>
        </w:tabs>
        <w:spacing w:line="360" w:lineRule="auto"/>
        <w:ind w:firstLine="567"/>
        <w:jc w:val="both"/>
        <w:outlineLvl w:val="1"/>
        <w:rPr>
          <w:rFonts w:eastAsia="Times New Roman"/>
          <w:b/>
          <w:sz w:val="24"/>
          <w:szCs w:val="24"/>
          <w:lang w:eastAsia="en-US"/>
        </w:rPr>
      </w:pPr>
      <w:bookmarkStart w:id="49" w:name="_Toc196314567"/>
      <w:r>
        <w:rPr>
          <w:rFonts w:eastAsia="Times New Roman"/>
          <w:b/>
          <w:sz w:val="24"/>
          <w:szCs w:val="24"/>
          <w:lang w:eastAsia="en-US"/>
        </w:rPr>
        <w:t xml:space="preserve">5.3. </w:t>
      </w:r>
      <w:r w:rsidR="008A0429" w:rsidRPr="00792476">
        <w:rPr>
          <w:rFonts w:eastAsia="Times New Roman"/>
          <w:b/>
          <w:sz w:val="24"/>
          <w:szCs w:val="24"/>
          <w:lang w:eastAsia="en-US"/>
        </w:rPr>
        <w:t>Требования к модулю «Информация»</w:t>
      </w:r>
      <w:bookmarkEnd w:id="49"/>
      <w:r w:rsidR="008A0429" w:rsidRPr="00792476">
        <w:rPr>
          <w:rFonts w:eastAsia="Times New Roman"/>
          <w:b/>
          <w:sz w:val="24"/>
          <w:szCs w:val="24"/>
          <w:lang w:eastAsia="en-US"/>
        </w:rPr>
        <w:t xml:space="preserve"> </w:t>
      </w:r>
    </w:p>
    <w:p w14:paraId="206693B8" w14:textId="77777777" w:rsidR="008A0429" w:rsidRPr="008A0429" w:rsidRDefault="008A0429" w:rsidP="00792476">
      <w:pPr>
        <w:ind w:left="567" w:firstLine="709"/>
        <w:jc w:val="both"/>
        <w:rPr>
          <w:rFonts w:eastAsia="Arial"/>
          <w:sz w:val="24"/>
          <w:lang w:eastAsia="en-US"/>
        </w:rPr>
      </w:pPr>
      <w:bookmarkStart w:id="50" w:name="_Hlk196304445"/>
      <w:r w:rsidRPr="008A0429">
        <w:rPr>
          <w:rFonts w:eastAsia="Arial"/>
          <w:sz w:val="24"/>
          <w:lang w:eastAsia="en-US"/>
        </w:rPr>
        <w:t>Модуль информирования клиентов может обеспечивать следующий функционал, точный функционал модуля должен быть уточнён и согласован с Заказчиком во время проведения предпроектного обследования:</w:t>
      </w:r>
    </w:p>
    <w:p w14:paraId="1A3DAB26" w14:textId="77777777" w:rsidR="008A0429" w:rsidRPr="00CF6D95" w:rsidRDefault="008A0429" w:rsidP="009122A7">
      <w:pPr>
        <w:widowControl/>
        <w:numPr>
          <w:ilvl w:val="0"/>
          <w:numId w:val="34"/>
        </w:numPr>
        <w:tabs>
          <w:tab w:val="clear" w:pos="420"/>
          <w:tab w:val="left" w:pos="851"/>
          <w:tab w:val="left" w:pos="1560"/>
        </w:tabs>
        <w:ind w:left="567" w:firstLine="709"/>
        <w:jc w:val="both"/>
        <w:rPr>
          <w:sz w:val="24"/>
        </w:rPr>
      </w:pPr>
      <w:r w:rsidRPr="00CF6D95">
        <w:rPr>
          <w:sz w:val="24"/>
        </w:rPr>
        <w:t>осуществлять информирование клиентов о работе с личным кабинетом;</w:t>
      </w:r>
    </w:p>
    <w:p w14:paraId="4ADB9836" w14:textId="77777777" w:rsidR="008A0429" w:rsidRPr="00CF6D95" w:rsidRDefault="008A0429" w:rsidP="009122A7">
      <w:pPr>
        <w:widowControl/>
        <w:numPr>
          <w:ilvl w:val="0"/>
          <w:numId w:val="34"/>
        </w:numPr>
        <w:tabs>
          <w:tab w:val="clear" w:pos="420"/>
          <w:tab w:val="left" w:pos="851"/>
          <w:tab w:val="left" w:pos="1560"/>
        </w:tabs>
        <w:ind w:left="567" w:firstLine="709"/>
        <w:jc w:val="both"/>
        <w:rPr>
          <w:sz w:val="24"/>
        </w:rPr>
      </w:pPr>
      <w:r w:rsidRPr="00CF6D95">
        <w:rPr>
          <w:sz w:val="24"/>
        </w:rPr>
        <w:t>информировать о способе подписки на электронную квитанцию;</w:t>
      </w:r>
    </w:p>
    <w:p w14:paraId="656B2D6D" w14:textId="77777777" w:rsidR="008A0429" w:rsidRPr="00CF6D95" w:rsidRDefault="008A0429" w:rsidP="009122A7">
      <w:pPr>
        <w:widowControl/>
        <w:numPr>
          <w:ilvl w:val="0"/>
          <w:numId w:val="34"/>
        </w:numPr>
        <w:tabs>
          <w:tab w:val="clear" w:pos="420"/>
          <w:tab w:val="left" w:pos="851"/>
          <w:tab w:val="left" w:pos="1560"/>
        </w:tabs>
        <w:ind w:left="567" w:firstLine="709"/>
        <w:jc w:val="both"/>
        <w:rPr>
          <w:sz w:val="24"/>
        </w:rPr>
      </w:pPr>
      <w:r w:rsidRPr="00CF6D95">
        <w:rPr>
          <w:sz w:val="24"/>
        </w:rPr>
        <w:t>информировать о способе передачи показаний;</w:t>
      </w:r>
    </w:p>
    <w:p w14:paraId="5BBA9852" w14:textId="77777777" w:rsidR="008A0429" w:rsidRPr="00CF6D95" w:rsidRDefault="008A0429" w:rsidP="009122A7">
      <w:pPr>
        <w:widowControl/>
        <w:numPr>
          <w:ilvl w:val="0"/>
          <w:numId w:val="34"/>
        </w:numPr>
        <w:tabs>
          <w:tab w:val="clear" w:pos="420"/>
          <w:tab w:val="left" w:pos="851"/>
          <w:tab w:val="left" w:pos="1560"/>
        </w:tabs>
        <w:ind w:left="567" w:firstLine="709"/>
        <w:jc w:val="both"/>
        <w:rPr>
          <w:sz w:val="24"/>
        </w:rPr>
      </w:pPr>
      <w:r w:rsidRPr="00CF6D95">
        <w:rPr>
          <w:sz w:val="24"/>
        </w:rPr>
        <w:t>информировать о способах оплаты;</w:t>
      </w:r>
    </w:p>
    <w:p w14:paraId="207266F2" w14:textId="77777777" w:rsidR="008A0429" w:rsidRPr="00CF6D95" w:rsidRDefault="008A0429" w:rsidP="009122A7">
      <w:pPr>
        <w:widowControl/>
        <w:numPr>
          <w:ilvl w:val="0"/>
          <w:numId w:val="34"/>
        </w:numPr>
        <w:tabs>
          <w:tab w:val="clear" w:pos="420"/>
          <w:tab w:val="left" w:pos="851"/>
          <w:tab w:val="left" w:pos="1560"/>
        </w:tabs>
        <w:ind w:left="567" w:firstLine="709"/>
        <w:jc w:val="both"/>
        <w:rPr>
          <w:sz w:val="24"/>
        </w:rPr>
      </w:pPr>
      <w:r w:rsidRPr="00CF6D95">
        <w:rPr>
          <w:sz w:val="24"/>
        </w:rPr>
        <w:t>информировать о способе управления несколькими счетами;</w:t>
      </w:r>
    </w:p>
    <w:p w14:paraId="5FE40DA1" w14:textId="77777777" w:rsidR="008A0429" w:rsidRPr="00CF6D95" w:rsidRDefault="008A0429" w:rsidP="009122A7">
      <w:pPr>
        <w:widowControl/>
        <w:numPr>
          <w:ilvl w:val="0"/>
          <w:numId w:val="34"/>
        </w:numPr>
        <w:tabs>
          <w:tab w:val="clear" w:pos="420"/>
          <w:tab w:val="left" w:pos="851"/>
          <w:tab w:val="left" w:pos="1560"/>
        </w:tabs>
        <w:ind w:left="567" w:firstLine="709"/>
        <w:jc w:val="both"/>
        <w:rPr>
          <w:sz w:val="24"/>
        </w:rPr>
      </w:pPr>
      <w:r w:rsidRPr="00CF6D95">
        <w:rPr>
          <w:sz w:val="24"/>
        </w:rPr>
        <w:t>предоставлять способы связи с оператором центра обслуживания клиентов;</w:t>
      </w:r>
    </w:p>
    <w:p w14:paraId="4AEBD0C6" w14:textId="77777777" w:rsidR="008A0429" w:rsidRDefault="008A0429" w:rsidP="009122A7">
      <w:pPr>
        <w:widowControl/>
        <w:numPr>
          <w:ilvl w:val="0"/>
          <w:numId w:val="34"/>
        </w:numPr>
        <w:tabs>
          <w:tab w:val="clear" w:pos="420"/>
          <w:tab w:val="left" w:pos="851"/>
          <w:tab w:val="left" w:pos="1560"/>
        </w:tabs>
        <w:ind w:left="567" w:firstLine="709"/>
        <w:jc w:val="both"/>
        <w:rPr>
          <w:sz w:val="24"/>
        </w:rPr>
      </w:pPr>
      <w:r w:rsidRPr="00CF6D95">
        <w:rPr>
          <w:sz w:val="24"/>
        </w:rPr>
        <w:t>информировать о возможности оставить отзыв о качестве работы других сотрудников Заказчика.</w:t>
      </w:r>
      <w:bookmarkEnd w:id="50"/>
    </w:p>
    <w:p w14:paraId="53B51C5D" w14:textId="77777777" w:rsidR="00792476" w:rsidRPr="008A0429" w:rsidRDefault="00792476" w:rsidP="00792476">
      <w:pPr>
        <w:widowControl/>
        <w:tabs>
          <w:tab w:val="left" w:pos="420"/>
          <w:tab w:val="left" w:pos="851"/>
        </w:tabs>
        <w:ind w:left="1276"/>
        <w:jc w:val="both"/>
        <w:rPr>
          <w:sz w:val="24"/>
        </w:rPr>
      </w:pPr>
    </w:p>
    <w:p w14:paraId="660DECDB" w14:textId="77777777" w:rsidR="008A0429" w:rsidRPr="00EA465A" w:rsidRDefault="002160CF" w:rsidP="00082F26">
      <w:pPr>
        <w:pStyle w:val="afff0"/>
        <w:keepNext/>
        <w:keepLines/>
        <w:tabs>
          <w:tab w:val="left" w:pos="425"/>
        </w:tabs>
        <w:spacing w:line="360" w:lineRule="auto"/>
        <w:ind w:left="567"/>
        <w:jc w:val="both"/>
        <w:outlineLvl w:val="1"/>
        <w:rPr>
          <w:rFonts w:eastAsia="Times New Roman"/>
          <w:b/>
          <w:sz w:val="24"/>
          <w:szCs w:val="24"/>
          <w:lang w:val="zh-CN" w:eastAsia="en-US"/>
        </w:rPr>
      </w:pPr>
      <w:bookmarkStart w:id="51" w:name="_Toc192755281"/>
      <w:bookmarkStart w:id="52" w:name="_Toc30638"/>
      <w:bookmarkStart w:id="53" w:name="_Toc196314568"/>
      <w:bookmarkStart w:id="54" w:name="_Toc26981"/>
      <w:bookmarkStart w:id="55" w:name="_Toc192755276"/>
      <w:bookmarkEnd w:id="47"/>
      <w:bookmarkEnd w:id="48"/>
      <w:r>
        <w:rPr>
          <w:rFonts w:hint="eastAsia"/>
          <w:b/>
          <w:sz w:val="24"/>
          <w:szCs w:val="24"/>
          <w:lang w:val="zh-CN" w:eastAsia="zh-CN"/>
        </w:rPr>
        <w:t>5</w:t>
      </w:r>
      <w:r>
        <w:rPr>
          <w:b/>
          <w:sz w:val="24"/>
          <w:szCs w:val="24"/>
          <w:lang w:eastAsia="zh-CN"/>
        </w:rPr>
        <w:t xml:space="preserve">.4. </w:t>
      </w:r>
      <w:r w:rsidR="008A0429" w:rsidRPr="00EA465A">
        <w:rPr>
          <w:rFonts w:eastAsia="Times New Roman"/>
          <w:b/>
          <w:sz w:val="24"/>
          <w:szCs w:val="24"/>
          <w:lang w:val="zh-CN" w:eastAsia="en-US"/>
        </w:rPr>
        <w:t>Требования к модулю «Личный кабинет»</w:t>
      </w:r>
      <w:bookmarkEnd w:id="51"/>
      <w:bookmarkEnd w:id="52"/>
      <w:bookmarkEnd w:id="53"/>
    </w:p>
    <w:p w14:paraId="3F447BEE" w14:textId="77777777" w:rsidR="008A0429" w:rsidRPr="008A0429" w:rsidRDefault="008A0429" w:rsidP="009122A7">
      <w:pPr>
        <w:ind w:left="567" w:firstLine="709"/>
        <w:jc w:val="both"/>
        <w:rPr>
          <w:rFonts w:eastAsia="Arial"/>
          <w:sz w:val="24"/>
          <w:lang w:eastAsia="en-US"/>
        </w:rPr>
      </w:pPr>
      <w:r w:rsidRPr="008A0429">
        <w:rPr>
          <w:rFonts w:eastAsia="Arial"/>
          <w:sz w:val="24"/>
          <w:lang w:eastAsia="en-US"/>
        </w:rPr>
        <w:t>Модуль «Личный кабинет клиента» должен обеспечивать следующий функционал</w:t>
      </w:r>
      <w:r w:rsidR="00F800AE" w:rsidRPr="00F800AE">
        <w:rPr>
          <w:rFonts w:eastAsia="Arial"/>
          <w:sz w:val="24"/>
          <w:lang w:eastAsia="en-US"/>
        </w:rPr>
        <w:t xml:space="preserve"> </w:t>
      </w:r>
      <w:r w:rsidR="00F800AE" w:rsidRPr="008A0429">
        <w:rPr>
          <w:sz w:val="24"/>
        </w:rPr>
        <w:t>выполнения функционала Личного кабинета</w:t>
      </w:r>
      <w:r w:rsidR="00F800AE" w:rsidRPr="00F800AE">
        <w:rPr>
          <w:sz w:val="24"/>
        </w:rPr>
        <w:t xml:space="preserve"> </w:t>
      </w:r>
      <w:r w:rsidR="00F800AE">
        <w:rPr>
          <w:sz w:val="24"/>
        </w:rPr>
        <w:t>Заказчика</w:t>
      </w:r>
      <w:r w:rsidRPr="008A0429">
        <w:rPr>
          <w:rFonts w:eastAsia="Arial"/>
          <w:sz w:val="24"/>
          <w:lang w:eastAsia="en-US"/>
        </w:rPr>
        <w:t xml:space="preserve">:  </w:t>
      </w:r>
    </w:p>
    <w:p w14:paraId="4153224B" w14:textId="77777777" w:rsidR="008A0429" w:rsidRPr="008A0429" w:rsidRDefault="00F800AE" w:rsidP="009122A7">
      <w:pPr>
        <w:widowControl/>
        <w:numPr>
          <w:ilvl w:val="0"/>
          <w:numId w:val="34"/>
        </w:numPr>
        <w:tabs>
          <w:tab w:val="clear" w:pos="420"/>
          <w:tab w:val="left" w:pos="851"/>
        </w:tabs>
        <w:ind w:left="567" w:firstLine="709"/>
        <w:jc w:val="both"/>
        <w:rPr>
          <w:sz w:val="24"/>
        </w:rPr>
      </w:pPr>
      <w:r>
        <w:rPr>
          <w:sz w:val="24"/>
        </w:rPr>
        <w:t xml:space="preserve"> </w:t>
      </w:r>
      <w:r w:rsidR="008A0429" w:rsidRPr="008A0429">
        <w:rPr>
          <w:sz w:val="24"/>
        </w:rPr>
        <w:t>интегр</w:t>
      </w:r>
      <w:r>
        <w:rPr>
          <w:sz w:val="24"/>
        </w:rPr>
        <w:t>ация</w:t>
      </w:r>
      <w:r w:rsidR="008A0429" w:rsidRPr="008A0429">
        <w:rPr>
          <w:sz w:val="24"/>
        </w:rPr>
        <w:t xml:space="preserve"> с ИС Заказчика </w:t>
      </w:r>
      <w:r>
        <w:rPr>
          <w:sz w:val="24"/>
        </w:rPr>
        <w:t xml:space="preserve">производится </w:t>
      </w:r>
      <w:r w:rsidR="008A0429" w:rsidRPr="008A0429">
        <w:rPr>
          <w:sz w:val="24"/>
        </w:rPr>
        <w:t xml:space="preserve">по API. </w:t>
      </w:r>
    </w:p>
    <w:p w14:paraId="2D576001" w14:textId="77777777" w:rsidR="008A0429" w:rsidRDefault="008A0429" w:rsidP="009122A7">
      <w:pPr>
        <w:ind w:left="567" w:firstLine="709"/>
        <w:jc w:val="both"/>
        <w:rPr>
          <w:rFonts w:eastAsia="Arial"/>
          <w:sz w:val="24"/>
          <w:lang w:eastAsia="en-US"/>
        </w:rPr>
      </w:pPr>
      <w:r w:rsidRPr="008A0429">
        <w:rPr>
          <w:rFonts w:eastAsia="Arial"/>
          <w:sz w:val="24"/>
          <w:lang w:eastAsia="en-US"/>
        </w:rPr>
        <w:t>Функционал модуля зависит от функционала личного кабинета в ИС Заказчика.</w:t>
      </w:r>
    </w:p>
    <w:p w14:paraId="0C0AC827" w14:textId="77777777" w:rsidR="002160CF" w:rsidRPr="008A0429" w:rsidRDefault="002160CF" w:rsidP="002160CF">
      <w:pPr>
        <w:ind w:left="567" w:firstLine="142"/>
        <w:jc w:val="both"/>
        <w:rPr>
          <w:rFonts w:eastAsia="Times New Roman"/>
          <w:sz w:val="24"/>
          <w:lang w:eastAsia="en-US"/>
        </w:rPr>
      </w:pPr>
    </w:p>
    <w:p w14:paraId="14AD4614" w14:textId="77777777" w:rsidR="008A0429" w:rsidRPr="002160CF" w:rsidRDefault="002160CF" w:rsidP="00082F26">
      <w:pPr>
        <w:keepNext/>
        <w:keepLines/>
        <w:tabs>
          <w:tab w:val="left" w:pos="425"/>
        </w:tabs>
        <w:spacing w:line="360" w:lineRule="auto"/>
        <w:ind w:left="567"/>
        <w:jc w:val="both"/>
        <w:outlineLvl w:val="1"/>
        <w:rPr>
          <w:rFonts w:eastAsia="Times New Roman"/>
          <w:b/>
          <w:sz w:val="24"/>
          <w:szCs w:val="24"/>
          <w:lang w:val="zh-CN" w:eastAsia="en-US"/>
        </w:rPr>
      </w:pPr>
      <w:bookmarkStart w:id="56" w:name="_Toc196314569"/>
      <w:r>
        <w:rPr>
          <w:rFonts w:hint="eastAsia"/>
          <w:b/>
          <w:sz w:val="24"/>
          <w:szCs w:val="24"/>
          <w:lang w:val="zh-CN" w:eastAsia="zh-CN"/>
        </w:rPr>
        <w:t>5</w:t>
      </w:r>
      <w:r>
        <w:rPr>
          <w:b/>
          <w:sz w:val="24"/>
          <w:szCs w:val="24"/>
          <w:lang w:eastAsia="zh-CN"/>
        </w:rPr>
        <w:t xml:space="preserve">.5. </w:t>
      </w:r>
      <w:r w:rsidR="008A0429" w:rsidRPr="002160CF">
        <w:rPr>
          <w:rFonts w:eastAsia="Times New Roman"/>
          <w:b/>
          <w:sz w:val="24"/>
          <w:szCs w:val="24"/>
          <w:lang w:val="zh-CN" w:eastAsia="en-US"/>
        </w:rPr>
        <w:t xml:space="preserve">Требования к модулю </w:t>
      </w:r>
      <w:r w:rsidR="008A0429" w:rsidRPr="002160CF">
        <w:rPr>
          <w:rFonts w:eastAsia="Times New Roman"/>
          <w:b/>
          <w:sz w:val="24"/>
          <w:szCs w:val="24"/>
          <w:lang w:eastAsia="en-US"/>
        </w:rPr>
        <w:t>«О</w:t>
      </w:r>
      <w:r w:rsidR="008A0429" w:rsidRPr="002160CF">
        <w:rPr>
          <w:rFonts w:eastAsia="Times New Roman"/>
          <w:b/>
          <w:sz w:val="24"/>
          <w:szCs w:val="24"/>
          <w:lang w:val="zh-CN" w:eastAsia="en-US"/>
        </w:rPr>
        <w:t>ценк</w:t>
      </w:r>
      <w:r w:rsidR="008A0429" w:rsidRPr="002160CF">
        <w:rPr>
          <w:rFonts w:eastAsia="Times New Roman"/>
          <w:b/>
          <w:sz w:val="24"/>
          <w:szCs w:val="24"/>
          <w:lang w:eastAsia="en-US"/>
        </w:rPr>
        <w:t>а</w:t>
      </w:r>
      <w:r w:rsidR="008A0429" w:rsidRPr="002160CF">
        <w:rPr>
          <w:rFonts w:eastAsia="Times New Roman"/>
          <w:b/>
          <w:sz w:val="24"/>
          <w:szCs w:val="24"/>
          <w:lang w:val="zh-CN" w:eastAsia="en-US"/>
        </w:rPr>
        <w:t xml:space="preserve"> качества</w:t>
      </w:r>
      <w:bookmarkEnd w:id="54"/>
      <w:bookmarkEnd w:id="55"/>
      <w:r w:rsidR="008A0429" w:rsidRPr="002160CF">
        <w:rPr>
          <w:rFonts w:eastAsia="Times New Roman"/>
          <w:b/>
          <w:sz w:val="24"/>
          <w:szCs w:val="24"/>
          <w:lang w:eastAsia="en-US"/>
        </w:rPr>
        <w:t>»</w:t>
      </w:r>
      <w:bookmarkEnd w:id="56"/>
    </w:p>
    <w:p w14:paraId="566632CC" w14:textId="77777777" w:rsidR="008A0429" w:rsidRPr="008A0429" w:rsidRDefault="008A0429" w:rsidP="00F800AE">
      <w:pPr>
        <w:tabs>
          <w:tab w:val="left" w:pos="1560"/>
        </w:tabs>
        <w:ind w:left="567" w:firstLine="709"/>
        <w:jc w:val="both"/>
        <w:rPr>
          <w:rFonts w:eastAsia="Arial"/>
          <w:sz w:val="24"/>
          <w:lang w:eastAsia="ar-SA"/>
        </w:rPr>
      </w:pPr>
      <w:r w:rsidRPr="008A0429">
        <w:rPr>
          <w:rFonts w:eastAsia="Arial"/>
          <w:sz w:val="24"/>
          <w:lang w:eastAsia="ar-SA"/>
        </w:rPr>
        <w:t>Модуль оценки качества должен обеспечивать следующий функционал:</w:t>
      </w:r>
    </w:p>
    <w:p w14:paraId="29B7AB88" w14:textId="77777777" w:rsidR="008A0429" w:rsidRPr="008A0429" w:rsidRDefault="008A0429" w:rsidP="00F800AE">
      <w:pPr>
        <w:widowControl/>
        <w:numPr>
          <w:ilvl w:val="0"/>
          <w:numId w:val="34"/>
        </w:numPr>
        <w:tabs>
          <w:tab w:val="clear" w:pos="420"/>
          <w:tab w:val="left" w:pos="850"/>
          <w:tab w:val="left" w:pos="1560"/>
        </w:tabs>
        <w:ind w:left="567" w:firstLine="709"/>
        <w:jc w:val="both"/>
        <w:rPr>
          <w:sz w:val="24"/>
        </w:rPr>
      </w:pPr>
      <w:r w:rsidRPr="008A0429">
        <w:rPr>
          <w:sz w:val="24"/>
        </w:rPr>
        <w:t>сохранять введенные оценки в базе данных Системы и передавать информацию в Единую систему мониторинга Заказчика (при наличии интеграции);</w:t>
      </w:r>
    </w:p>
    <w:p w14:paraId="063C37B5" w14:textId="77777777" w:rsidR="008A0429" w:rsidRPr="008A0429" w:rsidRDefault="008A0429" w:rsidP="00F800AE">
      <w:pPr>
        <w:widowControl/>
        <w:numPr>
          <w:ilvl w:val="0"/>
          <w:numId w:val="34"/>
        </w:numPr>
        <w:tabs>
          <w:tab w:val="clear" w:pos="420"/>
          <w:tab w:val="left" w:pos="850"/>
          <w:tab w:val="left" w:pos="1560"/>
        </w:tabs>
        <w:ind w:left="567" w:firstLine="709"/>
        <w:jc w:val="both"/>
        <w:rPr>
          <w:sz w:val="24"/>
        </w:rPr>
      </w:pPr>
      <w:r w:rsidRPr="008A0429">
        <w:rPr>
          <w:sz w:val="24"/>
        </w:rPr>
        <w:t>возможность создания опросов для клиентов и вывод этих опросов на планшеты оценки качества;</w:t>
      </w:r>
    </w:p>
    <w:p w14:paraId="4F31D02D" w14:textId="77777777" w:rsidR="008A0429" w:rsidRPr="008A0429" w:rsidRDefault="008A0429" w:rsidP="00F800AE">
      <w:pPr>
        <w:widowControl/>
        <w:numPr>
          <w:ilvl w:val="0"/>
          <w:numId w:val="34"/>
        </w:numPr>
        <w:tabs>
          <w:tab w:val="clear" w:pos="420"/>
          <w:tab w:val="left" w:pos="850"/>
          <w:tab w:val="left" w:pos="1560"/>
        </w:tabs>
        <w:ind w:left="567" w:firstLine="709"/>
        <w:jc w:val="both"/>
        <w:rPr>
          <w:sz w:val="24"/>
        </w:rPr>
      </w:pPr>
      <w:r w:rsidRPr="008A0429">
        <w:rPr>
          <w:sz w:val="24"/>
        </w:rPr>
        <w:t>вывод показателей качества на планшеты оценки качества во время обслуживания для оценки клиентом;</w:t>
      </w:r>
    </w:p>
    <w:p w14:paraId="450C3BBE" w14:textId="77777777" w:rsidR="008A0429" w:rsidRDefault="008A0429" w:rsidP="00F800AE">
      <w:pPr>
        <w:widowControl/>
        <w:numPr>
          <w:ilvl w:val="0"/>
          <w:numId w:val="34"/>
        </w:numPr>
        <w:tabs>
          <w:tab w:val="clear" w:pos="420"/>
          <w:tab w:val="left" w:pos="850"/>
          <w:tab w:val="left" w:pos="1560"/>
        </w:tabs>
        <w:ind w:left="567" w:firstLine="709"/>
        <w:jc w:val="both"/>
        <w:rPr>
          <w:sz w:val="24"/>
        </w:rPr>
      </w:pPr>
      <w:r w:rsidRPr="008A0429">
        <w:rPr>
          <w:sz w:val="24"/>
        </w:rPr>
        <w:t>вести статистику, аналитику на основе полученных данных.</w:t>
      </w:r>
    </w:p>
    <w:p w14:paraId="015CC95C" w14:textId="77777777" w:rsidR="002160CF" w:rsidRPr="008A0429" w:rsidRDefault="002160CF" w:rsidP="00F800AE">
      <w:pPr>
        <w:widowControl/>
        <w:tabs>
          <w:tab w:val="left" w:pos="420"/>
          <w:tab w:val="left" w:pos="850"/>
          <w:tab w:val="left" w:pos="1560"/>
        </w:tabs>
        <w:ind w:left="567" w:firstLine="709"/>
        <w:jc w:val="both"/>
        <w:rPr>
          <w:sz w:val="24"/>
        </w:rPr>
      </w:pPr>
    </w:p>
    <w:p w14:paraId="5FA58006" w14:textId="77777777" w:rsidR="008A0429" w:rsidRPr="00082F26" w:rsidRDefault="00082F26" w:rsidP="00082F26">
      <w:pPr>
        <w:keepNext/>
        <w:keepLines/>
        <w:tabs>
          <w:tab w:val="left" w:pos="425"/>
        </w:tabs>
        <w:spacing w:line="360" w:lineRule="auto"/>
        <w:ind w:firstLine="709"/>
        <w:jc w:val="both"/>
        <w:outlineLvl w:val="1"/>
        <w:rPr>
          <w:rFonts w:eastAsia="Times New Roman"/>
          <w:b/>
          <w:sz w:val="24"/>
          <w:szCs w:val="24"/>
          <w:lang w:eastAsia="en-US"/>
        </w:rPr>
      </w:pPr>
      <w:bookmarkStart w:id="57" w:name="_Toc196314570"/>
      <w:bookmarkStart w:id="58" w:name="_Toc1613"/>
      <w:bookmarkStart w:id="59" w:name="_Toc192755277"/>
      <w:r>
        <w:rPr>
          <w:rFonts w:eastAsia="Times New Roman"/>
          <w:b/>
          <w:sz w:val="24"/>
          <w:szCs w:val="24"/>
          <w:lang w:eastAsia="en-US"/>
        </w:rPr>
        <w:t xml:space="preserve">5.6. </w:t>
      </w:r>
      <w:r w:rsidR="008A0429" w:rsidRPr="00082F26">
        <w:rPr>
          <w:rFonts w:eastAsia="Times New Roman"/>
          <w:b/>
          <w:sz w:val="24"/>
          <w:szCs w:val="24"/>
          <w:lang w:eastAsia="en-US"/>
        </w:rPr>
        <w:t>Требования к модулю «Обращения»</w:t>
      </w:r>
      <w:bookmarkEnd w:id="57"/>
      <w:r w:rsidR="008A0429" w:rsidRPr="00082F26">
        <w:rPr>
          <w:rFonts w:eastAsia="Times New Roman"/>
          <w:b/>
          <w:sz w:val="24"/>
          <w:szCs w:val="24"/>
          <w:lang w:eastAsia="en-US"/>
        </w:rPr>
        <w:t xml:space="preserve"> </w:t>
      </w:r>
    </w:p>
    <w:p w14:paraId="6B2D4975" w14:textId="77777777" w:rsidR="008A0429" w:rsidRPr="008A0429" w:rsidRDefault="008A0429" w:rsidP="009122A7">
      <w:pPr>
        <w:ind w:left="567" w:firstLine="709"/>
        <w:jc w:val="both"/>
        <w:rPr>
          <w:rFonts w:eastAsia="Arial"/>
          <w:sz w:val="24"/>
          <w:lang w:eastAsia="ar-SA"/>
        </w:rPr>
      </w:pPr>
      <w:bookmarkStart w:id="60" w:name="_Hlk196304411"/>
      <w:r w:rsidRPr="008A0429">
        <w:rPr>
          <w:rFonts w:eastAsia="Arial"/>
          <w:sz w:val="24"/>
          <w:lang w:eastAsia="ar-SA"/>
        </w:rPr>
        <w:t xml:space="preserve">Модуль приёма обращений должен обеспечивать следующий функционал:  </w:t>
      </w:r>
    </w:p>
    <w:p w14:paraId="43680CA8" w14:textId="77777777" w:rsidR="008A0429" w:rsidRPr="008A0429" w:rsidRDefault="008A0429" w:rsidP="009122A7">
      <w:pPr>
        <w:widowControl/>
        <w:numPr>
          <w:ilvl w:val="0"/>
          <w:numId w:val="34"/>
        </w:numPr>
        <w:tabs>
          <w:tab w:val="clear" w:pos="420"/>
          <w:tab w:val="left" w:pos="850"/>
          <w:tab w:val="left" w:pos="1560"/>
        </w:tabs>
        <w:ind w:left="567" w:firstLine="709"/>
        <w:jc w:val="both"/>
        <w:rPr>
          <w:sz w:val="24"/>
        </w:rPr>
      </w:pPr>
      <w:r w:rsidRPr="008A0429">
        <w:rPr>
          <w:sz w:val="24"/>
        </w:rPr>
        <w:lastRenderedPageBreak/>
        <w:t xml:space="preserve">предоставлять клиенту возможность записать видеообращение через терминал </w:t>
      </w:r>
      <w:r w:rsidR="00082F26">
        <w:rPr>
          <w:sz w:val="24"/>
        </w:rPr>
        <w:t>«</w:t>
      </w:r>
      <w:r w:rsidRPr="008A0429">
        <w:rPr>
          <w:sz w:val="24"/>
        </w:rPr>
        <w:t>Видеоконсуль</w:t>
      </w:r>
      <w:r w:rsidR="00082F26">
        <w:rPr>
          <w:sz w:val="24"/>
        </w:rPr>
        <w:t>тант»</w:t>
      </w:r>
      <w:r w:rsidRPr="008A0429">
        <w:rPr>
          <w:sz w:val="24"/>
        </w:rPr>
        <w:t xml:space="preserve">;  </w:t>
      </w:r>
    </w:p>
    <w:p w14:paraId="09BA6C51" w14:textId="77777777" w:rsidR="008A0429" w:rsidRPr="008A0429" w:rsidRDefault="008A0429" w:rsidP="009122A7">
      <w:pPr>
        <w:widowControl/>
        <w:numPr>
          <w:ilvl w:val="0"/>
          <w:numId w:val="34"/>
        </w:numPr>
        <w:tabs>
          <w:tab w:val="clear" w:pos="420"/>
          <w:tab w:val="left" w:pos="850"/>
          <w:tab w:val="left" w:pos="1560"/>
        </w:tabs>
        <w:ind w:left="567" w:firstLine="709"/>
        <w:jc w:val="both"/>
        <w:rPr>
          <w:sz w:val="24"/>
        </w:rPr>
      </w:pPr>
      <w:r w:rsidRPr="008A0429">
        <w:rPr>
          <w:sz w:val="24"/>
        </w:rPr>
        <w:t xml:space="preserve">предоставлять клиенту возможность записать аудиообращение через терминал </w:t>
      </w:r>
      <w:r w:rsidR="00082F26">
        <w:rPr>
          <w:sz w:val="24"/>
        </w:rPr>
        <w:t>«</w:t>
      </w:r>
      <w:r w:rsidR="00082F26" w:rsidRPr="008A0429">
        <w:rPr>
          <w:sz w:val="24"/>
        </w:rPr>
        <w:t>Видеоконсуль</w:t>
      </w:r>
      <w:r w:rsidR="00082F26">
        <w:rPr>
          <w:sz w:val="24"/>
        </w:rPr>
        <w:t>тант»</w:t>
      </w:r>
      <w:r w:rsidRPr="008A0429">
        <w:rPr>
          <w:sz w:val="24"/>
        </w:rPr>
        <w:t xml:space="preserve">;  </w:t>
      </w:r>
    </w:p>
    <w:p w14:paraId="4FDA0663" w14:textId="77777777" w:rsidR="008A0429" w:rsidRPr="008A0429" w:rsidRDefault="008A0429" w:rsidP="009122A7">
      <w:pPr>
        <w:widowControl/>
        <w:numPr>
          <w:ilvl w:val="0"/>
          <w:numId w:val="34"/>
        </w:numPr>
        <w:tabs>
          <w:tab w:val="clear" w:pos="420"/>
          <w:tab w:val="left" w:pos="850"/>
          <w:tab w:val="left" w:pos="1560"/>
        </w:tabs>
        <w:ind w:left="567" w:firstLine="709"/>
        <w:jc w:val="both"/>
        <w:rPr>
          <w:sz w:val="24"/>
        </w:rPr>
      </w:pPr>
      <w:r w:rsidRPr="008A0429">
        <w:rPr>
          <w:sz w:val="24"/>
        </w:rPr>
        <w:t xml:space="preserve">предоставлять клиенту возможность набрать текстовое обращение через терминал </w:t>
      </w:r>
      <w:r w:rsidR="00082F26">
        <w:rPr>
          <w:sz w:val="24"/>
        </w:rPr>
        <w:t>«</w:t>
      </w:r>
      <w:r w:rsidR="00082F26" w:rsidRPr="008A0429">
        <w:rPr>
          <w:sz w:val="24"/>
        </w:rPr>
        <w:t>Видеоконсуль</w:t>
      </w:r>
      <w:r w:rsidR="00082F26">
        <w:rPr>
          <w:sz w:val="24"/>
        </w:rPr>
        <w:t>тант»</w:t>
      </w:r>
      <w:r w:rsidRPr="008A0429">
        <w:rPr>
          <w:sz w:val="24"/>
        </w:rPr>
        <w:t xml:space="preserve">;  </w:t>
      </w:r>
    </w:p>
    <w:p w14:paraId="7A33EF2F" w14:textId="77777777" w:rsidR="008A0429" w:rsidRPr="008A0429" w:rsidRDefault="008A0429" w:rsidP="009122A7">
      <w:pPr>
        <w:widowControl/>
        <w:numPr>
          <w:ilvl w:val="0"/>
          <w:numId w:val="34"/>
        </w:numPr>
        <w:tabs>
          <w:tab w:val="clear" w:pos="420"/>
          <w:tab w:val="left" w:pos="850"/>
          <w:tab w:val="left" w:pos="1560"/>
        </w:tabs>
        <w:ind w:left="567" w:firstLine="709"/>
        <w:jc w:val="both"/>
        <w:rPr>
          <w:sz w:val="24"/>
        </w:rPr>
      </w:pPr>
      <w:r w:rsidRPr="008A0429">
        <w:rPr>
          <w:sz w:val="24"/>
        </w:rPr>
        <w:t xml:space="preserve">позволять клиенту перед отправкой прослушать или перечитать передаваемое им обращение;  </w:t>
      </w:r>
    </w:p>
    <w:p w14:paraId="356BDB81" w14:textId="77777777" w:rsidR="008A0429" w:rsidRPr="008A0429" w:rsidRDefault="008A0429" w:rsidP="009122A7">
      <w:pPr>
        <w:widowControl/>
        <w:numPr>
          <w:ilvl w:val="0"/>
          <w:numId w:val="34"/>
        </w:numPr>
        <w:tabs>
          <w:tab w:val="clear" w:pos="420"/>
          <w:tab w:val="left" w:pos="850"/>
          <w:tab w:val="left" w:pos="1560"/>
        </w:tabs>
        <w:ind w:left="567" w:firstLine="709"/>
        <w:jc w:val="both"/>
        <w:rPr>
          <w:sz w:val="24"/>
        </w:rPr>
      </w:pPr>
      <w:r w:rsidRPr="008A0429">
        <w:rPr>
          <w:sz w:val="24"/>
        </w:rPr>
        <w:t xml:space="preserve">позволять клиенту ввести свой номер телефона, электронную почту и ФИО для передачи этих данных вместе с обращением;  </w:t>
      </w:r>
    </w:p>
    <w:p w14:paraId="05D0C067" w14:textId="77777777" w:rsidR="008A0429" w:rsidRDefault="008A0429" w:rsidP="009122A7">
      <w:pPr>
        <w:widowControl/>
        <w:numPr>
          <w:ilvl w:val="0"/>
          <w:numId w:val="34"/>
        </w:numPr>
        <w:tabs>
          <w:tab w:val="clear" w:pos="420"/>
          <w:tab w:val="left" w:pos="850"/>
          <w:tab w:val="left" w:pos="1560"/>
        </w:tabs>
        <w:ind w:left="567" w:firstLine="709"/>
        <w:jc w:val="both"/>
        <w:rPr>
          <w:sz w:val="24"/>
        </w:rPr>
      </w:pPr>
      <w:r w:rsidRPr="008A0429">
        <w:rPr>
          <w:sz w:val="24"/>
        </w:rPr>
        <w:t xml:space="preserve">передавать принятое обращение, включая номер телефона, электронную почту и ФИО клиента, в </w:t>
      </w:r>
      <w:r w:rsidR="00082F26">
        <w:rPr>
          <w:sz w:val="24"/>
        </w:rPr>
        <w:t>ИС</w:t>
      </w:r>
      <w:r w:rsidRPr="008A0429">
        <w:rPr>
          <w:sz w:val="24"/>
        </w:rPr>
        <w:t xml:space="preserve"> Заказчика.</w:t>
      </w:r>
      <w:bookmarkEnd w:id="60"/>
    </w:p>
    <w:p w14:paraId="3471EF68" w14:textId="77777777" w:rsidR="00082F26" w:rsidRPr="008A0429" w:rsidRDefault="00082F26" w:rsidP="00082F26">
      <w:pPr>
        <w:widowControl/>
        <w:tabs>
          <w:tab w:val="left" w:pos="420"/>
          <w:tab w:val="left" w:pos="850"/>
          <w:tab w:val="left" w:pos="1560"/>
        </w:tabs>
        <w:ind w:left="1276"/>
        <w:jc w:val="both"/>
        <w:rPr>
          <w:sz w:val="24"/>
        </w:rPr>
      </w:pPr>
    </w:p>
    <w:p w14:paraId="11FA4745" w14:textId="77777777" w:rsidR="008A0429" w:rsidRPr="00082F26" w:rsidRDefault="00082F26" w:rsidP="00082F26">
      <w:pPr>
        <w:keepNext/>
        <w:keepLines/>
        <w:tabs>
          <w:tab w:val="left" w:pos="425"/>
        </w:tabs>
        <w:spacing w:line="360" w:lineRule="auto"/>
        <w:ind w:firstLine="567"/>
        <w:jc w:val="both"/>
        <w:outlineLvl w:val="1"/>
        <w:rPr>
          <w:rFonts w:eastAsia="Times New Roman"/>
          <w:b/>
          <w:sz w:val="24"/>
          <w:szCs w:val="24"/>
          <w:lang w:val="zh-CN" w:eastAsia="en-US"/>
        </w:rPr>
      </w:pPr>
      <w:bookmarkStart w:id="61" w:name="_Toc196314571"/>
      <w:r>
        <w:rPr>
          <w:rFonts w:hint="eastAsia"/>
          <w:b/>
          <w:sz w:val="24"/>
          <w:szCs w:val="24"/>
          <w:lang w:val="zh-CN" w:eastAsia="zh-CN"/>
        </w:rPr>
        <w:t>5</w:t>
      </w:r>
      <w:r>
        <w:rPr>
          <w:b/>
          <w:sz w:val="24"/>
          <w:szCs w:val="24"/>
          <w:lang w:eastAsia="zh-CN"/>
        </w:rPr>
        <w:t xml:space="preserve">.7. </w:t>
      </w:r>
      <w:r w:rsidR="008A0429" w:rsidRPr="00082F26">
        <w:rPr>
          <w:rFonts w:eastAsia="Times New Roman"/>
          <w:b/>
          <w:sz w:val="24"/>
          <w:szCs w:val="24"/>
          <w:lang w:val="zh-CN" w:eastAsia="en-US"/>
        </w:rPr>
        <w:t xml:space="preserve">Требования к модулю </w:t>
      </w:r>
      <w:bookmarkEnd w:id="58"/>
      <w:bookmarkEnd w:id="59"/>
      <w:r w:rsidR="008A0429" w:rsidRPr="00082F26">
        <w:rPr>
          <w:rFonts w:eastAsia="Times New Roman"/>
          <w:b/>
          <w:sz w:val="24"/>
          <w:szCs w:val="24"/>
          <w:lang w:eastAsia="en-US"/>
        </w:rPr>
        <w:t>«Оплата»</w:t>
      </w:r>
      <w:bookmarkEnd w:id="61"/>
      <w:r w:rsidR="008A0429" w:rsidRPr="00082F26">
        <w:rPr>
          <w:rFonts w:eastAsia="Times New Roman"/>
          <w:b/>
          <w:sz w:val="24"/>
          <w:szCs w:val="24"/>
          <w:lang w:eastAsia="en-US"/>
        </w:rPr>
        <w:t xml:space="preserve"> </w:t>
      </w:r>
    </w:p>
    <w:p w14:paraId="498CD76A" w14:textId="77777777" w:rsidR="008A0429" w:rsidRPr="008A0429" w:rsidRDefault="008A0429" w:rsidP="00082F26">
      <w:pPr>
        <w:ind w:left="567" w:firstLine="709"/>
        <w:jc w:val="both"/>
        <w:rPr>
          <w:rFonts w:eastAsia="Arial"/>
          <w:sz w:val="24"/>
          <w:lang w:eastAsia="ar-SA"/>
        </w:rPr>
      </w:pPr>
      <w:bookmarkStart w:id="62" w:name="_Hlk196304251"/>
      <w:bookmarkStart w:id="63" w:name="_Toc19418"/>
      <w:bookmarkStart w:id="64" w:name="_Toc192755278"/>
      <w:r w:rsidRPr="008A0429">
        <w:rPr>
          <w:rFonts w:eastAsia="Arial"/>
          <w:sz w:val="24"/>
          <w:lang w:eastAsia="ar-SA"/>
        </w:rPr>
        <w:t>Модуль приема платежей должен обеспечивать следующий функционал:</w:t>
      </w:r>
    </w:p>
    <w:p w14:paraId="3B30E3EF" w14:textId="77777777" w:rsidR="008A0429" w:rsidRPr="008A0429" w:rsidRDefault="008A0429" w:rsidP="00082F26">
      <w:pPr>
        <w:widowControl/>
        <w:numPr>
          <w:ilvl w:val="0"/>
          <w:numId w:val="34"/>
        </w:numPr>
        <w:tabs>
          <w:tab w:val="clear" w:pos="420"/>
          <w:tab w:val="left" w:pos="850"/>
          <w:tab w:val="left" w:pos="1560"/>
        </w:tabs>
        <w:ind w:left="567" w:firstLine="709"/>
        <w:jc w:val="both"/>
        <w:rPr>
          <w:sz w:val="24"/>
        </w:rPr>
      </w:pPr>
      <w:r w:rsidRPr="008A0429">
        <w:rPr>
          <w:sz w:val="24"/>
        </w:rPr>
        <w:t>обеспечивать прием платежей от клиентов;</w:t>
      </w:r>
    </w:p>
    <w:p w14:paraId="5DA52D47" w14:textId="77777777" w:rsidR="008A0429" w:rsidRPr="008A0429" w:rsidRDefault="008A0429" w:rsidP="00082F26">
      <w:pPr>
        <w:widowControl/>
        <w:numPr>
          <w:ilvl w:val="0"/>
          <w:numId w:val="34"/>
        </w:numPr>
        <w:tabs>
          <w:tab w:val="clear" w:pos="420"/>
          <w:tab w:val="left" w:pos="850"/>
          <w:tab w:val="left" w:pos="1560"/>
        </w:tabs>
        <w:ind w:left="567" w:firstLine="709"/>
        <w:jc w:val="both"/>
        <w:rPr>
          <w:sz w:val="24"/>
        </w:rPr>
      </w:pPr>
      <w:r w:rsidRPr="008A0429">
        <w:rPr>
          <w:sz w:val="24"/>
        </w:rPr>
        <w:t>производить безопасную интеграцию с сервисом Заказчика по API для получения информации о лицевом счете и задолженности абонента;</w:t>
      </w:r>
    </w:p>
    <w:p w14:paraId="24C6D463" w14:textId="77777777" w:rsidR="008A0429" w:rsidRPr="008A0429" w:rsidRDefault="008A0429" w:rsidP="00082F26">
      <w:pPr>
        <w:widowControl/>
        <w:numPr>
          <w:ilvl w:val="0"/>
          <w:numId w:val="34"/>
        </w:numPr>
        <w:tabs>
          <w:tab w:val="clear" w:pos="420"/>
          <w:tab w:val="left" w:pos="850"/>
          <w:tab w:val="left" w:pos="1560"/>
        </w:tabs>
        <w:ind w:left="567" w:firstLine="709"/>
        <w:jc w:val="both"/>
        <w:rPr>
          <w:sz w:val="24"/>
        </w:rPr>
      </w:pPr>
      <w:r w:rsidRPr="008A0429">
        <w:rPr>
          <w:sz w:val="24"/>
        </w:rPr>
        <w:t>обеспечивать взаимодействие с онлайн кассой заказчика;</w:t>
      </w:r>
    </w:p>
    <w:p w14:paraId="7ACE9A66" w14:textId="77777777" w:rsidR="008A0429" w:rsidRPr="008A0429" w:rsidRDefault="008A0429" w:rsidP="00082F26">
      <w:pPr>
        <w:widowControl/>
        <w:numPr>
          <w:ilvl w:val="0"/>
          <w:numId w:val="34"/>
        </w:numPr>
        <w:tabs>
          <w:tab w:val="clear" w:pos="420"/>
          <w:tab w:val="left" w:pos="850"/>
          <w:tab w:val="left" w:pos="1560"/>
        </w:tabs>
        <w:ind w:left="567" w:firstLine="709"/>
        <w:jc w:val="both"/>
        <w:rPr>
          <w:sz w:val="24"/>
        </w:rPr>
      </w:pPr>
      <w:r w:rsidRPr="008A0429">
        <w:rPr>
          <w:sz w:val="24"/>
        </w:rPr>
        <w:t>обеспечивать поддержку приема платежей по банковским картам с использованием встроенного POS терминала, принадлежащего Заказчику;</w:t>
      </w:r>
    </w:p>
    <w:p w14:paraId="63064359" w14:textId="77777777" w:rsidR="008A0429" w:rsidRPr="008A0429" w:rsidRDefault="008A0429" w:rsidP="00082F26">
      <w:pPr>
        <w:widowControl/>
        <w:numPr>
          <w:ilvl w:val="0"/>
          <w:numId w:val="34"/>
        </w:numPr>
        <w:tabs>
          <w:tab w:val="clear" w:pos="420"/>
          <w:tab w:val="left" w:pos="850"/>
          <w:tab w:val="left" w:pos="1560"/>
        </w:tabs>
        <w:ind w:left="567" w:firstLine="709"/>
        <w:jc w:val="both"/>
        <w:rPr>
          <w:sz w:val="24"/>
        </w:rPr>
      </w:pPr>
      <w:r w:rsidRPr="008A0429">
        <w:rPr>
          <w:sz w:val="24"/>
        </w:rPr>
        <w:t>обеспечивать печать чека с помощью термопринтера терминала;</w:t>
      </w:r>
    </w:p>
    <w:p w14:paraId="025296C3" w14:textId="77777777" w:rsidR="008A0429" w:rsidRPr="008A0429" w:rsidRDefault="008A0429" w:rsidP="00082F26">
      <w:pPr>
        <w:widowControl/>
        <w:numPr>
          <w:ilvl w:val="0"/>
          <w:numId w:val="34"/>
        </w:numPr>
        <w:tabs>
          <w:tab w:val="clear" w:pos="420"/>
          <w:tab w:val="left" w:pos="850"/>
          <w:tab w:val="left" w:pos="1560"/>
        </w:tabs>
        <w:ind w:left="567" w:firstLine="709"/>
        <w:jc w:val="both"/>
        <w:rPr>
          <w:sz w:val="24"/>
        </w:rPr>
      </w:pPr>
      <w:r w:rsidRPr="008A0429">
        <w:rPr>
          <w:sz w:val="24"/>
        </w:rPr>
        <w:t>предоставлять клиенту возможность указать адрес электронной почты для отправки на него электронного чека, сформированного кассой</w:t>
      </w:r>
      <w:r w:rsidR="00EA465A">
        <w:rPr>
          <w:sz w:val="24"/>
        </w:rPr>
        <w:t>;</w:t>
      </w:r>
    </w:p>
    <w:p w14:paraId="356E59C2" w14:textId="77777777" w:rsidR="008A0429" w:rsidRDefault="008A0429" w:rsidP="00082F26">
      <w:pPr>
        <w:widowControl/>
        <w:numPr>
          <w:ilvl w:val="0"/>
          <w:numId w:val="34"/>
        </w:numPr>
        <w:tabs>
          <w:tab w:val="clear" w:pos="420"/>
          <w:tab w:val="left" w:pos="850"/>
          <w:tab w:val="left" w:pos="1560"/>
        </w:tabs>
        <w:ind w:left="567" w:firstLine="709"/>
        <w:jc w:val="both"/>
        <w:rPr>
          <w:sz w:val="24"/>
        </w:rPr>
      </w:pPr>
      <w:r w:rsidRPr="008A0429">
        <w:rPr>
          <w:sz w:val="24"/>
        </w:rPr>
        <w:t xml:space="preserve">обеспечивать передачу информации об оплате абонента в БД </w:t>
      </w:r>
      <w:r w:rsidR="00082F26">
        <w:rPr>
          <w:sz w:val="24"/>
        </w:rPr>
        <w:t>З</w:t>
      </w:r>
      <w:r w:rsidRPr="008A0429">
        <w:rPr>
          <w:sz w:val="24"/>
        </w:rPr>
        <w:t>аказчика по факту подтверждения списания денежных средств со стороны банка посредством интеграции с ИС заказчика.</w:t>
      </w:r>
    </w:p>
    <w:p w14:paraId="657633AE" w14:textId="77777777" w:rsidR="00082F26" w:rsidRPr="008A0429" w:rsidRDefault="00082F26" w:rsidP="00082F26">
      <w:pPr>
        <w:widowControl/>
        <w:tabs>
          <w:tab w:val="left" w:pos="420"/>
          <w:tab w:val="left" w:pos="850"/>
          <w:tab w:val="left" w:pos="1560"/>
        </w:tabs>
        <w:ind w:left="1276"/>
        <w:jc w:val="both"/>
        <w:rPr>
          <w:sz w:val="24"/>
        </w:rPr>
      </w:pPr>
    </w:p>
    <w:p w14:paraId="02A980A4" w14:textId="77777777" w:rsidR="008A0429" w:rsidRPr="00EA465A" w:rsidRDefault="00B06156" w:rsidP="00B06156">
      <w:pPr>
        <w:pStyle w:val="afff0"/>
        <w:keepNext/>
        <w:keepLines/>
        <w:tabs>
          <w:tab w:val="left" w:pos="425"/>
        </w:tabs>
        <w:spacing w:line="360" w:lineRule="auto"/>
        <w:ind w:left="567"/>
        <w:jc w:val="both"/>
        <w:outlineLvl w:val="1"/>
        <w:rPr>
          <w:rFonts w:eastAsia="Times New Roman"/>
          <w:b/>
          <w:sz w:val="24"/>
          <w:szCs w:val="24"/>
          <w:lang w:val="zh-CN" w:eastAsia="en-US"/>
        </w:rPr>
      </w:pPr>
      <w:bookmarkStart w:id="65" w:name="_Toc196314572"/>
      <w:bookmarkEnd w:id="62"/>
      <w:r>
        <w:rPr>
          <w:rFonts w:hint="eastAsia"/>
          <w:b/>
          <w:sz w:val="24"/>
          <w:szCs w:val="24"/>
          <w:lang w:val="zh-CN" w:eastAsia="zh-CN"/>
        </w:rPr>
        <w:t>5</w:t>
      </w:r>
      <w:r>
        <w:rPr>
          <w:b/>
          <w:sz w:val="24"/>
          <w:szCs w:val="24"/>
          <w:lang w:eastAsia="zh-CN"/>
        </w:rPr>
        <w:t xml:space="preserve">.8. </w:t>
      </w:r>
      <w:r w:rsidR="008A0429" w:rsidRPr="00EA465A">
        <w:rPr>
          <w:rFonts w:eastAsia="Times New Roman"/>
          <w:b/>
          <w:sz w:val="24"/>
          <w:szCs w:val="24"/>
          <w:lang w:val="zh-CN" w:eastAsia="en-US"/>
        </w:rPr>
        <w:t xml:space="preserve">Требования к модулю </w:t>
      </w:r>
      <w:r w:rsidR="008A0429" w:rsidRPr="00EA465A">
        <w:rPr>
          <w:rFonts w:eastAsia="Times New Roman"/>
          <w:b/>
          <w:sz w:val="24"/>
          <w:szCs w:val="24"/>
          <w:lang w:eastAsia="en-US"/>
        </w:rPr>
        <w:t>«П</w:t>
      </w:r>
      <w:r w:rsidR="008A0429" w:rsidRPr="00EA465A">
        <w:rPr>
          <w:rFonts w:eastAsia="Times New Roman"/>
          <w:b/>
          <w:sz w:val="24"/>
          <w:szCs w:val="24"/>
          <w:lang w:val="zh-CN" w:eastAsia="en-US"/>
        </w:rPr>
        <w:t>ечат</w:t>
      </w:r>
      <w:r w:rsidR="008A0429" w:rsidRPr="00EA465A">
        <w:rPr>
          <w:rFonts w:eastAsia="Times New Roman"/>
          <w:b/>
          <w:sz w:val="24"/>
          <w:szCs w:val="24"/>
          <w:lang w:eastAsia="en-US"/>
        </w:rPr>
        <w:t>ь</w:t>
      </w:r>
      <w:r w:rsidR="008A0429" w:rsidRPr="00EA465A">
        <w:rPr>
          <w:rFonts w:eastAsia="Times New Roman"/>
          <w:b/>
          <w:sz w:val="24"/>
          <w:szCs w:val="24"/>
          <w:lang w:val="zh-CN" w:eastAsia="en-US"/>
        </w:rPr>
        <w:t xml:space="preserve"> документов</w:t>
      </w:r>
      <w:bookmarkEnd w:id="63"/>
      <w:bookmarkEnd w:id="64"/>
      <w:r w:rsidR="008A0429" w:rsidRPr="00EA465A">
        <w:rPr>
          <w:rFonts w:eastAsia="Times New Roman"/>
          <w:b/>
          <w:sz w:val="24"/>
          <w:szCs w:val="24"/>
          <w:lang w:eastAsia="en-US"/>
        </w:rPr>
        <w:t>»</w:t>
      </w:r>
      <w:bookmarkEnd w:id="65"/>
    </w:p>
    <w:p w14:paraId="3BB8D2AB" w14:textId="77777777" w:rsidR="008A0429" w:rsidRPr="008A0429" w:rsidRDefault="008A0429" w:rsidP="00082F26">
      <w:pPr>
        <w:ind w:left="567" w:firstLine="709"/>
        <w:jc w:val="both"/>
        <w:rPr>
          <w:rFonts w:eastAsia="Arial"/>
          <w:sz w:val="24"/>
          <w:lang w:eastAsia="ar-SA"/>
        </w:rPr>
      </w:pPr>
      <w:r w:rsidRPr="008A0429">
        <w:rPr>
          <w:rFonts w:eastAsia="Arial"/>
          <w:sz w:val="24"/>
          <w:lang w:eastAsia="ar-SA"/>
        </w:rPr>
        <w:t xml:space="preserve">Модуль </w:t>
      </w:r>
      <w:bookmarkStart w:id="66" w:name="_Toc192755279"/>
      <w:bookmarkStart w:id="67" w:name="_Toc13268"/>
      <w:r w:rsidRPr="008A0429">
        <w:rPr>
          <w:rFonts w:eastAsia="Arial"/>
          <w:sz w:val="24"/>
          <w:lang w:eastAsia="ar-SA"/>
        </w:rPr>
        <w:t>печати должен обеспечивать следующий функционал:</w:t>
      </w:r>
    </w:p>
    <w:p w14:paraId="3C76C1B7" w14:textId="77777777" w:rsidR="008A0429" w:rsidRPr="008A0429" w:rsidRDefault="008A0429" w:rsidP="00082F26">
      <w:pPr>
        <w:widowControl/>
        <w:numPr>
          <w:ilvl w:val="0"/>
          <w:numId w:val="34"/>
        </w:numPr>
        <w:tabs>
          <w:tab w:val="clear" w:pos="420"/>
          <w:tab w:val="left" w:pos="850"/>
          <w:tab w:val="left" w:pos="1560"/>
        </w:tabs>
        <w:ind w:left="567" w:firstLine="709"/>
        <w:jc w:val="both"/>
        <w:rPr>
          <w:sz w:val="24"/>
        </w:rPr>
      </w:pPr>
      <w:r w:rsidRPr="008A0429">
        <w:rPr>
          <w:sz w:val="24"/>
        </w:rPr>
        <w:t>выполнять печать документов с разрешением не менее 600 dpi;</w:t>
      </w:r>
    </w:p>
    <w:p w14:paraId="32F260EC" w14:textId="77777777" w:rsidR="008A0429" w:rsidRDefault="008A0429" w:rsidP="00082F26">
      <w:pPr>
        <w:widowControl/>
        <w:numPr>
          <w:ilvl w:val="0"/>
          <w:numId w:val="34"/>
        </w:numPr>
        <w:tabs>
          <w:tab w:val="clear" w:pos="420"/>
          <w:tab w:val="left" w:pos="850"/>
          <w:tab w:val="left" w:pos="1560"/>
        </w:tabs>
        <w:ind w:left="567" w:firstLine="709"/>
        <w:jc w:val="both"/>
        <w:rPr>
          <w:sz w:val="24"/>
        </w:rPr>
      </w:pPr>
      <w:r w:rsidRPr="008A0429">
        <w:rPr>
          <w:sz w:val="24"/>
        </w:rPr>
        <w:t>выполнять печать документов из справочника;</w:t>
      </w:r>
    </w:p>
    <w:p w14:paraId="177D169A" w14:textId="77777777" w:rsidR="00082F26" w:rsidRPr="008A0429" w:rsidRDefault="00082F26" w:rsidP="00082F26">
      <w:pPr>
        <w:widowControl/>
        <w:tabs>
          <w:tab w:val="left" w:pos="420"/>
          <w:tab w:val="left" w:pos="850"/>
        </w:tabs>
        <w:ind w:left="709"/>
        <w:jc w:val="both"/>
        <w:rPr>
          <w:sz w:val="24"/>
        </w:rPr>
      </w:pPr>
    </w:p>
    <w:p w14:paraId="34D8D5C2" w14:textId="77777777" w:rsidR="008A0429" w:rsidRPr="00EA465A" w:rsidRDefault="00B06156" w:rsidP="00B06156">
      <w:pPr>
        <w:pStyle w:val="afff0"/>
        <w:keepNext/>
        <w:keepLines/>
        <w:tabs>
          <w:tab w:val="left" w:pos="425"/>
        </w:tabs>
        <w:spacing w:line="360" w:lineRule="auto"/>
        <w:ind w:left="567"/>
        <w:jc w:val="both"/>
        <w:outlineLvl w:val="1"/>
        <w:rPr>
          <w:rFonts w:eastAsia="Times New Roman"/>
          <w:b/>
          <w:sz w:val="24"/>
          <w:szCs w:val="24"/>
          <w:lang w:val="zh-CN" w:eastAsia="en-US"/>
        </w:rPr>
      </w:pPr>
      <w:bookmarkStart w:id="68" w:name="_Toc196314573"/>
      <w:r>
        <w:rPr>
          <w:b/>
          <w:sz w:val="24"/>
          <w:szCs w:val="24"/>
          <w:lang w:eastAsia="zh-CN"/>
        </w:rPr>
        <w:t xml:space="preserve">5.9. </w:t>
      </w:r>
      <w:r w:rsidR="008A0429" w:rsidRPr="00EA465A">
        <w:rPr>
          <w:rFonts w:eastAsia="Times New Roman"/>
          <w:b/>
          <w:sz w:val="24"/>
          <w:szCs w:val="24"/>
          <w:lang w:val="zh-CN" w:eastAsia="en-US"/>
        </w:rPr>
        <w:t xml:space="preserve">Требования к модулю </w:t>
      </w:r>
      <w:r w:rsidR="008A0429" w:rsidRPr="00EA465A">
        <w:rPr>
          <w:rFonts w:eastAsia="Times New Roman"/>
          <w:b/>
          <w:sz w:val="24"/>
          <w:szCs w:val="24"/>
          <w:lang w:eastAsia="en-US"/>
        </w:rPr>
        <w:t>«Приём показаний»</w:t>
      </w:r>
      <w:bookmarkEnd w:id="68"/>
      <w:r w:rsidR="008A0429" w:rsidRPr="00EA465A">
        <w:rPr>
          <w:rFonts w:eastAsia="Times New Roman"/>
          <w:b/>
          <w:sz w:val="24"/>
          <w:szCs w:val="24"/>
          <w:lang w:eastAsia="en-US"/>
        </w:rPr>
        <w:t xml:space="preserve"> </w:t>
      </w:r>
    </w:p>
    <w:p w14:paraId="7D8D35B6" w14:textId="77777777" w:rsidR="008A0429" w:rsidRPr="008A0429" w:rsidRDefault="008A0429" w:rsidP="00B06156">
      <w:pPr>
        <w:ind w:left="567" w:firstLine="709"/>
        <w:jc w:val="both"/>
        <w:rPr>
          <w:rFonts w:eastAsia="Arial"/>
          <w:sz w:val="24"/>
          <w:lang w:eastAsia="en-US"/>
        </w:rPr>
      </w:pPr>
      <w:r w:rsidRPr="008A0429">
        <w:rPr>
          <w:rFonts w:eastAsia="Arial"/>
          <w:sz w:val="24"/>
          <w:lang w:eastAsia="ar-SA"/>
        </w:rPr>
        <w:t xml:space="preserve">Модуль </w:t>
      </w:r>
      <w:r w:rsidRPr="008A0429">
        <w:rPr>
          <w:rFonts w:eastAsia="Arial"/>
          <w:sz w:val="24"/>
          <w:lang w:eastAsia="en-US"/>
        </w:rPr>
        <w:t>должен обеспечивать следующий функционал:</w:t>
      </w:r>
    </w:p>
    <w:p w14:paraId="2D5276D6" w14:textId="77777777" w:rsidR="008A0429" w:rsidRPr="008A0429" w:rsidRDefault="008A0429" w:rsidP="00B06156">
      <w:pPr>
        <w:widowControl/>
        <w:numPr>
          <w:ilvl w:val="0"/>
          <w:numId w:val="34"/>
        </w:numPr>
        <w:tabs>
          <w:tab w:val="clear" w:pos="420"/>
          <w:tab w:val="left" w:pos="850"/>
          <w:tab w:val="left" w:pos="1560"/>
        </w:tabs>
        <w:ind w:left="567" w:firstLine="709"/>
        <w:jc w:val="both"/>
        <w:rPr>
          <w:sz w:val="24"/>
        </w:rPr>
      </w:pPr>
      <w:r w:rsidRPr="008A0429">
        <w:rPr>
          <w:sz w:val="24"/>
        </w:rPr>
        <w:t>производить идентификацию клиента по номеру лицевого счета;</w:t>
      </w:r>
    </w:p>
    <w:p w14:paraId="4FA5C2FD" w14:textId="77777777" w:rsidR="008A0429" w:rsidRPr="008A0429" w:rsidRDefault="008A0429" w:rsidP="00B06156">
      <w:pPr>
        <w:widowControl/>
        <w:numPr>
          <w:ilvl w:val="0"/>
          <w:numId w:val="34"/>
        </w:numPr>
        <w:tabs>
          <w:tab w:val="clear" w:pos="420"/>
          <w:tab w:val="left" w:pos="850"/>
          <w:tab w:val="left" w:pos="1560"/>
        </w:tabs>
        <w:ind w:left="567" w:firstLine="709"/>
        <w:jc w:val="both"/>
        <w:rPr>
          <w:sz w:val="24"/>
        </w:rPr>
      </w:pPr>
      <w:r w:rsidRPr="008A0429">
        <w:rPr>
          <w:sz w:val="24"/>
        </w:rPr>
        <w:t>передавать введенные показания клиентов с номерами лицевых счетов в БД, в том числе выполнять автозаполнение данных по штрих-коду и QR-коду платежных документов лицевых счетов в случае наличия такой информации в QR-кодах и штрих-кодах платежных документов;</w:t>
      </w:r>
    </w:p>
    <w:p w14:paraId="2536362F" w14:textId="77777777" w:rsidR="008A0429" w:rsidRPr="008A0429" w:rsidRDefault="008A0429" w:rsidP="00B06156">
      <w:pPr>
        <w:widowControl/>
        <w:numPr>
          <w:ilvl w:val="0"/>
          <w:numId w:val="34"/>
        </w:numPr>
        <w:tabs>
          <w:tab w:val="clear" w:pos="420"/>
          <w:tab w:val="left" w:pos="850"/>
          <w:tab w:val="left" w:pos="1560"/>
        </w:tabs>
        <w:ind w:left="567" w:firstLine="709"/>
        <w:jc w:val="both"/>
        <w:rPr>
          <w:sz w:val="24"/>
        </w:rPr>
      </w:pPr>
      <w:r w:rsidRPr="008A0429">
        <w:rPr>
          <w:sz w:val="24"/>
        </w:rPr>
        <w:t>производить верификацию введенных показаний приборов учета путем сравнения текущих показаний с предыдущими данными с выводом на экранную форму информации при аномальных значениях;</w:t>
      </w:r>
    </w:p>
    <w:p w14:paraId="2BC96D7C" w14:textId="77777777" w:rsidR="008A0429" w:rsidRPr="008A0429" w:rsidRDefault="008A0429" w:rsidP="00B06156">
      <w:pPr>
        <w:widowControl/>
        <w:numPr>
          <w:ilvl w:val="0"/>
          <w:numId w:val="34"/>
        </w:numPr>
        <w:tabs>
          <w:tab w:val="clear" w:pos="420"/>
          <w:tab w:val="left" w:pos="850"/>
          <w:tab w:val="left" w:pos="1560"/>
        </w:tabs>
        <w:ind w:left="567" w:firstLine="709"/>
        <w:jc w:val="both"/>
        <w:rPr>
          <w:sz w:val="24"/>
        </w:rPr>
      </w:pPr>
      <w:r w:rsidRPr="008A0429">
        <w:rPr>
          <w:sz w:val="24"/>
        </w:rPr>
        <w:t>передавать сформированный пакет данных по показаниям приборов учета посредством интеграции в ИС Заказчика (API);</w:t>
      </w:r>
    </w:p>
    <w:p w14:paraId="697A01AA" w14:textId="77777777" w:rsidR="008A0429" w:rsidRDefault="008A0429" w:rsidP="00B06156">
      <w:pPr>
        <w:widowControl/>
        <w:numPr>
          <w:ilvl w:val="0"/>
          <w:numId w:val="34"/>
        </w:numPr>
        <w:tabs>
          <w:tab w:val="clear" w:pos="420"/>
          <w:tab w:val="left" w:pos="850"/>
          <w:tab w:val="left" w:pos="1560"/>
        </w:tabs>
        <w:ind w:left="567" w:firstLine="709"/>
        <w:jc w:val="both"/>
        <w:rPr>
          <w:sz w:val="24"/>
        </w:rPr>
      </w:pPr>
      <w:r w:rsidRPr="008A0429">
        <w:rPr>
          <w:sz w:val="24"/>
        </w:rPr>
        <w:t>блокировать возможность передачи показаний в случае, когда клиент обратился за этой услугой вне периода передачи показаний.</w:t>
      </w:r>
    </w:p>
    <w:p w14:paraId="089ECBE0" w14:textId="77777777" w:rsidR="00B06156" w:rsidRPr="008A0429" w:rsidRDefault="00B06156" w:rsidP="00B06156">
      <w:pPr>
        <w:widowControl/>
        <w:tabs>
          <w:tab w:val="left" w:pos="420"/>
          <w:tab w:val="left" w:pos="850"/>
        </w:tabs>
        <w:ind w:left="709"/>
        <w:jc w:val="both"/>
        <w:rPr>
          <w:sz w:val="24"/>
        </w:rPr>
      </w:pPr>
    </w:p>
    <w:p w14:paraId="4F00002E" w14:textId="77777777" w:rsidR="00A72CD4" w:rsidRPr="00B06156" w:rsidRDefault="00B06156" w:rsidP="00B06156">
      <w:pPr>
        <w:keepNext/>
        <w:keepLines/>
        <w:tabs>
          <w:tab w:val="left" w:pos="1134"/>
        </w:tabs>
        <w:spacing w:line="360" w:lineRule="auto"/>
        <w:ind w:left="567"/>
        <w:jc w:val="both"/>
        <w:outlineLvl w:val="1"/>
        <w:rPr>
          <w:rFonts w:eastAsia="Times New Roman"/>
          <w:b/>
          <w:sz w:val="24"/>
          <w:szCs w:val="24"/>
          <w:lang w:val="zh-CN" w:eastAsia="en-US"/>
        </w:rPr>
      </w:pPr>
      <w:bookmarkStart w:id="69" w:name="_Toc196314574"/>
      <w:r>
        <w:rPr>
          <w:rFonts w:hint="eastAsia"/>
          <w:b/>
          <w:sz w:val="24"/>
          <w:szCs w:val="24"/>
          <w:lang w:val="zh-CN" w:eastAsia="zh-CN"/>
        </w:rPr>
        <w:lastRenderedPageBreak/>
        <w:t>5</w:t>
      </w:r>
      <w:r>
        <w:rPr>
          <w:b/>
          <w:sz w:val="24"/>
          <w:szCs w:val="24"/>
          <w:lang w:eastAsia="zh-CN"/>
        </w:rPr>
        <w:t xml:space="preserve">.10. </w:t>
      </w:r>
      <w:r w:rsidR="008A0429" w:rsidRPr="00B06156">
        <w:rPr>
          <w:rFonts w:eastAsia="Times New Roman"/>
          <w:b/>
          <w:sz w:val="24"/>
          <w:szCs w:val="24"/>
          <w:lang w:val="zh-CN" w:eastAsia="en-US"/>
        </w:rPr>
        <w:t>Требования к модулю «Сканирования документов</w:t>
      </w:r>
      <w:bookmarkEnd w:id="66"/>
      <w:bookmarkEnd w:id="67"/>
      <w:r w:rsidR="008A0429" w:rsidRPr="00B06156">
        <w:rPr>
          <w:rFonts w:eastAsia="Times New Roman"/>
          <w:b/>
          <w:sz w:val="24"/>
          <w:szCs w:val="24"/>
          <w:lang w:val="zh-CN" w:eastAsia="en-US"/>
        </w:rPr>
        <w:t>»</w:t>
      </w:r>
      <w:bookmarkStart w:id="70" w:name="_Toc27057"/>
      <w:bookmarkStart w:id="71" w:name="_Toc192755280"/>
      <w:bookmarkEnd w:id="69"/>
    </w:p>
    <w:p w14:paraId="4E13BA34" w14:textId="77777777" w:rsidR="008A0429" w:rsidRPr="00A72CD4" w:rsidRDefault="00A72CD4" w:rsidP="00B06156">
      <w:pPr>
        <w:ind w:left="567"/>
        <w:jc w:val="both"/>
        <w:rPr>
          <w:rFonts w:eastAsia="Times New Roman"/>
          <w:b/>
          <w:sz w:val="24"/>
          <w:szCs w:val="24"/>
          <w:lang w:val="zh-CN" w:eastAsia="en-US"/>
        </w:rPr>
      </w:pPr>
      <w:r>
        <w:rPr>
          <w:rFonts w:eastAsia="Arial"/>
          <w:sz w:val="24"/>
          <w:lang w:eastAsia="ar-SA"/>
        </w:rPr>
        <w:t xml:space="preserve">Модуль </w:t>
      </w:r>
      <w:r w:rsidR="008A0429" w:rsidRPr="00A72CD4">
        <w:rPr>
          <w:rFonts w:eastAsia="Arial"/>
          <w:sz w:val="24"/>
          <w:lang w:eastAsia="ar-SA"/>
        </w:rPr>
        <w:t>сканирования документов должен обеспечивать следующий функционал:</w:t>
      </w:r>
    </w:p>
    <w:p w14:paraId="65DB4065" w14:textId="77777777" w:rsidR="008A0429" w:rsidRPr="008A0429" w:rsidRDefault="008A0429" w:rsidP="00B06156">
      <w:pPr>
        <w:widowControl/>
        <w:numPr>
          <w:ilvl w:val="0"/>
          <w:numId w:val="34"/>
        </w:numPr>
        <w:tabs>
          <w:tab w:val="clear" w:pos="420"/>
          <w:tab w:val="left" w:pos="850"/>
          <w:tab w:val="left" w:pos="1560"/>
        </w:tabs>
        <w:ind w:left="567" w:firstLine="709"/>
        <w:jc w:val="both"/>
        <w:rPr>
          <w:sz w:val="24"/>
        </w:rPr>
      </w:pPr>
      <w:r w:rsidRPr="008A0429">
        <w:rPr>
          <w:sz w:val="24"/>
        </w:rPr>
        <w:t>с помощью сканера терминала выполнять сканирование документов с разрешением не менее 300 dpi;</w:t>
      </w:r>
    </w:p>
    <w:p w14:paraId="274244ED" w14:textId="77777777" w:rsidR="008A0429" w:rsidRPr="008A0429" w:rsidRDefault="008A0429" w:rsidP="00B06156">
      <w:pPr>
        <w:widowControl/>
        <w:numPr>
          <w:ilvl w:val="0"/>
          <w:numId w:val="34"/>
        </w:numPr>
        <w:tabs>
          <w:tab w:val="clear" w:pos="420"/>
          <w:tab w:val="left" w:pos="850"/>
          <w:tab w:val="left" w:pos="1560"/>
        </w:tabs>
        <w:ind w:left="567" w:firstLine="709"/>
        <w:jc w:val="both"/>
        <w:rPr>
          <w:sz w:val="24"/>
        </w:rPr>
      </w:pPr>
      <w:r w:rsidRPr="008A0429">
        <w:rPr>
          <w:sz w:val="24"/>
        </w:rPr>
        <w:t>запускать процесс сканирования оператором видеоконсультации;</w:t>
      </w:r>
    </w:p>
    <w:p w14:paraId="345AF098" w14:textId="77777777" w:rsidR="008A0429" w:rsidRPr="008A0429" w:rsidRDefault="008A0429" w:rsidP="00B06156">
      <w:pPr>
        <w:widowControl/>
        <w:numPr>
          <w:ilvl w:val="0"/>
          <w:numId w:val="34"/>
        </w:numPr>
        <w:tabs>
          <w:tab w:val="clear" w:pos="420"/>
          <w:tab w:val="left" w:pos="850"/>
          <w:tab w:val="left" w:pos="1560"/>
        </w:tabs>
        <w:ind w:left="567" w:firstLine="709"/>
        <w:jc w:val="both"/>
        <w:rPr>
          <w:sz w:val="24"/>
        </w:rPr>
      </w:pPr>
      <w:r w:rsidRPr="008A0429">
        <w:rPr>
          <w:sz w:val="24"/>
        </w:rPr>
        <w:t>передавать оператору видеоконсультации файл отсканированного документа;</w:t>
      </w:r>
    </w:p>
    <w:p w14:paraId="1FCCCF69" w14:textId="77777777" w:rsidR="008A0429" w:rsidRPr="008A0429" w:rsidRDefault="008A0429" w:rsidP="00B06156">
      <w:pPr>
        <w:widowControl/>
        <w:numPr>
          <w:ilvl w:val="0"/>
          <w:numId w:val="34"/>
        </w:numPr>
        <w:tabs>
          <w:tab w:val="clear" w:pos="420"/>
          <w:tab w:val="left" w:pos="850"/>
          <w:tab w:val="left" w:pos="1560"/>
        </w:tabs>
        <w:ind w:left="567" w:firstLine="709"/>
        <w:jc w:val="both"/>
        <w:rPr>
          <w:sz w:val="24"/>
        </w:rPr>
      </w:pPr>
      <w:r w:rsidRPr="008A0429">
        <w:rPr>
          <w:sz w:val="24"/>
        </w:rPr>
        <w:t>удалять файл, переданный оператору видеоконсультации;</w:t>
      </w:r>
    </w:p>
    <w:p w14:paraId="0F3DC0F8" w14:textId="77777777" w:rsidR="008A0429" w:rsidRDefault="008A0429" w:rsidP="00B06156">
      <w:pPr>
        <w:widowControl/>
        <w:numPr>
          <w:ilvl w:val="0"/>
          <w:numId w:val="34"/>
        </w:numPr>
        <w:tabs>
          <w:tab w:val="clear" w:pos="420"/>
          <w:tab w:val="left" w:pos="850"/>
          <w:tab w:val="left" w:pos="1560"/>
        </w:tabs>
        <w:ind w:left="567" w:firstLine="709"/>
        <w:jc w:val="both"/>
        <w:rPr>
          <w:sz w:val="24"/>
        </w:rPr>
      </w:pPr>
      <w:r w:rsidRPr="008A0429">
        <w:rPr>
          <w:sz w:val="24"/>
        </w:rPr>
        <w:t>позволять оператору вести мониторинг сканирования.</w:t>
      </w:r>
    </w:p>
    <w:p w14:paraId="4F20AB0E" w14:textId="77777777" w:rsidR="00B06156" w:rsidRPr="008A0429" w:rsidRDefault="00B06156" w:rsidP="00B06156">
      <w:pPr>
        <w:widowControl/>
        <w:tabs>
          <w:tab w:val="left" w:pos="420"/>
          <w:tab w:val="left" w:pos="850"/>
        </w:tabs>
        <w:ind w:left="709"/>
        <w:jc w:val="both"/>
        <w:rPr>
          <w:sz w:val="24"/>
        </w:rPr>
      </w:pPr>
    </w:p>
    <w:p w14:paraId="334F246F" w14:textId="77777777" w:rsidR="008A0429" w:rsidRPr="00EA465A" w:rsidRDefault="007B261B" w:rsidP="007B261B">
      <w:pPr>
        <w:pStyle w:val="afff0"/>
        <w:keepNext/>
        <w:keepLines/>
        <w:tabs>
          <w:tab w:val="left" w:pos="1134"/>
        </w:tabs>
        <w:spacing w:line="360" w:lineRule="auto"/>
        <w:ind w:left="709" w:hanging="142"/>
        <w:jc w:val="both"/>
        <w:outlineLvl w:val="1"/>
        <w:rPr>
          <w:rFonts w:eastAsia="Times New Roman"/>
          <w:b/>
          <w:sz w:val="24"/>
          <w:szCs w:val="24"/>
          <w:lang w:eastAsia="en-US"/>
        </w:rPr>
      </w:pPr>
      <w:bookmarkStart w:id="72" w:name="_Toc196314575"/>
      <w:bookmarkStart w:id="73" w:name="_Toc5164"/>
      <w:bookmarkStart w:id="74" w:name="_Toc192755282"/>
      <w:bookmarkStart w:id="75" w:name="_Hlk196135447"/>
      <w:bookmarkEnd w:id="70"/>
      <w:bookmarkEnd w:id="71"/>
      <w:r>
        <w:rPr>
          <w:rFonts w:hint="eastAsia"/>
          <w:b/>
          <w:sz w:val="24"/>
          <w:szCs w:val="24"/>
          <w:lang w:val="zh-CN" w:eastAsia="zh-CN"/>
        </w:rPr>
        <w:t>5</w:t>
      </w:r>
      <w:r>
        <w:rPr>
          <w:b/>
          <w:sz w:val="24"/>
          <w:szCs w:val="24"/>
          <w:lang w:eastAsia="zh-CN"/>
        </w:rPr>
        <w:t xml:space="preserve">.11. </w:t>
      </w:r>
      <w:r w:rsidR="008A0429" w:rsidRPr="00EA465A">
        <w:rPr>
          <w:rFonts w:eastAsia="Times New Roman"/>
          <w:b/>
          <w:sz w:val="24"/>
          <w:szCs w:val="24"/>
          <w:lang w:val="zh-CN" w:eastAsia="en-US"/>
        </w:rPr>
        <w:t>Требования</w:t>
      </w:r>
      <w:r w:rsidR="008A0429" w:rsidRPr="00EA465A">
        <w:rPr>
          <w:rFonts w:eastAsia="Times New Roman"/>
          <w:b/>
          <w:sz w:val="24"/>
          <w:szCs w:val="24"/>
          <w:lang w:eastAsia="en-US"/>
        </w:rPr>
        <w:t xml:space="preserve"> к модулю «Электронная квитанция»</w:t>
      </w:r>
      <w:bookmarkEnd w:id="72"/>
      <w:r w:rsidR="008A0429" w:rsidRPr="00EA465A">
        <w:rPr>
          <w:rFonts w:eastAsia="Times New Roman"/>
          <w:b/>
          <w:sz w:val="24"/>
          <w:szCs w:val="24"/>
          <w:lang w:eastAsia="en-US"/>
        </w:rPr>
        <w:t xml:space="preserve"> </w:t>
      </w:r>
    </w:p>
    <w:p w14:paraId="7E3582D3" w14:textId="77777777" w:rsidR="008A0429" w:rsidRPr="008A0429" w:rsidRDefault="008A0429" w:rsidP="006477AB">
      <w:pPr>
        <w:ind w:left="567" w:firstLine="709"/>
        <w:jc w:val="both"/>
        <w:rPr>
          <w:rFonts w:eastAsia="Arial"/>
          <w:sz w:val="24"/>
          <w:lang w:eastAsia="en-US"/>
        </w:rPr>
      </w:pPr>
      <w:bookmarkStart w:id="76" w:name="_Hlk196304324"/>
      <w:r w:rsidRPr="008A0429">
        <w:rPr>
          <w:rFonts w:eastAsia="Arial"/>
          <w:sz w:val="24"/>
          <w:lang w:eastAsia="en-US"/>
        </w:rPr>
        <w:t xml:space="preserve">Модуль подписки на электронную квитанцию должен обеспечивать следующий функционал:  </w:t>
      </w:r>
    </w:p>
    <w:p w14:paraId="65E8C3F3" w14:textId="77777777" w:rsidR="008A0429" w:rsidRPr="008A0429" w:rsidRDefault="008A0429" w:rsidP="006477AB">
      <w:pPr>
        <w:widowControl/>
        <w:numPr>
          <w:ilvl w:val="0"/>
          <w:numId w:val="34"/>
        </w:numPr>
        <w:tabs>
          <w:tab w:val="clear" w:pos="420"/>
          <w:tab w:val="left" w:pos="850"/>
          <w:tab w:val="left" w:pos="1560"/>
        </w:tabs>
        <w:ind w:left="567" w:firstLine="709"/>
        <w:jc w:val="both"/>
        <w:rPr>
          <w:sz w:val="24"/>
        </w:rPr>
      </w:pPr>
      <w:r w:rsidRPr="008A0429">
        <w:rPr>
          <w:sz w:val="24"/>
        </w:rPr>
        <w:t xml:space="preserve">обеспечивать приём заявок на электронную квитанцию от клиентов и передавать заявки в </w:t>
      </w:r>
      <w:r w:rsidR="007B261B">
        <w:rPr>
          <w:sz w:val="24"/>
        </w:rPr>
        <w:t>ИС</w:t>
      </w:r>
      <w:r w:rsidRPr="008A0429">
        <w:rPr>
          <w:sz w:val="24"/>
        </w:rPr>
        <w:t xml:space="preserve"> Заказчика;  </w:t>
      </w:r>
    </w:p>
    <w:p w14:paraId="2DB21F50" w14:textId="77777777" w:rsidR="008A0429" w:rsidRPr="008A0429" w:rsidRDefault="008A0429" w:rsidP="006477AB">
      <w:pPr>
        <w:widowControl/>
        <w:numPr>
          <w:ilvl w:val="0"/>
          <w:numId w:val="34"/>
        </w:numPr>
        <w:tabs>
          <w:tab w:val="clear" w:pos="420"/>
          <w:tab w:val="left" w:pos="850"/>
          <w:tab w:val="left" w:pos="1560"/>
        </w:tabs>
        <w:ind w:left="567" w:firstLine="709"/>
        <w:jc w:val="both"/>
        <w:rPr>
          <w:sz w:val="24"/>
        </w:rPr>
      </w:pPr>
      <w:r w:rsidRPr="008A0429">
        <w:rPr>
          <w:sz w:val="24"/>
        </w:rPr>
        <w:t xml:space="preserve">производить безопасную интеграцию с сервисом Заказчика по API для получения информации о лицевом счёте и статусе электронной квитанции клиента (есть ли у него уже подписка или нет);  </w:t>
      </w:r>
    </w:p>
    <w:p w14:paraId="25681854" w14:textId="77777777" w:rsidR="008A0429" w:rsidRDefault="008A0429" w:rsidP="006477AB">
      <w:pPr>
        <w:widowControl/>
        <w:numPr>
          <w:ilvl w:val="0"/>
          <w:numId w:val="34"/>
        </w:numPr>
        <w:tabs>
          <w:tab w:val="clear" w:pos="420"/>
          <w:tab w:val="left" w:pos="850"/>
          <w:tab w:val="left" w:pos="1560"/>
        </w:tabs>
        <w:ind w:left="567" w:firstLine="709"/>
        <w:jc w:val="both"/>
        <w:rPr>
          <w:sz w:val="24"/>
        </w:rPr>
      </w:pPr>
      <w:r w:rsidRPr="008A0429">
        <w:rPr>
          <w:sz w:val="24"/>
        </w:rPr>
        <w:t xml:space="preserve">предоставлять клиенту возможность указать адрес электронной почты для отправки на него электронной квитанции, сформированной </w:t>
      </w:r>
      <w:r w:rsidR="007B261B">
        <w:rPr>
          <w:sz w:val="24"/>
        </w:rPr>
        <w:t>ИС</w:t>
      </w:r>
      <w:r w:rsidRPr="008A0429">
        <w:rPr>
          <w:sz w:val="24"/>
        </w:rPr>
        <w:t xml:space="preserve"> Заказчика.</w:t>
      </w:r>
      <w:bookmarkEnd w:id="76"/>
    </w:p>
    <w:p w14:paraId="257A274F" w14:textId="77777777" w:rsidR="006477AB" w:rsidRPr="008A0429" w:rsidRDefault="006477AB" w:rsidP="006477AB">
      <w:pPr>
        <w:widowControl/>
        <w:tabs>
          <w:tab w:val="left" w:pos="420"/>
          <w:tab w:val="left" w:pos="850"/>
        </w:tabs>
        <w:ind w:left="567" w:firstLine="709"/>
        <w:jc w:val="both"/>
        <w:rPr>
          <w:sz w:val="24"/>
        </w:rPr>
      </w:pPr>
    </w:p>
    <w:p w14:paraId="5A42BE8A" w14:textId="77777777" w:rsidR="008A0429" w:rsidRPr="007B261B" w:rsidRDefault="007B261B" w:rsidP="007B261B">
      <w:pPr>
        <w:keepNext/>
        <w:keepLines/>
        <w:tabs>
          <w:tab w:val="left" w:pos="1134"/>
        </w:tabs>
        <w:spacing w:line="360" w:lineRule="auto"/>
        <w:ind w:firstLine="567"/>
        <w:jc w:val="both"/>
        <w:outlineLvl w:val="1"/>
        <w:rPr>
          <w:rFonts w:eastAsia="Times New Roman"/>
          <w:b/>
          <w:sz w:val="24"/>
          <w:szCs w:val="24"/>
          <w:lang w:val="zh-CN" w:eastAsia="en-US"/>
        </w:rPr>
      </w:pPr>
      <w:bookmarkStart w:id="77" w:name="_Toc196314576"/>
      <w:r>
        <w:rPr>
          <w:rFonts w:hint="eastAsia"/>
          <w:b/>
          <w:sz w:val="24"/>
          <w:szCs w:val="24"/>
          <w:lang w:val="zh-CN" w:eastAsia="zh-CN"/>
        </w:rPr>
        <w:t>5</w:t>
      </w:r>
      <w:r>
        <w:rPr>
          <w:b/>
          <w:sz w:val="24"/>
          <w:szCs w:val="24"/>
          <w:lang w:eastAsia="zh-CN"/>
        </w:rPr>
        <w:t xml:space="preserve">.12. </w:t>
      </w:r>
      <w:r w:rsidR="008A0429" w:rsidRPr="007B261B">
        <w:rPr>
          <w:rFonts w:eastAsia="Times New Roman"/>
          <w:b/>
          <w:sz w:val="24"/>
          <w:szCs w:val="24"/>
          <w:lang w:val="zh-CN" w:eastAsia="en-US"/>
        </w:rPr>
        <w:t>Требования к ПО Оператора</w:t>
      </w:r>
      <w:bookmarkEnd w:id="73"/>
      <w:bookmarkEnd w:id="74"/>
      <w:r w:rsidR="008A0429" w:rsidRPr="007B261B">
        <w:rPr>
          <w:rFonts w:eastAsia="Times New Roman"/>
          <w:b/>
          <w:sz w:val="24"/>
          <w:szCs w:val="24"/>
          <w:lang w:eastAsia="en-US"/>
        </w:rPr>
        <w:t xml:space="preserve"> АСВК</w:t>
      </w:r>
      <w:bookmarkEnd w:id="77"/>
    </w:p>
    <w:p w14:paraId="4D94A0DA" w14:textId="77777777" w:rsidR="008A0429" w:rsidRPr="008A0429" w:rsidRDefault="008A0429" w:rsidP="007B261B">
      <w:pPr>
        <w:ind w:left="567" w:firstLine="709"/>
        <w:jc w:val="both"/>
        <w:rPr>
          <w:rFonts w:eastAsia="Arial"/>
          <w:sz w:val="24"/>
          <w:lang w:eastAsia="ar-SA"/>
        </w:rPr>
      </w:pPr>
      <w:r w:rsidRPr="008A0429">
        <w:rPr>
          <w:rFonts w:eastAsia="Arial"/>
          <w:sz w:val="24"/>
          <w:lang w:eastAsia="ar-SA"/>
        </w:rPr>
        <w:t>ПО Оператора должно обеспечивать следующий функционал:</w:t>
      </w:r>
    </w:p>
    <w:p w14:paraId="59EBBA8A" w14:textId="77777777" w:rsidR="008A0429" w:rsidRPr="008A0429" w:rsidRDefault="008A0429" w:rsidP="007B261B">
      <w:pPr>
        <w:widowControl/>
        <w:numPr>
          <w:ilvl w:val="0"/>
          <w:numId w:val="34"/>
        </w:numPr>
        <w:tabs>
          <w:tab w:val="clear" w:pos="420"/>
          <w:tab w:val="left" w:pos="850"/>
          <w:tab w:val="left" w:pos="1560"/>
        </w:tabs>
        <w:ind w:left="567" w:firstLine="709"/>
        <w:jc w:val="both"/>
        <w:rPr>
          <w:sz w:val="24"/>
        </w:rPr>
      </w:pPr>
      <w:r w:rsidRPr="008A0429">
        <w:rPr>
          <w:sz w:val="24"/>
        </w:rPr>
        <w:t>авторизацию операторов видеоконсультации в ПО Оператора по логину, паролю и рабочему месту;</w:t>
      </w:r>
    </w:p>
    <w:p w14:paraId="436016D3" w14:textId="77777777" w:rsidR="008A0429" w:rsidRPr="008A0429" w:rsidRDefault="008A0429" w:rsidP="007B261B">
      <w:pPr>
        <w:widowControl/>
        <w:numPr>
          <w:ilvl w:val="0"/>
          <w:numId w:val="34"/>
        </w:numPr>
        <w:tabs>
          <w:tab w:val="clear" w:pos="420"/>
          <w:tab w:val="left" w:pos="850"/>
          <w:tab w:val="left" w:pos="1560"/>
        </w:tabs>
        <w:ind w:left="567" w:firstLine="709"/>
        <w:jc w:val="both"/>
        <w:rPr>
          <w:sz w:val="24"/>
        </w:rPr>
      </w:pPr>
      <w:r w:rsidRPr="008A0429">
        <w:rPr>
          <w:sz w:val="24"/>
        </w:rPr>
        <w:t>выбор оператором камеры и микрофона, подключенных к его АРМ;</w:t>
      </w:r>
    </w:p>
    <w:p w14:paraId="58587C8F" w14:textId="77777777" w:rsidR="008A0429" w:rsidRPr="008A0429" w:rsidRDefault="008A0429" w:rsidP="007B261B">
      <w:pPr>
        <w:widowControl/>
        <w:numPr>
          <w:ilvl w:val="0"/>
          <w:numId w:val="34"/>
        </w:numPr>
        <w:tabs>
          <w:tab w:val="clear" w:pos="420"/>
          <w:tab w:val="left" w:pos="850"/>
          <w:tab w:val="left" w:pos="1560"/>
        </w:tabs>
        <w:ind w:left="567" w:firstLine="709"/>
        <w:jc w:val="both"/>
        <w:rPr>
          <w:sz w:val="24"/>
        </w:rPr>
      </w:pPr>
      <w:r w:rsidRPr="008A0429">
        <w:rPr>
          <w:sz w:val="24"/>
        </w:rPr>
        <w:t>уведомление оператора видеоконсультации о звонке клиента через терминалы Видеоконсультаций путем звукового уведомления и активации кнопки вызова клиента;</w:t>
      </w:r>
    </w:p>
    <w:p w14:paraId="55AF66F8" w14:textId="77777777" w:rsidR="008A0429" w:rsidRPr="008A0429" w:rsidRDefault="008A0429" w:rsidP="007B261B">
      <w:pPr>
        <w:widowControl/>
        <w:numPr>
          <w:ilvl w:val="0"/>
          <w:numId w:val="34"/>
        </w:numPr>
        <w:tabs>
          <w:tab w:val="clear" w:pos="420"/>
          <w:tab w:val="left" w:pos="850"/>
          <w:tab w:val="left" w:pos="1560"/>
        </w:tabs>
        <w:ind w:left="567" w:firstLine="709"/>
        <w:jc w:val="both"/>
        <w:rPr>
          <w:sz w:val="24"/>
        </w:rPr>
      </w:pPr>
      <w:r w:rsidRPr="008A0429">
        <w:rPr>
          <w:sz w:val="24"/>
        </w:rPr>
        <w:t>двустороннее взаимодействие и диалог оператора видеоконсультации посредством передачи видеосигнала и создания полноценной конференции с клиентом с передачей видео и звука высокой четкости;</w:t>
      </w:r>
    </w:p>
    <w:p w14:paraId="450E1CF2" w14:textId="77777777" w:rsidR="008A0429" w:rsidRPr="008A0429" w:rsidRDefault="008A0429" w:rsidP="007B261B">
      <w:pPr>
        <w:widowControl/>
        <w:numPr>
          <w:ilvl w:val="0"/>
          <w:numId w:val="34"/>
        </w:numPr>
        <w:tabs>
          <w:tab w:val="clear" w:pos="420"/>
          <w:tab w:val="left" w:pos="850"/>
          <w:tab w:val="left" w:pos="1560"/>
        </w:tabs>
        <w:ind w:left="567" w:firstLine="709"/>
        <w:jc w:val="both"/>
        <w:rPr>
          <w:sz w:val="24"/>
        </w:rPr>
      </w:pPr>
      <w:r w:rsidRPr="008A0429">
        <w:rPr>
          <w:sz w:val="24"/>
        </w:rPr>
        <w:t xml:space="preserve">прием документов от </w:t>
      </w:r>
      <w:r w:rsidR="00AC5AC8">
        <w:rPr>
          <w:sz w:val="24"/>
        </w:rPr>
        <w:t>клиентов</w:t>
      </w:r>
      <w:r w:rsidRPr="008A0429">
        <w:rPr>
          <w:sz w:val="24"/>
        </w:rPr>
        <w:t xml:space="preserve"> путем сканирования документов с помощью сканера терминала;</w:t>
      </w:r>
    </w:p>
    <w:p w14:paraId="49795C7C" w14:textId="77777777" w:rsidR="008A0429" w:rsidRPr="008A0429" w:rsidRDefault="008A0429" w:rsidP="007B261B">
      <w:pPr>
        <w:widowControl/>
        <w:numPr>
          <w:ilvl w:val="0"/>
          <w:numId w:val="34"/>
        </w:numPr>
        <w:tabs>
          <w:tab w:val="clear" w:pos="420"/>
          <w:tab w:val="left" w:pos="850"/>
          <w:tab w:val="left" w:pos="1560"/>
        </w:tabs>
        <w:ind w:left="567" w:firstLine="709"/>
        <w:jc w:val="both"/>
        <w:rPr>
          <w:sz w:val="24"/>
        </w:rPr>
      </w:pPr>
      <w:r w:rsidRPr="008A0429">
        <w:rPr>
          <w:sz w:val="24"/>
        </w:rPr>
        <w:t>запись аудиопотока обслуживания клиента и передача сформированного файла после завершения звонка в БД;</w:t>
      </w:r>
    </w:p>
    <w:p w14:paraId="4FDDE274" w14:textId="77777777" w:rsidR="008A0429" w:rsidRPr="008A0429" w:rsidRDefault="008A0429" w:rsidP="007B261B">
      <w:pPr>
        <w:widowControl/>
        <w:numPr>
          <w:ilvl w:val="0"/>
          <w:numId w:val="34"/>
        </w:numPr>
        <w:tabs>
          <w:tab w:val="clear" w:pos="420"/>
          <w:tab w:val="left" w:pos="850"/>
          <w:tab w:val="left" w:pos="1560"/>
        </w:tabs>
        <w:ind w:left="567" w:firstLine="709"/>
        <w:jc w:val="both"/>
        <w:rPr>
          <w:sz w:val="24"/>
        </w:rPr>
      </w:pPr>
      <w:r w:rsidRPr="008A0429">
        <w:rPr>
          <w:sz w:val="24"/>
        </w:rPr>
        <w:t>равномерную загрузку операторов видеоконсультации консультантов Заказчика (система должна направлять звонок свободному оператору, используя встроенные алгоритмы электронной очереди. Если свободные операторы отсутствуют выводит пользователю на экран сообщение о необходимости ожидания ответа оператора);</w:t>
      </w:r>
    </w:p>
    <w:p w14:paraId="0E455B14" w14:textId="77777777" w:rsidR="008A0429" w:rsidRPr="008A0429" w:rsidRDefault="00AC5AC8" w:rsidP="007B261B">
      <w:pPr>
        <w:widowControl/>
        <w:numPr>
          <w:ilvl w:val="0"/>
          <w:numId w:val="34"/>
        </w:numPr>
        <w:tabs>
          <w:tab w:val="clear" w:pos="420"/>
          <w:tab w:val="left" w:pos="850"/>
          <w:tab w:val="left" w:pos="1560"/>
        </w:tabs>
        <w:ind w:left="567" w:firstLine="709"/>
        <w:jc w:val="both"/>
        <w:rPr>
          <w:sz w:val="24"/>
        </w:rPr>
      </w:pPr>
      <w:r>
        <w:rPr>
          <w:sz w:val="24"/>
        </w:rPr>
        <w:t>предусматривать возможность</w:t>
      </w:r>
      <w:r w:rsidR="008A0429" w:rsidRPr="008A0429">
        <w:rPr>
          <w:sz w:val="24"/>
        </w:rPr>
        <w:t xml:space="preserve"> демонстраци</w:t>
      </w:r>
      <w:r>
        <w:rPr>
          <w:sz w:val="24"/>
        </w:rPr>
        <w:t>и</w:t>
      </w:r>
      <w:r w:rsidR="008A0429" w:rsidRPr="008A0429">
        <w:rPr>
          <w:sz w:val="24"/>
        </w:rPr>
        <w:t xml:space="preserve"> экрана оператора для клиента; </w:t>
      </w:r>
    </w:p>
    <w:p w14:paraId="15C3C710" w14:textId="77777777" w:rsidR="008A0429" w:rsidRDefault="008A0429" w:rsidP="007B261B">
      <w:pPr>
        <w:widowControl/>
        <w:numPr>
          <w:ilvl w:val="0"/>
          <w:numId w:val="34"/>
        </w:numPr>
        <w:tabs>
          <w:tab w:val="clear" w:pos="420"/>
          <w:tab w:val="left" w:pos="850"/>
          <w:tab w:val="left" w:pos="1560"/>
        </w:tabs>
        <w:ind w:left="567" w:firstLine="709"/>
        <w:jc w:val="both"/>
        <w:rPr>
          <w:sz w:val="24"/>
        </w:rPr>
      </w:pPr>
      <w:r w:rsidRPr="008A0429">
        <w:rPr>
          <w:sz w:val="24"/>
        </w:rPr>
        <w:t>позволять оператору вести мониторинг печати и сканирования с помощью устройств терминала.</w:t>
      </w:r>
    </w:p>
    <w:p w14:paraId="12B87E84" w14:textId="77777777" w:rsidR="007B261B" w:rsidRPr="008A0429" w:rsidRDefault="007B261B" w:rsidP="007B261B">
      <w:pPr>
        <w:widowControl/>
        <w:tabs>
          <w:tab w:val="left" w:pos="420"/>
          <w:tab w:val="left" w:pos="850"/>
        </w:tabs>
        <w:ind w:left="709"/>
        <w:jc w:val="both"/>
        <w:rPr>
          <w:sz w:val="24"/>
        </w:rPr>
      </w:pPr>
    </w:p>
    <w:p w14:paraId="4ADA4F4A" w14:textId="77777777" w:rsidR="008A0429" w:rsidRPr="00AC5AC8" w:rsidRDefault="00AC5AC8" w:rsidP="00AC5AC8">
      <w:pPr>
        <w:keepNext/>
        <w:keepLines/>
        <w:tabs>
          <w:tab w:val="left" w:pos="1134"/>
        </w:tabs>
        <w:spacing w:line="360" w:lineRule="auto"/>
        <w:ind w:firstLine="567"/>
        <w:jc w:val="both"/>
        <w:outlineLvl w:val="1"/>
        <w:rPr>
          <w:rFonts w:eastAsia="Times New Roman"/>
          <w:b/>
          <w:sz w:val="24"/>
          <w:szCs w:val="24"/>
          <w:lang w:val="zh-CN" w:eastAsia="en-US"/>
        </w:rPr>
      </w:pPr>
      <w:bookmarkStart w:id="78" w:name="_Toc192755283"/>
      <w:bookmarkStart w:id="79" w:name="_Toc11201"/>
      <w:bookmarkStart w:id="80" w:name="_Toc196314577"/>
      <w:bookmarkEnd w:id="75"/>
      <w:r>
        <w:rPr>
          <w:b/>
          <w:sz w:val="24"/>
          <w:szCs w:val="24"/>
          <w:lang w:eastAsia="zh-CN"/>
        </w:rPr>
        <w:t xml:space="preserve">5.13. </w:t>
      </w:r>
      <w:r w:rsidR="008A0429" w:rsidRPr="00AC5AC8">
        <w:rPr>
          <w:rFonts w:eastAsia="Times New Roman"/>
          <w:b/>
          <w:sz w:val="24"/>
          <w:szCs w:val="24"/>
          <w:lang w:val="zh-CN" w:eastAsia="en-US"/>
        </w:rPr>
        <w:t>Требования к ПО Администратора</w:t>
      </w:r>
      <w:bookmarkEnd w:id="78"/>
      <w:bookmarkEnd w:id="79"/>
      <w:bookmarkEnd w:id="80"/>
    </w:p>
    <w:p w14:paraId="3420B2B5" w14:textId="77777777" w:rsidR="008A0429" w:rsidRPr="008A0429" w:rsidRDefault="008A0429" w:rsidP="00AC5AC8">
      <w:pPr>
        <w:ind w:left="567" w:firstLine="709"/>
        <w:jc w:val="both"/>
        <w:rPr>
          <w:rFonts w:eastAsia="Arial"/>
          <w:sz w:val="24"/>
          <w:lang w:eastAsia="ar-SA"/>
        </w:rPr>
      </w:pPr>
      <w:r w:rsidRPr="008A0429">
        <w:rPr>
          <w:rFonts w:eastAsia="Arial"/>
          <w:sz w:val="24"/>
          <w:lang w:eastAsia="ar-SA"/>
        </w:rPr>
        <w:t>ПО Администратора системы должно предоставлять доступ к управлению настройками Системы в соответствии с ролью авторизированного пользователя, включая:</w:t>
      </w:r>
    </w:p>
    <w:p w14:paraId="6574A803" w14:textId="77777777" w:rsidR="008A0429" w:rsidRPr="008A0429" w:rsidRDefault="008A0429" w:rsidP="00AC5AC8">
      <w:pPr>
        <w:widowControl/>
        <w:numPr>
          <w:ilvl w:val="0"/>
          <w:numId w:val="34"/>
        </w:numPr>
        <w:tabs>
          <w:tab w:val="clear" w:pos="420"/>
          <w:tab w:val="left" w:pos="850"/>
          <w:tab w:val="left" w:pos="1560"/>
        </w:tabs>
        <w:ind w:left="567" w:firstLine="709"/>
        <w:jc w:val="both"/>
        <w:rPr>
          <w:sz w:val="24"/>
        </w:rPr>
      </w:pPr>
      <w:r w:rsidRPr="008A0429">
        <w:rPr>
          <w:sz w:val="24"/>
        </w:rPr>
        <w:t>просмотр и редактирование настроек системы, представленных в текстовом или табличном виде;</w:t>
      </w:r>
    </w:p>
    <w:p w14:paraId="475E6843" w14:textId="77777777" w:rsidR="008A0429" w:rsidRPr="008A0429" w:rsidRDefault="008A0429" w:rsidP="00AC5AC8">
      <w:pPr>
        <w:widowControl/>
        <w:numPr>
          <w:ilvl w:val="0"/>
          <w:numId w:val="34"/>
        </w:numPr>
        <w:tabs>
          <w:tab w:val="clear" w:pos="420"/>
          <w:tab w:val="left" w:pos="850"/>
          <w:tab w:val="left" w:pos="1560"/>
        </w:tabs>
        <w:ind w:left="567" w:firstLine="709"/>
        <w:jc w:val="both"/>
        <w:rPr>
          <w:sz w:val="24"/>
        </w:rPr>
      </w:pPr>
      <w:r w:rsidRPr="008A0429">
        <w:rPr>
          <w:sz w:val="24"/>
        </w:rPr>
        <w:t>предоставление информации о системе: о компонентах системы, лицензии и журнале действий пользователей;</w:t>
      </w:r>
    </w:p>
    <w:p w14:paraId="0BD29EC5" w14:textId="77777777" w:rsidR="008A0429" w:rsidRPr="008A0429" w:rsidRDefault="008A0429" w:rsidP="00AC5AC8">
      <w:pPr>
        <w:widowControl/>
        <w:numPr>
          <w:ilvl w:val="0"/>
          <w:numId w:val="34"/>
        </w:numPr>
        <w:tabs>
          <w:tab w:val="clear" w:pos="420"/>
          <w:tab w:val="left" w:pos="850"/>
          <w:tab w:val="left" w:pos="1560"/>
        </w:tabs>
        <w:ind w:left="567" w:firstLine="709"/>
        <w:jc w:val="both"/>
        <w:rPr>
          <w:sz w:val="24"/>
        </w:rPr>
      </w:pPr>
      <w:r w:rsidRPr="008A0429">
        <w:rPr>
          <w:sz w:val="24"/>
        </w:rPr>
        <w:lastRenderedPageBreak/>
        <w:t>настройка всех компонентов системы;</w:t>
      </w:r>
    </w:p>
    <w:p w14:paraId="2A21A989" w14:textId="77777777" w:rsidR="008A0429" w:rsidRPr="008A0429" w:rsidRDefault="008A0429" w:rsidP="00AC5AC8">
      <w:pPr>
        <w:widowControl/>
        <w:numPr>
          <w:ilvl w:val="0"/>
          <w:numId w:val="34"/>
        </w:numPr>
        <w:tabs>
          <w:tab w:val="clear" w:pos="420"/>
          <w:tab w:val="left" w:pos="850"/>
          <w:tab w:val="left" w:pos="1560"/>
        </w:tabs>
        <w:ind w:left="567" w:firstLine="709"/>
        <w:jc w:val="both"/>
        <w:rPr>
          <w:sz w:val="24"/>
        </w:rPr>
      </w:pPr>
      <w:r w:rsidRPr="008A0429">
        <w:rPr>
          <w:sz w:val="24"/>
        </w:rPr>
        <w:t>ПО должно иметь структуру справочников:</w:t>
      </w:r>
    </w:p>
    <w:p w14:paraId="6871A88F" w14:textId="77777777" w:rsidR="008A0429" w:rsidRPr="008A0429" w:rsidRDefault="008A0429" w:rsidP="00AC5AC8">
      <w:pPr>
        <w:widowControl/>
        <w:numPr>
          <w:ilvl w:val="0"/>
          <w:numId w:val="34"/>
        </w:numPr>
        <w:tabs>
          <w:tab w:val="clear" w:pos="420"/>
          <w:tab w:val="left" w:pos="850"/>
          <w:tab w:val="left" w:pos="1560"/>
        </w:tabs>
        <w:ind w:left="567" w:firstLine="709"/>
        <w:jc w:val="both"/>
        <w:rPr>
          <w:sz w:val="24"/>
        </w:rPr>
      </w:pPr>
      <w:r w:rsidRPr="008A0429">
        <w:rPr>
          <w:sz w:val="24"/>
        </w:rPr>
        <w:t>список пользователей и их роли;</w:t>
      </w:r>
    </w:p>
    <w:p w14:paraId="6B5C7433" w14:textId="77777777" w:rsidR="008A0429" w:rsidRPr="008A0429" w:rsidRDefault="008A0429" w:rsidP="00AC5AC8">
      <w:pPr>
        <w:widowControl/>
        <w:numPr>
          <w:ilvl w:val="0"/>
          <w:numId w:val="34"/>
        </w:numPr>
        <w:tabs>
          <w:tab w:val="clear" w:pos="420"/>
          <w:tab w:val="left" w:pos="850"/>
          <w:tab w:val="left" w:pos="1560"/>
        </w:tabs>
        <w:ind w:left="567" w:firstLine="709"/>
        <w:jc w:val="both"/>
        <w:rPr>
          <w:sz w:val="24"/>
        </w:rPr>
      </w:pPr>
      <w:r w:rsidRPr="008A0429">
        <w:rPr>
          <w:sz w:val="24"/>
        </w:rPr>
        <w:t>задание расписания рабочего времени операторов видеоконсультации (режим «Окончание рабочего дня») для каждого дня недели, при этом должны учитываться выходные и праздничные дни, в том числе предпраздничные и укороченные рабочие дни, а также сокращенный рабочий день;</w:t>
      </w:r>
    </w:p>
    <w:p w14:paraId="54E2CB34" w14:textId="77777777" w:rsidR="008A0429" w:rsidRPr="008A0429" w:rsidRDefault="008A0429" w:rsidP="00AC5AC8">
      <w:pPr>
        <w:widowControl/>
        <w:numPr>
          <w:ilvl w:val="0"/>
          <w:numId w:val="34"/>
        </w:numPr>
        <w:tabs>
          <w:tab w:val="clear" w:pos="420"/>
          <w:tab w:val="left" w:pos="850"/>
          <w:tab w:val="left" w:pos="1560"/>
        </w:tabs>
        <w:ind w:left="567" w:firstLine="709"/>
        <w:jc w:val="both"/>
        <w:rPr>
          <w:sz w:val="24"/>
        </w:rPr>
      </w:pPr>
      <w:r w:rsidRPr="008A0429">
        <w:rPr>
          <w:sz w:val="24"/>
        </w:rPr>
        <w:t>календарь, позволяющий учитывать изменение графика работы в течении года;</w:t>
      </w:r>
    </w:p>
    <w:p w14:paraId="1B9A5B57" w14:textId="77777777" w:rsidR="008A0429" w:rsidRPr="008A0429" w:rsidRDefault="008A0429" w:rsidP="00AC5AC8">
      <w:pPr>
        <w:widowControl/>
        <w:numPr>
          <w:ilvl w:val="0"/>
          <w:numId w:val="34"/>
        </w:numPr>
        <w:tabs>
          <w:tab w:val="clear" w:pos="420"/>
          <w:tab w:val="left" w:pos="850"/>
          <w:tab w:val="left" w:pos="1560"/>
        </w:tabs>
        <w:ind w:left="567" w:firstLine="709"/>
        <w:jc w:val="both"/>
        <w:rPr>
          <w:sz w:val="24"/>
        </w:rPr>
      </w:pPr>
      <w:r w:rsidRPr="008A0429">
        <w:rPr>
          <w:sz w:val="24"/>
        </w:rPr>
        <w:t>создавать пользователей системы;</w:t>
      </w:r>
    </w:p>
    <w:p w14:paraId="0BAEDD18" w14:textId="77777777" w:rsidR="008A0429" w:rsidRDefault="008A0429" w:rsidP="00AC5AC8">
      <w:pPr>
        <w:widowControl/>
        <w:numPr>
          <w:ilvl w:val="0"/>
          <w:numId w:val="34"/>
        </w:numPr>
        <w:tabs>
          <w:tab w:val="clear" w:pos="420"/>
          <w:tab w:val="left" w:pos="850"/>
          <w:tab w:val="left" w:pos="1560"/>
        </w:tabs>
        <w:ind w:left="567" w:firstLine="709"/>
        <w:jc w:val="both"/>
        <w:rPr>
          <w:sz w:val="24"/>
        </w:rPr>
      </w:pPr>
      <w:r w:rsidRPr="008A0429">
        <w:rPr>
          <w:sz w:val="24"/>
        </w:rPr>
        <w:t>иметь возможность изменять бизнес-роли пользователей.</w:t>
      </w:r>
    </w:p>
    <w:p w14:paraId="4E6495F1" w14:textId="77777777" w:rsidR="00AC5AC8" w:rsidRPr="008A0429" w:rsidRDefault="00AC5AC8" w:rsidP="00AC5AC8">
      <w:pPr>
        <w:widowControl/>
        <w:tabs>
          <w:tab w:val="left" w:pos="420"/>
          <w:tab w:val="left" w:pos="850"/>
          <w:tab w:val="left" w:pos="1560"/>
        </w:tabs>
        <w:ind w:left="1276"/>
        <w:jc w:val="both"/>
        <w:rPr>
          <w:sz w:val="24"/>
        </w:rPr>
      </w:pPr>
    </w:p>
    <w:p w14:paraId="03D92F8C" w14:textId="77777777" w:rsidR="008A0429" w:rsidRPr="00AC5AC8" w:rsidRDefault="00AC5AC8" w:rsidP="008E4234">
      <w:pPr>
        <w:keepNext/>
        <w:keepLines/>
        <w:tabs>
          <w:tab w:val="left" w:pos="1134"/>
        </w:tabs>
        <w:spacing w:line="360" w:lineRule="auto"/>
        <w:ind w:left="567"/>
        <w:jc w:val="both"/>
        <w:outlineLvl w:val="1"/>
        <w:rPr>
          <w:rFonts w:eastAsia="Times New Roman"/>
          <w:b/>
          <w:sz w:val="24"/>
          <w:szCs w:val="24"/>
          <w:lang w:val="zh-CN" w:eastAsia="en-US"/>
        </w:rPr>
      </w:pPr>
      <w:bookmarkStart w:id="81" w:name="_Toc192755284"/>
      <w:bookmarkStart w:id="82" w:name="_Toc7298"/>
      <w:bookmarkStart w:id="83" w:name="_Toc196314578"/>
      <w:r>
        <w:rPr>
          <w:rFonts w:hint="eastAsia"/>
          <w:b/>
          <w:sz w:val="24"/>
          <w:szCs w:val="24"/>
          <w:lang w:val="zh-CN" w:eastAsia="zh-CN"/>
        </w:rPr>
        <w:t>5</w:t>
      </w:r>
      <w:r>
        <w:rPr>
          <w:b/>
          <w:sz w:val="24"/>
          <w:szCs w:val="24"/>
          <w:lang w:eastAsia="zh-CN"/>
        </w:rPr>
        <w:t xml:space="preserve">.14. </w:t>
      </w:r>
      <w:r w:rsidR="008A0429" w:rsidRPr="00AC5AC8">
        <w:rPr>
          <w:rFonts w:eastAsia="Times New Roman"/>
          <w:b/>
          <w:sz w:val="24"/>
          <w:szCs w:val="24"/>
          <w:lang w:val="zh-CN" w:eastAsia="en-US"/>
        </w:rPr>
        <w:t>Требования к формированию отчетности и статистики</w:t>
      </w:r>
      <w:bookmarkEnd w:id="81"/>
      <w:bookmarkEnd w:id="82"/>
      <w:bookmarkEnd w:id="83"/>
    </w:p>
    <w:p w14:paraId="3E01BE0A" w14:textId="77777777" w:rsidR="008A0429" w:rsidRPr="008A0429" w:rsidRDefault="008A0429" w:rsidP="008E4234">
      <w:pPr>
        <w:ind w:left="567" w:firstLine="567"/>
        <w:jc w:val="both"/>
        <w:rPr>
          <w:rFonts w:eastAsia="Arial"/>
          <w:sz w:val="24"/>
          <w:lang w:eastAsia="ar-SA"/>
        </w:rPr>
      </w:pPr>
      <w:r w:rsidRPr="008A0429">
        <w:rPr>
          <w:rFonts w:eastAsia="Arial"/>
          <w:sz w:val="24"/>
          <w:lang w:eastAsia="ar-SA"/>
        </w:rPr>
        <w:t>Модуль формирования отчетности и статистики должен обеспечивать построение, как минимум пяти видов отчетов:</w:t>
      </w:r>
    </w:p>
    <w:p w14:paraId="63E4579A" w14:textId="77777777" w:rsidR="008A0429" w:rsidRPr="008A0429" w:rsidRDefault="008A0429" w:rsidP="008E4234">
      <w:pPr>
        <w:widowControl/>
        <w:numPr>
          <w:ilvl w:val="0"/>
          <w:numId w:val="34"/>
        </w:numPr>
        <w:tabs>
          <w:tab w:val="clear" w:pos="420"/>
          <w:tab w:val="left" w:pos="850"/>
          <w:tab w:val="left" w:pos="1560"/>
        </w:tabs>
        <w:ind w:left="567" w:firstLine="709"/>
        <w:jc w:val="both"/>
        <w:rPr>
          <w:sz w:val="24"/>
        </w:rPr>
      </w:pPr>
      <w:r w:rsidRPr="008A0429">
        <w:rPr>
          <w:sz w:val="24"/>
        </w:rPr>
        <w:t>сводный;</w:t>
      </w:r>
    </w:p>
    <w:p w14:paraId="4A01A435" w14:textId="77777777" w:rsidR="008A0429" w:rsidRPr="008A0429" w:rsidRDefault="008A0429" w:rsidP="008E4234">
      <w:pPr>
        <w:widowControl/>
        <w:numPr>
          <w:ilvl w:val="0"/>
          <w:numId w:val="34"/>
        </w:numPr>
        <w:tabs>
          <w:tab w:val="clear" w:pos="420"/>
          <w:tab w:val="left" w:pos="850"/>
          <w:tab w:val="left" w:pos="1560"/>
        </w:tabs>
        <w:ind w:left="567" w:firstLine="709"/>
        <w:jc w:val="both"/>
        <w:rPr>
          <w:sz w:val="24"/>
        </w:rPr>
      </w:pPr>
      <w:r w:rsidRPr="008A0429">
        <w:rPr>
          <w:sz w:val="24"/>
        </w:rPr>
        <w:t>по клиентам;</w:t>
      </w:r>
    </w:p>
    <w:p w14:paraId="3C05695C" w14:textId="77777777" w:rsidR="008A0429" w:rsidRPr="008A0429" w:rsidRDefault="008A0429" w:rsidP="008E4234">
      <w:pPr>
        <w:widowControl/>
        <w:numPr>
          <w:ilvl w:val="0"/>
          <w:numId w:val="34"/>
        </w:numPr>
        <w:tabs>
          <w:tab w:val="clear" w:pos="420"/>
          <w:tab w:val="left" w:pos="850"/>
          <w:tab w:val="left" w:pos="1560"/>
        </w:tabs>
        <w:ind w:left="567" w:firstLine="709"/>
        <w:jc w:val="both"/>
        <w:rPr>
          <w:sz w:val="24"/>
        </w:rPr>
      </w:pPr>
      <w:r w:rsidRPr="008A0429">
        <w:rPr>
          <w:sz w:val="24"/>
        </w:rPr>
        <w:t>по операторам видеоконсультации;</w:t>
      </w:r>
    </w:p>
    <w:p w14:paraId="36A7BBAD" w14:textId="77777777" w:rsidR="008A0429" w:rsidRPr="008A0429" w:rsidRDefault="008A0429" w:rsidP="008E4234">
      <w:pPr>
        <w:widowControl/>
        <w:numPr>
          <w:ilvl w:val="0"/>
          <w:numId w:val="34"/>
        </w:numPr>
        <w:tabs>
          <w:tab w:val="clear" w:pos="420"/>
          <w:tab w:val="left" w:pos="850"/>
          <w:tab w:val="left" w:pos="1560"/>
        </w:tabs>
        <w:ind w:left="567" w:firstLine="709"/>
        <w:jc w:val="both"/>
        <w:rPr>
          <w:sz w:val="24"/>
        </w:rPr>
      </w:pPr>
      <w:r w:rsidRPr="008A0429">
        <w:rPr>
          <w:sz w:val="24"/>
        </w:rPr>
        <w:t>по тематикам обращений с разбивкой на услуги;</w:t>
      </w:r>
    </w:p>
    <w:p w14:paraId="5BD799BD" w14:textId="77777777" w:rsidR="008A0429" w:rsidRPr="008A0429" w:rsidRDefault="008A0429" w:rsidP="008E4234">
      <w:pPr>
        <w:widowControl/>
        <w:numPr>
          <w:ilvl w:val="0"/>
          <w:numId w:val="34"/>
        </w:numPr>
        <w:tabs>
          <w:tab w:val="clear" w:pos="420"/>
          <w:tab w:val="left" w:pos="850"/>
          <w:tab w:val="left" w:pos="1560"/>
        </w:tabs>
        <w:ind w:left="567" w:firstLine="709"/>
        <w:jc w:val="both"/>
        <w:rPr>
          <w:sz w:val="24"/>
        </w:rPr>
      </w:pPr>
      <w:r w:rsidRPr="008A0429">
        <w:rPr>
          <w:sz w:val="24"/>
        </w:rPr>
        <w:t>по рабочим местам.</w:t>
      </w:r>
    </w:p>
    <w:p w14:paraId="7931C2D8" w14:textId="77777777" w:rsidR="008A0429" w:rsidRPr="008A0429" w:rsidRDefault="008A0429" w:rsidP="008E4234">
      <w:pPr>
        <w:ind w:left="567" w:firstLine="567"/>
        <w:jc w:val="both"/>
        <w:rPr>
          <w:rFonts w:eastAsia="Arial"/>
          <w:sz w:val="24"/>
          <w:lang w:eastAsia="ar-SA"/>
        </w:rPr>
      </w:pPr>
      <w:r w:rsidRPr="008A0429">
        <w:rPr>
          <w:rFonts w:eastAsia="Arial"/>
          <w:sz w:val="24"/>
          <w:lang w:eastAsia="ar-SA"/>
        </w:rPr>
        <w:t>В отчетах должна быть предусмотрена возможность указания периода отчета (дата/время начала и дата/время окончания). Причем этот период не должен изменяться при переходе от одного вида отчета к другому.</w:t>
      </w:r>
    </w:p>
    <w:p w14:paraId="050CDAD9" w14:textId="77777777" w:rsidR="008A0429" w:rsidRDefault="008A0429" w:rsidP="008E4234">
      <w:pPr>
        <w:ind w:left="567" w:firstLine="567"/>
        <w:jc w:val="both"/>
        <w:rPr>
          <w:rFonts w:eastAsia="Arial"/>
          <w:sz w:val="24"/>
          <w:lang w:eastAsia="ar-SA"/>
        </w:rPr>
      </w:pPr>
      <w:r w:rsidRPr="008A0429">
        <w:rPr>
          <w:rFonts w:eastAsia="Arial"/>
          <w:sz w:val="24"/>
          <w:lang w:eastAsia="ar-SA"/>
        </w:rPr>
        <w:t>В отчетах, кроме «Сводного отчета», должна быть предусмотрена группировка по ключевым полям и итоговые значения. Отчеты должны иметь возможность вывода в редактируемый формат.</w:t>
      </w:r>
    </w:p>
    <w:p w14:paraId="59346C68" w14:textId="77777777" w:rsidR="008E4234" w:rsidRPr="008A0429" w:rsidRDefault="008E4234" w:rsidP="006C2CF5">
      <w:pPr>
        <w:ind w:firstLine="709"/>
        <w:jc w:val="both"/>
        <w:rPr>
          <w:rFonts w:eastAsia="Arial"/>
          <w:sz w:val="24"/>
          <w:lang w:eastAsia="ar-SA"/>
        </w:rPr>
      </w:pPr>
    </w:p>
    <w:p w14:paraId="4B2FA6C0" w14:textId="77777777" w:rsidR="008A0429" w:rsidRPr="008A0429" w:rsidRDefault="008E4234" w:rsidP="005223D8">
      <w:pPr>
        <w:pStyle w:val="afff0"/>
        <w:keepNext/>
        <w:keepLines/>
        <w:tabs>
          <w:tab w:val="left" w:pos="1134"/>
        </w:tabs>
        <w:spacing w:line="360" w:lineRule="auto"/>
        <w:ind w:left="567"/>
        <w:jc w:val="both"/>
        <w:outlineLvl w:val="1"/>
        <w:rPr>
          <w:rFonts w:eastAsia="Times New Roman"/>
          <w:b/>
          <w:sz w:val="24"/>
          <w:szCs w:val="24"/>
          <w:lang w:val="zh-CN" w:eastAsia="en-US"/>
        </w:rPr>
      </w:pPr>
      <w:bookmarkStart w:id="84" w:name="_Toc196314579"/>
      <w:r>
        <w:rPr>
          <w:rFonts w:hint="eastAsia"/>
          <w:b/>
          <w:sz w:val="24"/>
          <w:szCs w:val="24"/>
          <w:lang w:val="zh-CN" w:eastAsia="zh-CN"/>
        </w:rPr>
        <w:t>5</w:t>
      </w:r>
      <w:r>
        <w:rPr>
          <w:b/>
          <w:sz w:val="24"/>
          <w:szCs w:val="24"/>
          <w:lang w:eastAsia="zh-CN"/>
        </w:rPr>
        <w:t xml:space="preserve">.15. </w:t>
      </w:r>
      <w:r w:rsidR="008A0429" w:rsidRPr="008A0429">
        <w:rPr>
          <w:rFonts w:eastAsia="Times New Roman"/>
          <w:b/>
          <w:sz w:val="24"/>
          <w:szCs w:val="24"/>
          <w:lang w:val="zh-CN" w:eastAsia="en-US"/>
        </w:rPr>
        <w:t xml:space="preserve">Требования к </w:t>
      </w:r>
      <w:r w:rsidR="008A0429" w:rsidRPr="008A0429">
        <w:rPr>
          <w:rFonts w:eastAsia="Times New Roman"/>
          <w:b/>
          <w:sz w:val="24"/>
          <w:szCs w:val="24"/>
          <w:lang w:eastAsia="en-US"/>
        </w:rPr>
        <w:t xml:space="preserve">модулю </w:t>
      </w:r>
      <w:r w:rsidR="008A0429" w:rsidRPr="008A0429">
        <w:rPr>
          <w:rFonts w:eastAsia="Times New Roman"/>
          <w:b/>
          <w:sz w:val="24"/>
          <w:szCs w:val="24"/>
          <w:lang w:val="zh-CN" w:eastAsia="en-US"/>
        </w:rPr>
        <w:t>«Стикс</w:t>
      </w:r>
      <w:r w:rsidR="008A0429" w:rsidRPr="008A0429">
        <w:rPr>
          <w:rFonts w:eastAsia="Times New Roman"/>
          <w:b/>
          <w:sz w:val="24"/>
          <w:szCs w:val="24"/>
          <w:lang w:eastAsia="en-US"/>
        </w:rPr>
        <w:t>: Сервер</w:t>
      </w:r>
      <w:r w:rsidR="008A0429" w:rsidRPr="008A0429">
        <w:rPr>
          <w:rFonts w:eastAsia="Times New Roman"/>
          <w:b/>
          <w:sz w:val="24"/>
          <w:szCs w:val="24"/>
          <w:lang w:val="zh-CN" w:eastAsia="en-US"/>
        </w:rPr>
        <w:t>»</w:t>
      </w:r>
      <w:bookmarkEnd w:id="84"/>
    </w:p>
    <w:p w14:paraId="7E1CECD6" w14:textId="6B345930" w:rsidR="008A0429" w:rsidRPr="008A0429" w:rsidRDefault="008A0429" w:rsidP="008E4234">
      <w:pPr>
        <w:ind w:left="567" w:firstLine="567"/>
        <w:jc w:val="both"/>
        <w:rPr>
          <w:rFonts w:eastAsia="Arial"/>
          <w:sz w:val="24"/>
          <w:lang w:eastAsia="en-US"/>
        </w:rPr>
      </w:pPr>
      <w:r w:rsidRPr="001525C6">
        <w:rPr>
          <w:rFonts w:eastAsia="Arial"/>
          <w:sz w:val="24"/>
          <w:lang w:eastAsia="en-US"/>
        </w:rPr>
        <w:t>Сервер должен представлять собой центральный модуль системы</w:t>
      </w:r>
      <w:r w:rsidR="001525C6" w:rsidRPr="001525C6">
        <w:rPr>
          <w:rFonts w:eastAsia="Arial"/>
          <w:sz w:val="24"/>
          <w:lang w:eastAsia="en-US"/>
        </w:rPr>
        <w:t xml:space="preserve"> и</w:t>
      </w:r>
      <w:r w:rsidRPr="001525C6">
        <w:rPr>
          <w:rFonts w:eastAsia="Arial"/>
          <w:sz w:val="24"/>
          <w:lang w:eastAsia="en-US"/>
        </w:rPr>
        <w:t xml:space="preserve"> </w:t>
      </w:r>
      <w:r w:rsidR="001525C6" w:rsidRPr="001525C6">
        <w:rPr>
          <w:rFonts w:eastAsia="Arial"/>
          <w:sz w:val="24"/>
          <w:lang w:eastAsia="en-US"/>
        </w:rPr>
        <w:t>обеспечивать работу терминалов</w:t>
      </w:r>
      <w:r w:rsidRPr="001525C6">
        <w:rPr>
          <w:rFonts w:eastAsia="Arial"/>
          <w:sz w:val="24"/>
          <w:lang w:eastAsia="en-US"/>
        </w:rPr>
        <w:t>.</w:t>
      </w:r>
    </w:p>
    <w:p w14:paraId="36B6CCD2" w14:textId="77777777" w:rsidR="008A0429" w:rsidRDefault="008A0429" w:rsidP="008E4234">
      <w:pPr>
        <w:ind w:left="567" w:firstLine="567"/>
        <w:jc w:val="both"/>
        <w:rPr>
          <w:rFonts w:eastAsia="Arial"/>
          <w:sz w:val="24"/>
          <w:lang w:eastAsia="en-US"/>
        </w:rPr>
      </w:pPr>
      <w:r w:rsidRPr="008A0429">
        <w:rPr>
          <w:rFonts w:eastAsia="Arial"/>
          <w:sz w:val="24"/>
          <w:lang w:eastAsia="en-US"/>
        </w:rPr>
        <w:t>Сервер системы должен выполнять функции, обеспечивающие взаимодействие модулей системы, реализацию правил бизнес-логики, проверки лицензий, управления выполнением сценариев и реакций на события, проверку прав доступа, запуск дополнительных модулей и ряд других системных функций.</w:t>
      </w:r>
    </w:p>
    <w:p w14:paraId="1DDC7087" w14:textId="77777777" w:rsidR="008E4234" w:rsidRPr="008A0429" w:rsidRDefault="008E4234" w:rsidP="006C2CF5">
      <w:pPr>
        <w:ind w:firstLine="709"/>
        <w:jc w:val="both"/>
        <w:rPr>
          <w:rFonts w:eastAsia="Arial"/>
          <w:sz w:val="24"/>
          <w:lang w:eastAsia="en-US"/>
        </w:rPr>
      </w:pPr>
    </w:p>
    <w:p w14:paraId="2CD5B586" w14:textId="77777777" w:rsidR="008A0429" w:rsidRPr="008A0429" w:rsidRDefault="005223D8" w:rsidP="005223D8">
      <w:pPr>
        <w:pStyle w:val="afff0"/>
        <w:keepNext/>
        <w:keepLines/>
        <w:tabs>
          <w:tab w:val="left" w:pos="1134"/>
        </w:tabs>
        <w:spacing w:line="360" w:lineRule="auto"/>
        <w:ind w:left="567"/>
        <w:jc w:val="both"/>
        <w:outlineLvl w:val="1"/>
        <w:rPr>
          <w:rFonts w:eastAsia="Times New Roman"/>
          <w:b/>
          <w:sz w:val="24"/>
          <w:szCs w:val="24"/>
          <w:lang w:val="zh-CN" w:eastAsia="zh-CN"/>
        </w:rPr>
      </w:pPr>
      <w:bookmarkStart w:id="85" w:name="_Toc196314580"/>
      <w:r>
        <w:rPr>
          <w:rFonts w:hint="eastAsia"/>
          <w:b/>
          <w:sz w:val="24"/>
          <w:szCs w:val="24"/>
          <w:lang w:val="zh-CN" w:eastAsia="zh-CN"/>
        </w:rPr>
        <w:t>5</w:t>
      </w:r>
      <w:r>
        <w:rPr>
          <w:b/>
          <w:sz w:val="24"/>
          <w:szCs w:val="24"/>
          <w:lang w:eastAsia="zh-CN"/>
        </w:rPr>
        <w:t xml:space="preserve">.16. </w:t>
      </w:r>
      <w:r w:rsidR="008A0429" w:rsidRPr="00EA465A">
        <w:rPr>
          <w:rFonts w:eastAsia="Times New Roman"/>
          <w:b/>
          <w:sz w:val="24"/>
          <w:szCs w:val="24"/>
          <w:lang w:val="zh-CN" w:eastAsia="en-US"/>
        </w:rPr>
        <w:t>Требования</w:t>
      </w:r>
      <w:r w:rsidR="008A0429" w:rsidRPr="008A0429">
        <w:rPr>
          <w:rFonts w:eastAsia="Times New Roman"/>
          <w:b/>
          <w:sz w:val="24"/>
          <w:szCs w:val="24"/>
          <w:lang w:eastAsia="zh-CN"/>
        </w:rPr>
        <w:t xml:space="preserve"> к модулю «Мониторинг устройства»</w:t>
      </w:r>
      <w:bookmarkEnd w:id="85"/>
      <w:r w:rsidR="008A0429" w:rsidRPr="008A0429">
        <w:rPr>
          <w:rFonts w:eastAsia="Times New Roman"/>
          <w:b/>
          <w:sz w:val="24"/>
          <w:szCs w:val="24"/>
          <w:lang w:eastAsia="zh-CN"/>
        </w:rPr>
        <w:t xml:space="preserve"> </w:t>
      </w:r>
    </w:p>
    <w:p w14:paraId="1DA19E4A" w14:textId="77777777" w:rsidR="008A0429" w:rsidRPr="008A0429" w:rsidRDefault="008A0429" w:rsidP="005223D8">
      <w:pPr>
        <w:ind w:left="567"/>
        <w:jc w:val="both"/>
        <w:rPr>
          <w:rFonts w:eastAsia="Arial"/>
          <w:bCs/>
          <w:sz w:val="24"/>
          <w:lang w:eastAsia="en-US"/>
        </w:rPr>
      </w:pPr>
      <w:bookmarkStart w:id="86" w:name="_Toc156491504"/>
      <w:bookmarkStart w:id="87" w:name="_Toc10510"/>
      <w:bookmarkStart w:id="88" w:name="_Toc179187375"/>
      <w:r w:rsidRPr="008A0429">
        <w:rPr>
          <w:rFonts w:eastAsia="Arial"/>
          <w:bCs/>
          <w:sz w:val="24"/>
          <w:lang w:eastAsia="en-US"/>
        </w:rPr>
        <w:t xml:space="preserve">Модуль мониторинга должен </w:t>
      </w:r>
      <w:r w:rsidRPr="008A0429">
        <w:rPr>
          <w:rFonts w:eastAsia="Arial"/>
          <w:sz w:val="24"/>
          <w:lang w:eastAsia="en-US"/>
        </w:rPr>
        <w:t>быть предназначен для наблюдения за работой устройств</w:t>
      </w:r>
      <w:r w:rsidRPr="008A0429">
        <w:rPr>
          <w:rFonts w:eastAsia="Arial"/>
          <w:iCs/>
          <w:sz w:val="24"/>
          <w:lang w:eastAsia="en-US" w:bidi="ru-RU"/>
        </w:rPr>
        <w:t xml:space="preserve"> и должен иметь </w:t>
      </w:r>
      <w:r w:rsidRPr="008A0429">
        <w:rPr>
          <w:rFonts w:eastAsia="Arial"/>
          <w:bCs/>
          <w:sz w:val="24"/>
          <w:lang w:eastAsia="en-US"/>
        </w:rPr>
        <w:t>следующий функционал:</w:t>
      </w:r>
    </w:p>
    <w:p w14:paraId="5C4230BB" w14:textId="77777777" w:rsidR="008A0429" w:rsidRPr="008A0429" w:rsidRDefault="008A0429" w:rsidP="005223D8">
      <w:pPr>
        <w:widowControl/>
        <w:numPr>
          <w:ilvl w:val="0"/>
          <w:numId w:val="34"/>
        </w:numPr>
        <w:tabs>
          <w:tab w:val="clear" w:pos="420"/>
          <w:tab w:val="left" w:pos="850"/>
          <w:tab w:val="left" w:pos="1560"/>
        </w:tabs>
        <w:ind w:left="567" w:firstLine="709"/>
        <w:jc w:val="both"/>
        <w:rPr>
          <w:sz w:val="24"/>
        </w:rPr>
      </w:pPr>
      <w:r w:rsidRPr="008A0429">
        <w:rPr>
          <w:sz w:val="24"/>
        </w:rPr>
        <w:t>отображение количества устройств со статусом «В работе». Статус должен присваиваться тем устройствам, которые отвечают серверу Системы на запросы;</w:t>
      </w:r>
    </w:p>
    <w:p w14:paraId="72546A72" w14:textId="77777777" w:rsidR="008A0429" w:rsidRPr="008A0429" w:rsidRDefault="008A0429" w:rsidP="005223D8">
      <w:pPr>
        <w:widowControl/>
        <w:numPr>
          <w:ilvl w:val="0"/>
          <w:numId w:val="34"/>
        </w:numPr>
        <w:tabs>
          <w:tab w:val="clear" w:pos="420"/>
          <w:tab w:val="left" w:pos="850"/>
          <w:tab w:val="left" w:pos="1560"/>
        </w:tabs>
        <w:ind w:left="567" w:firstLine="709"/>
        <w:jc w:val="both"/>
        <w:rPr>
          <w:sz w:val="24"/>
        </w:rPr>
      </w:pPr>
      <w:r w:rsidRPr="008A0429">
        <w:rPr>
          <w:sz w:val="24"/>
        </w:rPr>
        <w:t>отображение количества устройств со статусом «Сбой». Статус должен присваиваться тем устройствам, которые не ответили более 3 раз на запросы сервера Системы. В случае, если устройству присваивается статус «Сбой» должен быть функционал заполнения комментария к этому сбою;</w:t>
      </w:r>
    </w:p>
    <w:p w14:paraId="2B848290" w14:textId="77777777" w:rsidR="008A0429" w:rsidRPr="008A0429" w:rsidRDefault="008A0429" w:rsidP="005223D8">
      <w:pPr>
        <w:widowControl/>
        <w:numPr>
          <w:ilvl w:val="0"/>
          <w:numId w:val="34"/>
        </w:numPr>
        <w:tabs>
          <w:tab w:val="clear" w:pos="420"/>
          <w:tab w:val="left" w:pos="850"/>
          <w:tab w:val="left" w:pos="1560"/>
        </w:tabs>
        <w:ind w:left="567" w:firstLine="709"/>
        <w:jc w:val="both"/>
        <w:rPr>
          <w:sz w:val="24"/>
        </w:rPr>
      </w:pPr>
      <w:r w:rsidRPr="008A0429">
        <w:rPr>
          <w:sz w:val="24"/>
        </w:rPr>
        <w:t>отображение количества устройств со статусом «Новый». Статус должен присваиваться тем устройствам, которые были добавлены в Систему, но ещё ни разу не ответили на запросы сервера Системы;</w:t>
      </w:r>
    </w:p>
    <w:p w14:paraId="15919E90" w14:textId="77777777" w:rsidR="008A0429" w:rsidRPr="008A0429" w:rsidRDefault="008A0429" w:rsidP="005223D8">
      <w:pPr>
        <w:widowControl/>
        <w:numPr>
          <w:ilvl w:val="0"/>
          <w:numId w:val="34"/>
        </w:numPr>
        <w:tabs>
          <w:tab w:val="clear" w:pos="420"/>
          <w:tab w:val="left" w:pos="850"/>
          <w:tab w:val="left" w:pos="1560"/>
        </w:tabs>
        <w:ind w:left="567" w:firstLine="709"/>
        <w:jc w:val="both"/>
        <w:rPr>
          <w:sz w:val="24"/>
        </w:rPr>
      </w:pPr>
      <w:r w:rsidRPr="008A0429">
        <w:rPr>
          <w:sz w:val="24"/>
        </w:rPr>
        <w:t>отображение количества устройств со статусом «Остановлен». Должен быть функционал ручного выставления этого статуса устройствам, которые необходимо временно отключить от опросов сервера Системы, например по причине переезда устройства, или при его перевозке на склад;</w:t>
      </w:r>
    </w:p>
    <w:p w14:paraId="0E7CC266" w14:textId="77777777" w:rsidR="008A0429" w:rsidRPr="008A0429" w:rsidRDefault="008A0429" w:rsidP="005223D8">
      <w:pPr>
        <w:tabs>
          <w:tab w:val="left" w:pos="1560"/>
        </w:tabs>
        <w:ind w:left="567" w:firstLine="709"/>
        <w:jc w:val="both"/>
        <w:rPr>
          <w:rFonts w:eastAsia="Arial"/>
          <w:sz w:val="24"/>
          <w:lang w:eastAsia="en-US"/>
        </w:rPr>
      </w:pPr>
      <w:r w:rsidRPr="008A0429">
        <w:rPr>
          <w:rFonts w:eastAsia="Arial"/>
          <w:sz w:val="24"/>
          <w:lang w:eastAsia="en-US"/>
        </w:rPr>
        <w:lastRenderedPageBreak/>
        <w:t>Также в модуле «Мониторинг устройства» должен содержать статистическую информацию о терминалах (отчёты)</w:t>
      </w:r>
    </w:p>
    <w:p w14:paraId="633A6C7D" w14:textId="77777777" w:rsidR="008A0429" w:rsidRPr="008A0429" w:rsidRDefault="008A0429" w:rsidP="005223D8">
      <w:pPr>
        <w:tabs>
          <w:tab w:val="left" w:pos="1560"/>
        </w:tabs>
        <w:ind w:left="567" w:firstLine="709"/>
        <w:jc w:val="both"/>
        <w:rPr>
          <w:rFonts w:eastAsia="Arial"/>
          <w:sz w:val="24"/>
          <w:lang w:eastAsia="en-US"/>
        </w:rPr>
      </w:pPr>
      <w:r w:rsidRPr="008A0429">
        <w:rPr>
          <w:rFonts w:eastAsia="Arial"/>
          <w:sz w:val="24"/>
          <w:lang w:eastAsia="en-US"/>
        </w:rPr>
        <w:t>Отчёты должны быть представлены в виде таблиц.</w:t>
      </w:r>
    </w:p>
    <w:p w14:paraId="5360E268" w14:textId="77777777" w:rsidR="008A0429" w:rsidRPr="008A0429" w:rsidRDefault="008A0429" w:rsidP="005223D8">
      <w:pPr>
        <w:tabs>
          <w:tab w:val="left" w:pos="1560"/>
        </w:tabs>
        <w:ind w:left="567" w:firstLine="709"/>
        <w:jc w:val="both"/>
        <w:rPr>
          <w:rFonts w:eastAsia="Arial"/>
          <w:sz w:val="24"/>
          <w:lang w:eastAsia="en-US"/>
        </w:rPr>
      </w:pPr>
      <w:r w:rsidRPr="008A0429">
        <w:rPr>
          <w:rFonts w:eastAsia="Arial"/>
          <w:sz w:val="24"/>
          <w:lang w:eastAsia="en-US"/>
        </w:rPr>
        <w:t xml:space="preserve">В системе должны быть преднастроенные стандартные отчёты по следующим параметрам: </w:t>
      </w:r>
    </w:p>
    <w:p w14:paraId="46DA984E" w14:textId="77777777" w:rsidR="008A0429" w:rsidRPr="008A0429" w:rsidRDefault="008A0429" w:rsidP="005223D8">
      <w:pPr>
        <w:widowControl/>
        <w:numPr>
          <w:ilvl w:val="0"/>
          <w:numId w:val="34"/>
        </w:numPr>
        <w:tabs>
          <w:tab w:val="clear" w:pos="420"/>
          <w:tab w:val="left" w:pos="850"/>
          <w:tab w:val="left" w:pos="1560"/>
        </w:tabs>
        <w:ind w:left="567" w:firstLine="709"/>
        <w:jc w:val="both"/>
        <w:rPr>
          <w:sz w:val="24"/>
        </w:rPr>
      </w:pPr>
      <w:r w:rsidRPr="008A0429">
        <w:rPr>
          <w:sz w:val="24"/>
        </w:rPr>
        <w:t>отчёт по сбоям;</w:t>
      </w:r>
    </w:p>
    <w:p w14:paraId="4B11D116" w14:textId="77777777" w:rsidR="008A0429" w:rsidRPr="008A0429" w:rsidRDefault="008A0429" w:rsidP="005223D8">
      <w:pPr>
        <w:widowControl/>
        <w:numPr>
          <w:ilvl w:val="0"/>
          <w:numId w:val="34"/>
        </w:numPr>
        <w:tabs>
          <w:tab w:val="clear" w:pos="420"/>
          <w:tab w:val="left" w:pos="850"/>
          <w:tab w:val="left" w:pos="1560"/>
        </w:tabs>
        <w:ind w:left="567" w:firstLine="709"/>
        <w:jc w:val="both"/>
        <w:rPr>
          <w:sz w:val="24"/>
        </w:rPr>
      </w:pPr>
      <w:r w:rsidRPr="008A0429">
        <w:rPr>
          <w:sz w:val="24"/>
        </w:rPr>
        <w:t>отчёт по достигнутым целям (если данный модуль подключён к системе);</w:t>
      </w:r>
    </w:p>
    <w:p w14:paraId="058F104A" w14:textId="77777777" w:rsidR="008A0429" w:rsidRPr="008A0429" w:rsidRDefault="008A0429" w:rsidP="005223D8">
      <w:pPr>
        <w:widowControl/>
        <w:numPr>
          <w:ilvl w:val="0"/>
          <w:numId w:val="34"/>
        </w:numPr>
        <w:tabs>
          <w:tab w:val="clear" w:pos="420"/>
          <w:tab w:val="left" w:pos="850"/>
          <w:tab w:val="left" w:pos="1560"/>
        </w:tabs>
        <w:ind w:left="567" w:firstLine="709"/>
        <w:jc w:val="both"/>
        <w:rPr>
          <w:sz w:val="24"/>
        </w:rPr>
      </w:pPr>
      <w:r w:rsidRPr="008A0429">
        <w:rPr>
          <w:sz w:val="24"/>
        </w:rPr>
        <w:t>отчёт по устройствам;</w:t>
      </w:r>
    </w:p>
    <w:p w14:paraId="5C708B72" w14:textId="77777777" w:rsidR="008A0429" w:rsidRPr="008A0429" w:rsidRDefault="008A0429" w:rsidP="005223D8">
      <w:pPr>
        <w:widowControl/>
        <w:numPr>
          <w:ilvl w:val="0"/>
          <w:numId w:val="34"/>
        </w:numPr>
        <w:tabs>
          <w:tab w:val="clear" w:pos="420"/>
          <w:tab w:val="left" w:pos="850"/>
          <w:tab w:val="left" w:pos="1560"/>
        </w:tabs>
        <w:ind w:left="567" w:firstLine="709"/>
        <w:jc w:val="both"/>
        <w:rPr>
          <w:sz w:val="24"/>
        </w:rPr>
      </w:pPr>
      <w:r w:rsidRPr="008A0429">
        <w:rPr>
          <w:sz w:val="24"/>
        </w:rPr>
        <w:t>почасовой отчёт по сбоям</w:t>
      </w:r>
      <w:r w:rsidR="009B2A62">
        <w:rPr>
          <w:sz w:val="24"/>
        </w:rPr>
        <w:t>.</w:t>
      </w:r>
    </w:p>
    <w:p w14:paraId="64A286D4" w14:textId="77777777" w:rsidR="008A0429" w:rsidRPr="008A0429" w:rsidRDefault="008A0429" w:rsidP="005223D8">
      <w:pPr>
        <w:ind w:left="567" w:firstLine="709"/>
        <w:jc w:val="both"/>
        <w:rPr>
          <w:rFonts w:eastAsia="Arial"/>
          <w:sz w:val="24"/>
          <w:lang w:eastAsia="en-US"/>
        </w:rPr>
      </w:pPr>
      <w:r w:rsidRPr="008A0429">
        <w:rPr>
          <w:rFonts w:eastAsia="Arial"/>
          <w:b/>
          <w:bCs/>
          <w:sz w:val="24"/>
          <w:lang w:eastAsia="en-US"/>
        </w:rPr>
        <w:t>Отчёт по сбоям</w:t>
      </w:r>
      <w:r w:rsidRPr="008A0429">
        <w:rPr>
          <w:rFonts w:eastAsia="Arial"/>
          <w:sz w:val="24"/>
          <w:lang w:eastAsia="en-US"/>
        </w:rPr>
        <w:t xml:space="preserve"> должен отображать данные в разрезе по дням о количестве сбоев, информационных логов и ошибках. В отчёте должны отображаться данные о названии устройства. </w:t>
      </w:r>
    </w:p>
    <w:p w14:paraId="4A1B5ADE" w14:textId="77777777" w:rsidR="008A0429" w:rsidRPr="008A0429" w:rsidRDefault="008A0429" w:rsidP="005223D8">
      <w:pPr>
        <w:ind w:left="567" w:firstLine="709"/>
        <w:jc w:val="both"/>
        <w:rPr>
          <w:rFonts w:eastAsia="Arial"/>
          <w:sz w:val="24"/>
          <w:lang w:eastAsia="en-US"/>
        </w:rPr>
      </w:pPr>
      <w:r w:rsidRPr="008A0429">
        <w:rPr>
          <w:rFonts w:eastAsia="Arial"/>
          <w:b/>
          <w:bCs/>
          <w:sz w:val="24"/>
          <w:lang w:eastAsia="en-US"/>
        </w:rPr>
        <w:t xml:space="preserve">Отчёт по достигнутым целям </w:t>
      </w:r>
      <w:r w:rsidRPr="008A0429">
        <w:rPr>
          <w:rFonts w:eastAsia="Arial"/>
          <w:sz w:val="24"/>
          <w:lang w:eastAsia="en-US"/>
        </w:rPr>
        <w:t xml:space="preserve">должен отображать данные в разрезе по устройствам о количестве выполненных целей. Должны быть отражены следующие данные: </w:t>
      </w:r>
    </w:p>
    <w:p w14:paraId="1679C70D" w14:textId="77777777" w:rsidR="008A0429" w:rsidRPr="009B2A62" w:rsidRDefault="008A0429" w:rsidP="005223D8">
      <w:pPr>
        <w:widowControl/>
        <w:numPr>
          <w:ilvl w:val="0"/>
          <w:numId w:val="34"/>
        </w:numPr>
        <w:tabs>
          <w:tab w:val="clear" w:pos="420"/>
          <w:tab w:val="left" w:pos="850"/>
          <w:tab w:val="left" w:pos="1560"/>
        </w:tabs>
        <w:ind w:left="567" w:firstLine="709"/>
        <w:jc w:val="both"/>
        <w:rPr>
          <w:sz w:val="24"/>
        </w:rPr>
      </w:pPr>
      <w:r w:rsidRPr="009B2A62">
        <w:rPr>
          <w:sz w:val="24"/>
        </w:rPr>
        <w:t>Название устройства;</w:t>
      </w:r>
    </w:p>
    <w:p w14:paraId="58D5ED60" w14:textId="77777777" w:rsidR="008A0429" w:rsidRPr="009B2A62" w:rsidRDefault="008A0429" w:rsidP="005223D8">
      <w:pPr>
        <w:widowControl/>
        <w:numPr>
          <w:ilvl w:val="0"/>
          <w:numId w:val="34"/>
        </w:numPr>
        <w:tabs>
          <w:tab w:val="clear" w:pos="420"/>
          <w:tab w:val="left" w:pos="850"/>
          <w:tab w:val="left" w:pos="1560"/>
        </w:tabs>
        <w:ind w:left="567" w:firstLine="709"/>
        <w:jc w:val="both"/>
        <w:rPr>
          <w:sz w:val="24"/>
        </w:rPr>
      </w:pPr>
      <w:r w:rsidRPr="009B2A62">
        <w:rPr>
          <w:sz w:val="24"/>
        </w:rPr>
        <w:t>Ключ устройства;</w:t>
      </w:r>
    </w:p>
    <w:p w14:paraId="220069CC" w14:textId="77777777" w:rsidR="008A0429" w:rsidRPr="009B2A62" w:rsidRDefault="008A0429" w:rsidP="005223D8">
      <w:pPr>
        <w:widowControl/>
        <w:numPr>
          <w:ilvl w:val="0"/>
          <w:numId w:val="34"/>
        </w:numPr>
        <w:tabs>
          <w:tab w:val="clear" w:pos="420"/>
          <w:tab w:val="left" w:pos="850"/>
          <w:tab w:val="left" w:pos="1560"/>
        </w:tabs>
        <w:ind w:left="567" w:firstLine="709"/>
        <w:jc w:val="both"/>
        <w:rPr>
          <w:sz w:val="24"/>
        </w:rPr>
      </w:pPr>
      <w:r w:rsidRPr="009B2A62">
        <w:rPr>
          <w:sz w:val="24"/>
        </w:rPr>
        <w:t>Адрес устройства;</w:t>
      </w:r>
    </w:p>
    <w:p w14:paraId="04E77C7F" w14:textId="77777777" w:rsidR="008A0429" w:rsidRPr="009B2A62" w:rsidRDefault="008A0429" w:rsidP="005223D8">
      <w:pPr>
        <w:widowControl/>
        <w:numPr>
          <w:ilvl w:val="0"/>
          <w:numId w:val="34"/>
        </w:numPr>
        <w:tabs>
          <w:tab w:val="clear" w:pos="420"/>
          <w:tab w:val="left" w:pos="850"/>
          <w:tab w:val="left" w:pos="1560"/>
        </w:tabs>
        <w:ind w:left="567" w:firstLine="709"/>
        <w:jc w:val="both"/>
        <w:rPr>
          <w:sz w:val="24"/>
        </w:rPr>
      </w:pPr>
      <w:r w:rsidRPr="009B2A62">
        <w:rPr>
          <w:sz w:val="24"/>
        </w:rPr>
        <w:t>Тип устройства;</w:t>
      </w:r>
    </w:p>
    <w:p w14:paraId="3F9FCF41" w14:textId="77777777" w:rsidR="008A0429" w:rsidRPr="009B2A62" w:rsidRDefault="008A0429" w:rsidP="005223D8">
      <w:pPr>
        <w:widowControl/>
        <w:numPr>
          <w:ilvl w:val="0"/>
          <w:numId w:val="34"/>
        </w:numPr>
        <w:tabs>
          <w:tab w:val="clear" w:pos="420"/>
          <w:tab w:val="left" w:pos="850"/>
          <w:tab w:val="left" w:pos="1560"/>
        </w:tabs>
        <w:ind w:left="567" w:firstLine="709"/>
        <w:jc w:val="both"/>
        <w:rPr>
          <w:sz w:val="24"/>
        </w:rPr>
      </w:pPr>
      <w:r w:rsidRPr="009B2A62">
        <w:rPr>
          <w:sz w:val="24"/>
        </w:rPr>
        <w:t>Цели, у которых есть хотя бы одно выполнение.</w:t>
      </w:r>
    </w:p>
    <w:p w14:paraId="70DED683" w14:textId="77777777" w:rsidR="008A0429" w:rsidRPr="008A0429" w:rsidRDefault="008A0429" w:rsidP="005223D8">
      <w:pPr>
        <w:ind w:left="567" w:firstLine="709"/>
        <w:jc w:val="both"/>
        <w:rPr>
          <w:rFonts w:eastAsia="Arial"/>
          <w:sz w:val="24"/>
          <w:lang w:eastAsia="en-US"/>
        </w:rPr>
      </w:pPr>
      <w:r w:rsidRPr="008A0429">
        <w:rPr>
          <w:rFonts w:eastAsia="Arial"/>
          <w:b/>
          <w:bCs/>
          <w:sz w:val="24"/>
          <w:lang w:eastAsia="en-US"/>
        </w:rPr>
        <w:t xml:space="preserve">Отчёт по устройствам </w:t>
      </w:r>
      <w:r w:rsidRPr="008A0429">
        <w:rPr>
          <w:rFonts w:eastAsia="Arial"/>
          <w:sz w:val="24"/>
          <w:lang w:eastAsia="en-US"/>
        </w:rPr>
        <w:t xml:space="preserve">должен отображать данные в разрезе по устройствам о количестве выполненных целей, количестве сбоев, информационных логов, ошибках и неисправностях. Должны быть отражены следующие данные: </w:t>
      </w:r>
    </w:p>
    <w:p w14:paraId="2FD860FE" w14:textId="77777777" w:rsidR="008A0429" w:rsidRPr="009B2A62" w:rsidRDefault="008A0429" w:rsidP="005223D8">
      <w:pPr>
        <w:widowControl/>
        <w:numPr>
          <w:ilvl w:val="0"/>
          <w:numId w:val="34"/>
        </w:numPr>
        <w:tabs>
          <w:tab w:val="clear" w:pos="420"/>
          <w:tab w:val="left" w:pos="850"/>
          <w:tab w:val="left" w:pos="1560"/>
        </w:tabs>
        <w:ind w:left="567" w:firstLine="709"/>
        <w:jc w:val="both"/>
        <w:rPr>
          <w:sz w:val="24"/>
        </w:rPr>
      </w:pPr>
      <w:r w:rsidRPr="009B2A62">
        <w:rPr>
          <w:sz w:val="24"/>
        </w:rPr>
        <w:t>Название устройства;</w:t>
      </w:r>
    </w:p>
    <w:p w14:paraId="1B0DBE6D" w14:textId="77777777" w:rsidR="008A0429" w:rsidRPr="009B2A62" w:rsidRDefault="008A0429" w:rsidP="005223D8">
      <w:pPr>
        <w:widowControl/>
        <w:numPr>
          <w:ilvl w:val="0"/>
          <w:numId w:val="34"/>
        </w:numPr>
        <w:tabs>
          <w:tab w:val="clear" w:pos="420"/>
          <w:tab w:val="left" w:pos="850"/>
          <w:tab w:val="left" w:pos="1560"/>
        </w:tabs>
        <w:ind w:left="567" w:firstLine="709"/>
        <w:jc w:val="both"/>
        <w:rPr>
          <w:sz w:val="24"/>
        </w:rPr>
      </w:pPr>
      <w:r w:rsidRPr="009B2A62">
        <w:rPr>
          <w:sz w:val="24"/>
        </w:rPr>
        <w:t>Ключ устройства;</w:t>
      </w:r>
    </w:p>
    <w:p w14:paraId="794F2061" w14:textId="77777777" w:rsidR="008A0429" w:rsidRPr="009B2A62" w:rsidRDefault="008A0429" w:rsidP="005223D8">
      <w:pPr>
        <w:widowControl/>
        <w:numPr>
          <w:ilvl w:val="0"/>
          <w:numId w:val="34"/>
        </w:numPr>
        <w:tabs>
          <w:tab w:val="clear" w:pos="420"/>
          <w:tab w:val="left" w:pos="850"/>
          <w:tab w:val="left" w:pos="1560"/>
        </w:tabs>
        <w:ind w:left="567" w:firstLine="709"/>
        <w:jc w:val="both"/>
        <w:rPr>
          <w:sz w:val="24"/>
        </w:rPr>
      </w:pPr>
      <w:r w:rsidRPr="009B2A62">
        <w:rPr>
          <w:sz w:val="24"/>
        </w:rPr>
        <w:t>Адрес устройства;</w:t>
      </w:r>
    </w:p>
    <w:p w14:paraId="6B9A1FB3" w14:textId="77777777" w:rsidR="008A0429" w:rsidRPr="009B2A62" w:rsidRDefault="008A0429" w:rsidP="005223D8">
      <w:pPr>
        <w:widowControl/>
        <w:numPr>
          <w:ilvl w:val="0"/>
          <w:numId w:val="34"/>
        </w:numPr>
        <w:tabs>
          <w:tab w:val="clear" w:pos="420"/>
          <w:tab w:val="left" w:pos="850"/>
          <w:tab w:val="left" w:pos="1560"/>
        </w:tabs>
        <w:ind w:left="567" w:firstLine="709"/>
        <w:jc w:val="both"/>
        <w:rPr>
          <w:sz w:val="24"/>
        </w:rPr>
      </w:pPr>
      <w:r w:rsidRPr="009B2A62">
        <w:rPr>
          <w:sz w:val="24"/>
        </w:rPr>
        <w:t>Тип устройства;</w:t>
      </w:r>
    </w:p>
    <w:p w14:paraId="12BEF69D" w14:textId="77777777" w:rsidR="008A0429" w:rsidRPr="009B2A62" w:rsidRDefault="008A0429" w:rsidP="005223D8">
      <w:pPr>
        <w:widowControl/>
        <w:numPr>
          <w:ilvl w:val="0"/>
          <w:numId w:val="34"/>
        </w:numPr>
        <w:tabs>
          <w:tab w:val="clear" w:pos="420"/>
          <w:tab w:val="left" w:pos="850"/>
          <w:tab w:val="left" w:pos="1560"/>
        </w:tabs>
        <w:ind w:left="567" w:firstLine="709"/>
        <w:jc w:val="both"/>
        <w:rPr>
          <w:sz w:val="24"/>
        </w:rPr>
      </w:pPr>
      <w:r w:rsidRPr="009B2A62">
        <w:rPr>
          <w:sz w:val="24"/>
        </w:rPr>
        <w:t>Суммарное количество выполненных на устройстве целей;</w:t>
      </w:r>
    </w:p>
    <w:p w14:paraId="43079DC2" w14:textId="77777777" w:rsidR="008A0429" w:rsidRPr="009B2A62" w:rsidRDefault="008A0429" w:rsidP="005223D8">
      <w:pPr>
        <w:widowControl/>
        <w:numPr>
          <w:ilvl w:val="0"/>
          <w:numId w:val="34"/>
        </w:numPr>
        <w:tabs>
          <w:tab w:val="clear" w:pos="420"/>
          <w:tab w:val="left" w:pos="850"/>
          <w:tab w:val="left" w:pos="1560"/>
        </w:tabs>
        <w:ind w:left="567" w:firstLine="709"/>
        <w:jc w:val="both"/>
        <w:rPr>
          <w:sz w:val="24"/>
        </w:rPr>
      </w:pPr>
      <w:r w:rsidRPr="009B2A62">
        <w:rPr>
          <w:sz w:val="24"/>
        </w:rPr>
        <w:t xml:space="preserve">Количество сбоев; </w:t>
      </w:r>
    </w:p>
    <w:p w14:paraId="163BE236" w14:textId="77777777" w:rsidR="008A0429" w:rsidRPr="009B2A62" w:rsidRDefault="008A0429" w:rsidP="005223D8">
      <w:pPr>
        <w:widowControl/>
        <w:numPr>
          <w:ilvl w:val="0"/>
          <w:numId w:val="34"/>
        </w:numPr>
        <w:tabs>
          <w:tab w:val="clear" w:pos="420"/>
          <w:tab w:val="left" w:pos="850"/>
          <w:tab w:val="left" w:pos="1560"/>
        </w:tabs>
        <w:ind w:left="567" w:firstLine="709"/>
        <w:jc w:val="both"/>
        <w:rPr>
          <w:sz w:val="24"/>
        </w:rPr>
      </w:pPr>
      <w:r w:rsidRPr="009B2A62">
        <w:rPr>
          <w:sz w:val="24"/>
        </w:rPr>
        <w:t xml:space="preserve">Количество информационных логов; </w:t>
      </w:r>
    </w:p>
    <w:p w14:paraId="1261F714" w14:textId="77777777" w:rsidR="008A0429" w:rsidRPr="009B2A62" w:rsidRDefault="008A0429" w:rsidP="005223D8">
      <w:pPr>
        <w:widowControl/>
        <w:numPr>
          <w:ilvl w:val="0"/>
          <w:numId w:val="34"/>
        </w:numPr>
        <w:tabs>
          <w:tab w:val="clear" w:pos="420"/>
          <w:tab w:val="left" w:pos="850"/>
          <w:tab w:val="left" w:pos="1560"/>
        </w:tabs>
        <w:ind w:left="567" w:firstLine="709"/>
        <w:jc w:val="both"/>
        <w:rPr>
          <w:sz w:val="24"/>
        </w:rPr>
      </w:pPr>
      <w:r w:rsidRPr="009B2A62">
        <w:rPr>
          <w:sz w:val="24"/>
        </w:rPr>
        <w:t>Количество ошибок;</w:t>
      </w:r>
    </w:p>
    <w:p w14:paraId="53507C5A" w14:textId="77777777" w:rsidR="008A0429" w:rsidRPr="009B2A62" w:rsidRDefault="008A0429" w:rsidP="005223D8">
      <w:pPr>
        <w:widowControl/>
        <w:numPr>
          <w:ilvl w:val="0"/>
          <w:numId w:val="34"/>
        </w:numPr>
        <w:tabs>
          <w:tab w:val="clear" w:pos="420"/>
          <w:tab w:val="left" w:pos="850"/>
          <w:tab w:val="left" w:pos="1560"/>
        </w:tabs>
        <w:ind w:left="567" w:firstLine="709"/>
        <w:jc w:val="both"/>
        <w:rPr>
          <w:sz w:val="24"/>
        </w:rPr>
      </w:pPr>
      <w:r w:rsidRPr="009B2A62">
        <w:rPr>
          <w:sz w:val="24"/>
        </w:rPr>
        <w:t>Количество неисправностей.</w:t>
      </w:r>
    </w:p>
    <w:p w14:paraId="51BF6A7A" w14:textId="77777777" w:rsidR="008A0429" w:rsidRPr="008A0429" w:rsidRDefault="008A0429" w:rsidP="005223D8">
      <w:pPr>
        <w:ind w:left="567" w:firstLine="709"/>
        <w:jc w:val="both"/>
        <w:rPr>
          <w:rFonts w:eastAsia="Arial"/>
          <w:sz w:val="24"/>
          <w:lang w:eastAsia="en-US"/>
        </w:rPr>
      </w:pPr>
      <w:r w:rsidRPr="008A0429">
        <w:rPr>
          <w:rFonts w:eastAsia="Arial"/>
          <w:b/>
          <w:bCs/>
          <w:sz w:val="24"/>
          <w:lang w:eastAsia="en-US"/>
        </w:rPr>
        <w:t xml:space="preserve">Почасовой отчёт по сбоям </w:t>
      </w:r>
      <w:r w:rsidRPr="008A0429">
        <w:rPr>
          <w:rFonts w:eastAsia="Arial"/>
          <w:sz w:val="24"/>
          <w:lang w:eastAsia="en-US"/>
        </w:rPr>
        <w:t>должен отображать данные за выставленный временной период в разрезе по устройствам с информацией о:</w:t>
      </w:r>
    </w:p>
    <w:p w14:paraId="3764A5BC" w14:textId="77777777" w:rsidR="008A0429" w:rsidRPr="008A0429" w:rsidRDefault="008A0429" w:rsidP="005223D8">
      <w:pPr>
        <w:widowControl/>
        <w:numPr>
          <w:ilvl w:val="0"/>
          <w:numId w:val="34"/>
        </w:numPr>
        <w:tabs>
          <w:tab w:val="clear" w:pos="420"/>
          <w:tab w:val="left" w:pos="850"/>
          <w:tab w:val="left" w:pos="1560"/>
        </w:tabs>
        <w:ind w:left="567" w:firstLine="709"/>
        <w:jc w:val="both"/>
        <w:rPr>
          <w:sz w:val="24"/>
        </w:rPr>
      </w:pPr>
      <w:r w:rsidRPr="008A0429">
        <w:rPr>
          <w:sz w:val="24"/>
        </w:rPr>
        <w:t>названии устройства;</w:t>
      </w:r>
    </w:p>
    <w:p w14:paraId="2B36E7DA" w14:textId="77777777" w:rsidR="008A0429" w:rsidRPr="008A0429" w:rsidRDefault="008A0429" w:rsidP="005223D8">
      <w:pPr>
        <w:widowControl/>
        <w:numPr>
          <w:ilvl w:val="0"/>
          <w:numId w:val="34"/>
        </w:numPr>
        <w:tabs>
          <w:tab w:val="clear" w:pos="420"/>
          <w:tab w:val="left" w:pos="850"/>
          <w:tab w:val="left" w:pos="1560"/>
        </w:tabs>
        <w:ind w:left="567" w:firstLine="709"/>
        <w:jc w:val="both"/>
        <w:rPr>
          <w:sz w:val="24"/>
        </w:rPr>
      </w:pPr>
      <w:r w:rsidRPr="008A0429">
        <w:rPr>
          <w:sz w:val="24"/>
        </w:rPr>
        <w:t>адресе устройства (отделения);</w:t>
      </w:r>
    </w:p>
    <w:p w14:paraId="746965C4" w14:textId="77777777" w:rsidR="008A0429" w:rsidRPr="008A0429" w:rsidRDefault="008A0429" w:rsidP="005223D8">
      <w:pPr>
        <w:widowControl/>
        <w:numPr>
          <w:ilvl w:val="0"/>
          <w:numId w:val="34"/>
        </w:numPr>
        <w:tabs>
          <w:tab w:val="clear" w:pos="420"/>
          <w:tab w:val="left" w:pos="850"/>
          <w:tab w:val="left" w:pos="1560"/>
        </w:tabs>
        <w:ind w:left="567" w:firstLine="709"/>
        <w:jc w:val="both"/>
        <w:rPr>
          <w:sz w:val="24"/>
        </w:rPr>
      </w:pPr>
      <w:r w:rsidRPr="008A0429">
        <w:rPr>
          <w:sz w:val="24"/>
        </w:rPr>
        <w:t>названии отделения (при наличии);</w:t>
      </w:r>
    </w:p>
    <w:p w14:paraId="0A720CAA" w14:textId="77777777" w:rsidR="008A0429" w:rsidRPr="008A0429" w:rsidRDefault="008A0429" w:rsidP="005223D8">
      <w:pPr>
        <w:widowControl/>
        <w:numPr>
          <w:ilvl w:val="0"/>
          <w:numId w:val="34"/>
        </w:numPr>
        <w:tabs>
          <w:tab w:val="clear" w:pos="420"/>
          <w:tab w:val="left" w:pos="850"/>
          <w:tab w:val="left" w:pos="1560"/>
        </w:tabs>
        <w:ind w:left="567" w:firstLine="709"/>
        <w:jc w:val="both"/>
        <w:rPr>
          <w:sz w:val="24"/>
        </w:rPr>
      </w:pPr>
      <w:r w:rsidRPr="008A0429">
        <w:rPr>
          <w:sz w:val="24"/>
        </w:rPr>
        <w:t>организации;</w:t>
      </w:r>
    </w:p>
    <w:p w14:paraId="545C7DFE" w14:textId="77777777" w:rsidR="008A0429" w:rsidRPr="008A0429" w:rsidRDefault="008A0429" w:rsidP="005223D8">
      <w:pPr>
        <w:widowControl/>
        <w:numPr>
          <w:ilvl w:val="0"/>
          <w:numId w:val="34"/>
        </w:numPr>
        <w:tabs>
          <w:tab w:val="clear" w:pos="420"/>
          <w:tab w:val="left" w:pos="850"/>
          <w:tab w:val="left" w:pos="1560"/>
        </w:tabs>
        <w:ind w:left="567" w:firstLine="709"/>
        <w:jc w:val="both"/>
        <w:rPr>
          <w:sz w:val="24"/>
        </w:rPr>
      </w:pPr>
      <w:r w:rsidRPr="008A0429">
        <w:rPr>
          <w:sz w:val="24"/>
        </w:rPr>
        <w:t>модели устройства;</w:t>
      </w:r>
    </w:p>
    <w:p w14:paraId="7B5A67DD" w14:textId="77777777" w:rsidR="008A0429" w:rsidRPr="008A0429" w:rsidRDefault="008A0429" w:rsidP="005223D8">
      <w:pPr>
        <w:widowControl/>
        <w:numPr>
          <w:ilvl w:val="0"/>
          <w:numId w:val="34"/>
        </w:numPr>
        <w:tabs>
          <w:tab w:val="clear" w:pos="420"/>
          <w:tab w:val="left" w:pos="850"/>
          <w:tab w:val="left" w:pos="1560"/>
        </w:tabs>
        <w:ind w:left="567" w:firstLine="709"/>
        <w:jc w:val="both"/>
        <w:rPr>
          <w:sz w:val="24"/>
        </w:rPr>
      </w:pPr>
      <w:r w:rsidRPr="008A0429">
        <w:rPr>
          <w:sz w:val="24"/>
        </w:rPr>
        <w:t>типе устройства;</w:t>
      </w:r>
    </w:p>
    <w:p w14:paraId="564F8D62" w14:textId="77777777" w:rsidR="008A0429" w:rsidRPr="008A0429" w:rsidRDefault="008A0429" w:rsidP="005223D8">
      <w:pPr>
        <w:widowControl/>
        <w:numPr>
          <w:ilvl w:val="0"/>
          <w:numId w:val="34"/>
        </w:numPr>
        <w:tabs>
          <w:tab w:val="clear" w:pos="420"/>
          <w:tab w:val="left" w:pos="850"/>
          <w:tab w:val="left" w:pos="1560"/>
        </w:tabs>
        <w:ind w:left="567" w:firstLine="709"/>
        <w:jc w:val="both"/>
        <w:rPr>
          <w:sz w:val="24"/>
        </w:rPr>
      </w:pPr>
      <w:r w:rsidRPr="008A0429">
        <w:rPr>
          <w:sz w:val="24"/>
        </w:rPr>
        <w:t xml:space="preserve">ключе устройства; </w:t>
      </w:r>
    </w:p>
    <w:p w14:paraId="44EFCB6F" w14:textId="77777777" w:rsidR="008A0429" w:rsidRPr="008A0429" w:rsidRDefault="008A0429" w:rsidP="005223D8">
      <w:pPr>
        <w:widowControl/>
        <w:numPr>
          <w:ilvl w:val="0"/>
          <w:numId w:val="34"/>
        </w:numPr>
        <w:tabs>
          <w:tab w:val="clear" w:pos="420"/>
          <w:tab w:val="left" w:pos="850"/>
          <w:tab w:val="left" w:pos="1560"/>
        </w:tabs>
        <w:ind w:left="567" w:firstLine="709"/>
        <w:jc w:val="both"/>
        <w:rPr>
          <w:sz w:val="24"/>
        </w:rPr>
      </w:pPr>
      <w:r w:rsidRPr="008A0429">
        <w:rPr>
          <w:sz w:val="24"/>
        </w:rPr>
        <w:t xml:space="preserve">общем времени сбоев (чч:мм:сс), счёт должен вестись по рабочему времени; </w:t>
      </w:r>
    </w:p>
    <w:p w14:paraId="3E5C2B34" w14:textId="77777777" w:rsidR="008A0429" w:rsidRDefault="008A0429" w:rsidP="005223D8">
      <w:pPr>
        <w:widowControl/>
        <w:numPr>
          <w:ilvl w:val="0"/>
          <w:numId w:val="34"/>
        </w:numPr>
        <w:tabs>
          <w:tab w:val="clear" w:pos="420"/>
          <w:tab w:val="left" w:pos="850"/>
          <w:tab w:val="left" w:pos="1560"/>
        </w:tabs>
        <w:ind w:left="567" w:firstLine="709"/>
        <w:jc w:val="both"/>
        <w:rPr>
          <w:sz w:val="24"/>
        </w:rPr>
      </w:pPr>
      <w:r w:rsidRPr="008A0429">
        <w:rPr>
          <w:sz w:val="24"/>
        </w:rPr>
        <w:t>общем количестве сбоев, счёт должен вестись по рабочему времени.</w:t>
      </w:r>
    </w:p>
    <w:p w14:paraId="70F24779" w14:textId="77777777" w:rsidR="00EF74D3" w:rsidRDefault="00EF74D3" w:rsidP="00EF74D3">
      <w:pPr>
        <w:rPr>
          <w:sz w:val="24"/>
        </w:rPr>
      </w:pPr>
    </w:p>
    <w:p w14:paraId="19ACE824" w14:textId="77777777" w:rsidR="008A0429" w:rsidRPr="00DF3DC8" w:rsidRDefault="00EF74D3" w:rsidP="00EF74D3">
      <w:pPr>
        <w:tabs>
          <w:tab w:val="left" w:pos="2479"/>
        </w:tabs>
        <w:rPr>
          <w:rFonts w:eastAsia="Arial"/>
          <w:b/>
          <w:bCs/>
          <w:caps/>
          <w:sz w:val="24"/>
          <w:szCs w:val="24"/>
          <w:lang w:eastAsia="en-US"/>
        </w:rPr>
      </w:pPr>
      <w:r>
        <w:rPr>
          <w:sz w:val="24"/>
        </w:rPr>
        <w:tab/>
      </w:r>
      <w:bookmarkStart w:id="89" w:name="_Toc196314581"/>
      <w:r w:rsidRPr="00EF74D3">
        <w:rPr>
          <w:b/>
          <w:bCs/>
          <w:sz w:val="24"/>
        </w:rPr>
        <w:t>6.</w:t>
      </w:r>
      <w:r>
        <w:rPr>
          <w:sz w:val="24"/>
        </w:rPr>
        <w:t xml:space="preserve"> </w:t>
      </w:r>
      <w:r w:rsidR="008A0429" w:rsidRPr="00DF3DC8">
        <w:rPr>
          <w:rFonts w:eastAsia="Arial"/>
          <w:b/>
          <w:bCs/>
          <w:caps/>
          <w:sz w:val="24"/>
          <w:szCs w:val="24"/>
          <w:lang w:eastAsia="en-US"/>
        </w:rPr>
        <w:t>Нефункциональные требования</w:t>
      </w:r>
      <w:bookmarkEnd w:id="86"/>
      <w:r w:rsidR="008A0429" w:rsidRPr="00DF3DC8">
        <w:rPr>
          <w:rFonts w:eastAsia="Arial"/>
          <w:b/>
          <w:bCs/>
          <w:caps/>
          <w:sz w:val="24"/>
          <w:szCs w:val="24"/>
          <w:lang w:eastAsia="en-US"/>
        </w:rPr>
        <w:t xml:space="preserve"> к </w:t>
      </w:r>
      <w:bookmarkEnd w:id="87"/>
      <w:bookmarkEnd w:id="88"/>
      <w:r w:rsidR="008A0429" w:rsidRPr="00DF3DC8">
        <w:rPr>
          <w:rFonts w:eastAsia="Arial"/>
          <w:b/>
          <w:bCs/>
          <w:caps/>
          <w:sz w:val="24"/>
          <w:szCs w:val="24"/>
          <w:lang w:eastAsia="en-US"/>
        </w:rPr>
        <w:t>Системе</w:t>
      </w:r>
      <w:bookmarkEnd w:id="89"/>
    </w:p>
    <w:p w14:paraId="1952783C" w14:textId="77777777" w:rsidR="009B2A62" w:rsidRDefault="009B2A62" w:rsidP="009B2A62">
      <w:pPr>
        <w:pStyle w:val="afff0"/>
        <w:keepNext/>
        <w:keepLines/>
        <w:tabs>
          <w:tab w:val="left" w:pos="425"/>
        </w:tabs>
        <w:spacing w:before="120" w:after="120"/>
        <w:ind w:left="922"/>
        <w:jc w:val="both"/>
        <w:outlineLvl w:val="1"/>
        <w:rPr>
          <w:b/>
          <w:sz w:val="24"/>
          <w:szCs w:val="24"/>
          <w:lang w:eastAsia="zh-CN"/>
        </w:rPr>
      </w:pPr>
      <w:bookmarkStart w:id="90" w:name="_Toc22499"/>
      <w:bookmarkStart w:id="91" w:name="_Toc196314582"/>
    </w:p>
    <w:p w14:paraId="0BDB5065" w14:textId="77777777" w:rsidR="008A0429" w:rsidRPr="009B2A62" w:rsidRDefault="00EF74D3" w:rsidP="00EF74D3">
      <w:pPr>
        <w:pStyle w:val="afff0"/>
        <w:keepNext/>
        <w:keepLines/>
        <w:tabs>
          <w:tab w:val="left" w:pos="425"/>
          <w:tab w:val="left" w:pos="851"/>
          <w:tab w:val="left" w:pos="993"/>
        </w:tabs>
        <w:spacing w:before="120" w:after="120"/>
        <w:ind w:left="567"/>
        <w:jc w:val="both"/>
        <w:outlineLvl w:val="1"/>
        <w:rPr>
          <w:b/>
          <w:sz w:val="24"/>
          <w:szCs w:val="24"/>
          <w:lang w:eastAsia="zh-CN"/>
        </w:rPr>
      </w:pPr>
      <w:r>
        <w:rPr>
          <w:b/>
          <w:sz w:val="24"/>
          <w:szCs w:val="24"/>
          <w:lang w:eastAsia="zh-CN"/>
        </w:rPr>
        <w:t xml:space="preserve">6.1. </w:t>
      </w:r>
      <w:r w:rsidR="008A0429" w:rsidRPr="009B2A62">
        <w:rPr>
          <w:b/>
          <w:sz w:val="24"/>
          <w:szCs w:val="24"/>
          <w:lang w:eastAsia="zh-CN"/>
        </w:rPr>
        <w:t>Требования к внедрению Системы</w:t>
      </w:r>
      <w:bookmarkEnd w:id="90"/>
      <w:bookmarkEnd w:id="91"/>
    </w:p>
    <w:p w14:paraId="77A7E7D0" w14:textId="77777777" w:rsidR="008A0429" w:rsidRPr="008A0429" w:rsidRDefault="008A0429" w:rsidP="00CB35CE">
      <w:pPr>
        <w:ind w:left="567" w:firstLineChars="236" w:firstLine="566"/>
        <w:jc w:val="both"/>
        <w:rPr>
          <w:rFonts w:eastAsia="Arial"/>
          <w:sz w:val="24"/>
          <w:lang w:eastAsia="en-US"/>
        </w:rPr>
      </w:pPr>
      <w:r w:rsidRPr="008A0429">
        <w:rPr>
          <w:rFonts w:eastAsia="Arial"/>
          <w:sz w:val="24"/>
          <w:lang w:eastAsia="en-US"/>
        </w:rPr>
        <w:t xml:space="preserve">Конструктивно Система должна быть укомплектована и представлять собой единую автоматизированную систему, собранную из аппаратного и программного обеспечения с настройкой, реализованную по модульному принципу в комплексах средств, а также обеспечивать:  </w:t>
      </w:r>
    </w:p>
    <w:p w14:paraId="7F750E72" w14:textId="77777777" w:rsidR="008A0429" w:rsidRPr="008A0429" w:rsidRDefault="008A0429" w:rsidP="00CB35CE">
      <w:pPr>
        <w:widowControl/>
        <w:numPr>
          <w:ilvl w:val="0"/>
          <w:numId w:val="34"/>
        </w:numPr>
        <w:tabs>
          <w:tab w:val="clear" w:pos="420"/>
          <w:tab w:val="left" w:pos="850"/>
          <w:tab w:val="left" w:pos="1418"/>
        </w:tabs>
        <w:ind w:leftChars="282" w:left="564" w:firstLineChars="236" w:firstLine="566"/>
        <w:jc w:val="both"/>
        <w:rPr>
          <w:sz w:val="24"/>
        </w:rPr>
      </w:pPr>
      <w:bookmarkStart w:id="92" w:name="_Toc188634705"/>
      <w:bookmarkStart w:id="93" w:name="_Toc9226"/>
      <w:r w:rsidRPr="008A0429">
        <w:rPr>
          <w:sz w:val="24"/>
        </w:rPr>
        <w:lastRenderedPageBreak/>
        <w:t xml:space="preserve">универсальность использования и типизацию;  </w:t>
      </w:r>
    </w:p>
    <w:p w14:paraId="5A4636F9" w14:textId="77777777" w:rsidR="008A0429" w:rsidRPr="008A0429" w:rsidRDefault="008A0429" w:rsidP="00CB35CE">
      <w:pPr>
        <w:widowControl/>
        <w:numPr>
          <w:ilvl w:val="0"/>
          <w:numId w:val="34"/>
        </w:numPr>
        <w:tabs>
          <w:tab w:val="clear" w:pos="420"/>
          <w:tab w:val="left" w:pos="850"/>
          <w:tab w:val="left" w:pos="1418"/>
        </w:tabs>
        <w:ind w:leftChars="282" w:left="564" w:firstLineChars="236" w:firstLine="566"/>
        <w:jc w:val="both"/>
        <w:rPr>
          <w:sz w:val="24"/>
        </w:rPr>
      </w:pPr>
      <w:r w:rsidRPr="008A0429">
        <w:rPr>
          <w:sz w:val="24"/>
        </w:rPr>
        <w:t xml:space="preserve">универсальность при замене комплектующих и расходных материалов (предоставлять возможность планирования ЗИП);  </w:t>
      </w:r>
    </w:p>
    <w:p w14:paraId="52B7E6CB" w14:textId="77777777" w:rsidR="008A0429" w:rsidRPr="008A0429" w:rsidRDefault="008A0429" w:rsidP="00CB35CE">
      <w:pPr>
        <w:widowControl/>
        <w:numPr>
          <w:ilvl w:val="0"/>
          <w:numId w:val="34"/>
        </w:numPr>
        <w:tabs>
          <w:tab w:val="clear" w:pos="420"/>
          <w:tab w:val="left" w:pos="850"/>
          <w:tab w:val="left" w:pos="1418"/>
        </w:tabs>
        <w:ind w:leftChars="282" w:left="564" w:firstLineChars="236" w:firstLine="566"/>
        <w:jc w:val="both"/>
        <w:rPr>
          <w:sz w:val="24"/>
        </w:rPr>
      </w:pPr>
      <w:r w:rsidRPr="008A0429">
        <w:rPr>
          <w:sz w:val="24"/>
        </w:rPr>
        <w:t xml:space="preserve">удобство технического обслуживания, ремонтопригодность и эргономику использования;  </w:t>
      </w:r>
    </w:p>
    <w:p w14:paraId="741DC8A5" w14:textId="77777777" w:rsidR="008A0429" w:rsidRPr="008A0429" w:rsidRDefault="008A0429" w:rsidP="00CB35CE">
      <w:pPr>
        <w:widowControl/>
        <w:numPr>
          <w:ilvl w:val="0"/>
          <w:numId w:val="34"/>
        </w:numPr>
        <w:tabs>
          <w:tab w:val="clear" w:pos="420"/>
          <w:tab w:val="left" w:pos="850"/>
          <w:tab w:val="left" w:pos="1418"/>
        </w:tabs>
        <w:ind w:leftChars="282" w:left="564" w:firstLineChars="236" w:firstLine="566"/>
        <w:jc w:val="both"/>
        <w:rPr>
          <w:sz w:val="24"/>
        </w:rPr>
      </w:pPr>
      <w:r w:rsidRPr="008A0429">
        <w:rPr>
          <w:sz w:val="24"/>
        </w:rPr>
        <w:t xml:space="preserve">исключение несанкционированного доступа к элементам управления;  </w:t>
      </w:r>
    </w:p>
    <w:p w14:paraId="35A7460C" w14:textId="77777777" w:rsidR="008A0429" w:rsidRPr="008A0429" w:rsidRDefault="008A0429" w:rsidP="00CB35CE">
      <w:pPr>
        <w:widowControl/>
        <w:numPr>
          <w:ilvl w:val="0"/>
          <w:numId w:val="34"/>
        </w:numPr>
        <w:tabs>
          <w:tab w:val="clear" w:pos="420"/>
          <w:tab w:val="left" w:pos="850"/>
          <w:tab w:val="left" w:pos="1418"/>
        </w:tabs>
        <w:ind w:leftChars="282" w:left="564" w:firstLineChars="236" w:firstLine="566"/>
        <w:jc w:val="both"/>
        <w:rPr>
          <w:sz w:val="24"/>
        </w:rPr>
      </w:pPr>
      <w:r w:rsidRPr="008A0429">
        <w:rPr>
          <w:sz w:val="24"/>
        </w:rPr>
        <w:t>санкционированный доступ ко всем элементам, узлам и блокам, требующим регулирования, обслуживания или замены в процессе эксплуатации.</w:t>
      </w:r>
    </w:p>
    <w:p w14:paraId="6D37079C" w14:textId="77777777" w:rsidR="008A0429" w:rsidRPr="008A0429" w:rsidRDefault="008A0429" w:rsidP="00CB35CE">
      <w:pPr>
        <w:ind w:left="567" w:firstLineChars="236" w:firstLine="566"/>
        <w:jc w:val="both"/>
        <w:rPr>
          <w:rFonts w:eastAsia="Arial"/>
          <w:sz w:val="24"/>
          <w:lang w:eastAsia="en-US"/>
        </w:rPr>
      </w:pPr>
      <w:r w:rsidRPr="008A0429">
        <w:rPr>
          <w:rFonts w:eastAsia="Arial"/>
          <w:sz w:val="24"/>
          <w:lang w:eastAsia="en-US"/>
        </w:rPr>
        <w:t>Система должна подключаться к сети напряжением 220 В и частотой 50 Гц и состоять из эргономичного корпуса, устойчивого к длительному износу и эксплуатации.</w:t>
      </w:r>
    </w:p>
    <w:p w14:paraId="732BCFEC" w14:textId="77777777" w:rsidR="008A0429" w:rsidRPr="008A0429" w:rsidRDefault="008A0429" w:rsidP="00CB35CE">
      <w:pPr>
        <w:ind w:left="567" w:firstLineChars="236" w:firstLine="566"/>
        <w:jc w:val="both"/>
        <w:rPr>
          <w:rFonts w:eastAsia="Arial"/>
          <w:sz w:val="24"/>
          <w:lang w:eastAsia="en-US"/>
        </w:rPr>
      </w:pPr>
      <w:r w:rsidRPr="008A0429">
        <w:rPr>
          <w:rFonts w:eastAsia="Arial"/>
          <w:sz w:val="24"/>
          <w:lang w:eastAsia="en-US"/>
        </w:rPr>
        <w:t>Комплексы средств, модули, аппаратное и программное обеспечение, средства и технологии должны обеспечивать открытость архитектуры, обладать свойствами модульности, масштабируемости и возможностью их адаптации к изменяющимся организационным и техническим условиям Заказчика.</w:t>
      </w:r>
    </w:p>
    <w:p w14:paraId="72D4926F" w14:textId="77777777" w:rsidR="008A0429" w:rsidRPr="00EF74D3" w:rsidRDefault="00EF74D3" w:rsidP="00EF74D3">
      <w:pPr>
        <w:keepNext/>
        <w:keepLines/>
        <w:tabs>
          <w:tab w:val="left" w:pos="425"/>
          <w:tab w:val="left" w:pos="993"/>
        </w:tabs>
        <w:spacing w:before="120" w:after="120"/>
        <w:ind w:left="567"/>
        <w:jc w:val="both"/>
        <w:outlineLvl w:val="1"/>
        <w:rPr>
          <w:rFonts w:eastAsia="Times New Roman"/>
          <w:b/>
          <w:sz w:val="24"/>
          <w:szCs w:val="24"/>
          <w:lang w:val="zh-CN" w:eastAsia="en-US"/>
        </w:rPr>
      </w:pPr>
      <w:bookmarkStart w:id="94" w:name="_Toc196314583"/>
      <w:r>
        <w:rPr>
          <w:rFonts w:hint="eastAsia"/>
          <w:b/>
          <w:sz w:val="24"/>
          <w:szCs w:val="24"/>
          <w:lang w:val="zh-CN" w:eastAsia="zh-CN"/>
        </w:rPr>
        <w:t>6</w:t>
      </w:r>
      <w:r>
        <w:rPr>
          <w:b/>
          <w:sz w:val="24"/>
          <w:szCs w:val="24"/>
          <w:lang w:eastAsia="zh-CN"/>
        </w:rPr>
        <w:t xml:space="preserve">.2. </w:t>
      </w:r>
      <w:r w:rsidR="008A0429" w:rsidRPr="00EF74D3">
        <w:rPr>
          <w:rFonts w:eastAsia="Times New Roman"/>
          <w:b/>
          <w:sz w:val="24"/>
          <w:szCs w:val="24"/>
          <w:lang w:val="zh-CN" w:eastAsia="en-US"/>
        </w:rPr>
        <w:t>Требования к каналу передачи данных</w:t>
      </w:r>
      <w:bookmarkEnd w:id="92"/>
      <w:bookmarkEnd w:id="93"/>
      <w:bookmarkEnd w:id="94"/>
    </w:p>
    <w:p w14:paraId="60029659" w14:textId="2400D59C" w:rsidR="008A0429" w:rsidRPr="008A0429" w:rsidRDefault="008A0429" w:rsidP="000523F5">
      <w:pPr>
        <w:ind w:left="567" w:firstLineChars="236" w:firstLine="566"/>
        <w:jc w:val="both"/>
        <w:rPr>
          <w:rFonts w:eastAsia="Arial"/>
          <w:sz w:val="24"/>
          <w:lang w:eastAsia="en-US"/>
        </w:rPr>
      </w:pPr>
      <w:bookmarkStart w:id="95" w:name="_Hlk196134401"/>
      <w:r w:rsidRPr="008A0429">
        <w:rPr>
          <w:rFonts w:eastAsia="Arial"/>
          <w:sz w:val="24"/>
          <w:lang w:eastAsia="en-US"/>
        </w:rPr>
        <w:t xml:space="preserve">Система должна быть оптимизирована для работы на каналах связи, обеспечивающих полосу пропускания не более </w:t>
      </w:r>
      <w:r w:rsidR="001525C6">
        <w:rPr>
          <w:rFonts w:eastAsia="Arial"/>
          <w:sz w:val="24"/>
          <w:lang w:eastAsia="en-US"/>
        </w:rPr>
        <w:t>7</w:t>
      </w:r>
      <w:r w:rsidRPr="008A0429">
        <w:rPr>
          <w:rFonts w:eastAsia="Arial"/>
          <w:sz w:val="24"/>
          <w:lang w:eastAsia="en-US"/>
        </w:rPr>
        <w:t xml:space="preserve"> Мбит/с на один терминал.</w:t>
      </w:r>
    </w:p>
    <w:p w14:paraId="5E4EAF12" w14:textId="77777777" w:rsidR="008A0429" w:rsidRPr="009B2A62" w:rsidRDefault="00EF74D3" w:rsidP="00EF74D3">
      <w:pPr>
        <w:pStyle w:val="afff0"/>
        <w:keepNext/>
        <w:keepLines/>
        <w:tabs>
          <w:tab w:val="left" w:pos="425"/>
          <w:tab w:val="left" w:pos="993"/>
        </w:tabs>
        <w:spacing w:before="120" w:after="120"/>
        <w:ind w:left="567"/>
        <w:jc w:val="both"/>
        <w:outlineLvl w:val="1"/>
        <w:rPr>
          <w:rFonts w:eastAsia="Times New Roman"/>
          <w:b/>
          <w:sz w:val="24"/>
          <w:szCs w:val="24"/>
          <w:lang w:val="zh-CN" w:eastAsia="en-US"/>
        </w:rPr>
      </w:pPr>
      <w:bookmarkStart w:id="96" w:name="_Toc196314584"/>
      <w:bookmarkEnd w:id="95"/>
      <w:r>
        <w:rPr>
          <w:rFonts w:eastAsia="Times New Roman"/>
          <w:b/>
          <w:sz w:val="24"/>
          <w:szCs w:val="24"/>
          <w:lang w:eastAsia="en-US"/>
        </w:rPr>
        <w:t xml:space="preserve">6.3. </w:t>
      </w:r>
      <w:r w:rsidR="008A0429" w:rsidRPr="009B2A62">
        <w:rPr>
          <w:rFonts w:eastAsia="Times New Roman"/>
          <w:b/>
          <w:sz w:val="24"/>
          <w:szCs w:val="24"/>
          <w:lang w:val="zh-CN" w:eastAsia="en-US"/>
        </w:rPr>
        <w:t>Требования к пользовательским интерфейсам</w:t>
      </w:r>
      <w:bookmarkEnd w:id="96"/>
    </w:p>
    <w:p w14:paraId="0B9F1E1C" w14:textId="77777777" w:rsidR="008A0429" w:rsidRPr="008A0429" w:rsidRDefault="008A0429" w:rsidP="000523F5">
      <w:pPr>
        <w:ind w:left="567" w:firstLineChars="236" w:firstLine="566"/>
        <w:jc w:val="both"/>
        <w:rPr>
          <w:rFonts w:eastAsia="Arial"/>
          <w:sz w:val="24"/>
          <w:lang w:eastAsia="en-US"/>
        </w:rPr>
      </w:pPr>
      <w:r w:rsidRPr="008A0429">
        <w:rPr>
          <w:rFonts w:eastAsia="Arial"/>
          <w:sz w:val="24"/>
          <w:lang w:eastAsia="en-US"/>
        </w:rPr>
        <w:t>Должен использоваться единый стиль шрифта, не затрудняющий чтение текста в соответствии с бренд-буком, предоставленным Заказчиком.</w:t>
      </w:r>
    </w:p>
    <w:p w14:paraId="7252C01B" w14:textId="77777777" w:rsidR="008A0429" w:rsidRPr="008A0429" w:rsidRDefault="008A0429" w:rsidP="000523F5">
      <w:pPr>
        <w:ind w:left="567" w:firstLineChars="236" w:firstLine="566"/>
        <w:jc w:val="both"/>
        <w:rPr>
          <w:rFonts w:eastAsia="Arial"/>
          <w:sz w:val="24"/>
          <w:lang w:eastAsia="en-US"/>
        </w:rPr>
      </w:pPr>
      <w:r w:rsidRPr="008A0429">
        <w:rPr>
          <w:rFonts w:eastAsia="Arial"/>
          <w:sz w:val="24"/>
          <w:lang w:eastAsia="en-US"/>
        </w:rPr>
        <w:t xml:space="preserve">В оформлении дизайна интерфейсов терминалов должна использоваться цветовая гамма, соответствующая корпоративным цветам </w:t>
      </w:r>
      <w:r w:rsidR="000523F5" w:rsidRPr="008A0429">
        <w:rPr>
          <w:rFonts w:eastAsia="Arial"/>
          <w:sz w:val="24"/>
          <w:lang w:eastAsia="en-US"/>
        </w:rPr>
        <w:t>Заказчика</w:t>
      </w:r>
      <w:r w:rsidRPr="008A0429">
        <w:rPr>
          <w:rFonts w:eastAsia="Arial"/>
          <w:sz w:val="24"/>
          <w:lang w:eastAsia="en-US"/>
        </w:rPr>
        <w:t xml:space="preserve"> и/или с добавлением цветов, сочетающихся с ними, в соответствии с бренд-буком, предоставленным Заказчиком.</w:t>
      </w:r>
    </w:p>
    <w:p w14:paraId="6BA0C4E4" w14:textId="77777777" w:rsidR="008A0429" w:rsidRPr="009B2A62" w:rsidRDefault="00EF74D3" w:rsidP="00EF74D3">
      <w:pPr>
        <w:pStyle w:val="afff0"/>
        <w:keepNext/>
        <w:keepLines/>
        <w:tabs>
          <w:tab w:val="left" w:pos="425"/>
          <w:tab w:val="left" w:pos="993"/>
        </w:tabs>
        <w:spacing w:before="120" w:after="120"/>
        <w:ind w:left="567"/>
        <w:jc w:val="both"/>
        <w:outlineLvl w:val="1"/>
        <w:rPr>
          <w:rFonts w:eastAsia="Times New Roman"/>
          <w:b/>
          <w:sz w:val="24"/>
          <w:szCs w:val="24"/>
          <w:lang w:val="zh-CN" w:eastAsia="en-US"/>
        </w:rPr>
      </w:pPr>
      <w:bookmarkStart w:id="97" w:name="_Toc18251"/>
      <w:bookmarkStart w:id="98" w:name="_Toc179187376"/>
      <w:bookmarkStart w:id="99" w:name="_Toc196314585"/>
      <w:r>
        <w:rPr>
          <w:rFonts w:eastAsia="Times New Roman"/>
          <w:b/>
          <w:sz w:val="24"/>
          <w:szCs w:val="24"/>
          <w:lang w:eastAsia="en-US"/>
        </w:rPr>
        <w:t xml:space="preserve">6.4. </w:t>
      </w:r>
      <w:r w:rsidR="008A0429" w:rsidRPr="009B2A62">
        <w:rPr>
          <w:rFonts w:eastAsia="Times New Roman"/>
          <w:b/>
          <w:sz w:val="24"/>
          <w:szCs w:val="24"/>
          <w:lang w:val="zh-CN" w:eastAsia="en-US"/>
        </w:rPr>
        <w:t>Требования к интеграции и мето</w:t>
      </w:r>
      <w:bookmarkEnd w:id="97"/>
      <w:bookmarkEnd w:id="98"/>
      <w:bookmarkEnd w:id="99"/>
      <w:r w:rsidR="000523F5">
        <w:rPr>
          <w:rFonts w:eastAsia="Times New Roman"/>
          <w:b/>
          <w:sz w:val="24"/>
          <w:szCs w:val="24"/>
          <w:lang w:eastAsia="en-US"/>
        </w:rPr>
        <w:t>дам</w:t>
      </w:r>
    </w:p>
    <w:p w14:paraId="11AE4D0D" w14:textId="77777777" w:rsidR="008A0429" w:rsidRPr="008A0429" w:rsidRDefault="008A0429" w:rsidP="000523F5">
      <w:pPr>
        <w:ind w:left="567" w:firstLineChars="236" w:firstLine="566"/>
        <w:jc w:val="both"/>
        <w:rPr>
          <w:rFonts w:eastAsia="Arial"/>
          <w:sz w:val="24"/>
          <w:lang w:eastAsia="en-US"/>
        </w:rPr>
      </w:pPr>
      <w:bookmarkStart w:id="100" w:name="_Hlk196134455"/>
      <w:bookmarkStart w:id="101" w:name="_Toc6819765"/>
      <w:bookmarkStart w:id="102" w:name="_Toc8933"/>
      <w:r w:rsidRPr="008A0429">
        <w:rPr>
          <w:rFonts w:eastAsia="Arial"/>
          <w:sz w:val="24"/>
          <w:lang w:eastAsia="en-US"/>
        </w:rPr>
        <w:t xml:space="preserve">Интеграция должна обеспечивать следующие основные виды взаимодействия со смежными Системами используя </w:t>
      </w:r>
      <w:r w:rsidRPr="008A0429">
        <w:rPr>
          <w:rFonts w:eastAsia="Arial"/>
          <w:sz w:val="24"/>
          <w:lang w:val="en-US" w:eastAsia="en-US"/>
        </w:rPr>
        <w:t>API</w:t>
      </w:r>
      <w:r w:rsidRPr="008A0429">
        <w:rPr>
          <w:rFonts w:eastAsia="Arial"/>
          <w:sz w:val="24"/>
          <w:lang w:eastAsia="en-US"/>
        </w:rPr>
        <w:t xml:space="preserve"> (с предоставлением описания </w:t>
      </w:r>
      <w:r w:rsidRPr="008A0429">
        <w:rPr>
          <w:rFonts w:eastAsia="Arial"/>
          <w:sz w:val="24"/>
          <w:lang w:val="en-US" w:eastAsia="en-US"/>
        </w:rPr>
        <w:t>API</w:t>
      </w:r>
      <w:r w:rsidRPr="008A0429">
        <w:rPr>
          <w:rFonts w:eastAsia="Arial"/>
          <w:sz w:val="24"/>
          <w:lang w:eastAsia="en-US"/>
        </w:rPr>
        <w:t>):</w:t>
      </w:r>
    </w:p>
    <w:p w14:paraId="66CEA6B0" w14:textId="77777777" w:rsidR="008A0429" w:rsidRPr="008A0429" w:rsidRDefault="008A0429" w:rsidP="00CB35CE">
      <w:pPr>
        <w:widowControl/>
        <w:numPr>
          <w:ilvl w:val="0"/>
          <w:numId w:val="34"/>
        </w:numPr>
        <w:tabs>
          <w:tab w:val="clear" w:pos="420"/>
          <w:tab w:val="left" w:pos="850"/>
          <w:tab w:val="left" w:pos="1418"/>
        </w:tabs>
        <w:ind w:leftChars="282" w:left="564" w:firstLineChars="237" w:firstLine="569"/>
        <w:jc w:val="both"/>
        <w:rPr>
          <w:sz w:val="24"/>
        </w:rPr>
      </w:pPr>
      <w:r w:rsidRPr="008A0429">
        <w:rPr>
          <w:sz w:val="24"/>
        </w:rPr>
        <w:t>прием запросов от смежных систем, обработку полученных запросов и предоставление ответов на запросы;</w:t>
      </w:r>
    </w:p>
    <w:p w14:paraId="20DDAC45" w14:textId="77777777" w:rsidR="008A0429" w:rsidRPr="008A0429" w:rsidRDefault="008A0429" w:rsidP="00CB35CE">
      <w:pPr>
        <w:widowControl/>
        <w:numPr>
          <w:ilvl w:val="0"/>
          <w:numId w:val="34"/>
        </w:numPr>
        <w:tabs>
          <w:tab w:val="clear" w:pos="420"/>
          <w:tab w:val="left" w:pos="850"/>
          <w:tab w:val="left" w:pos="1418"/>
        </w:tabs>
        <w:ind w:leftChars="282" w:left="564" w:firstLineChars="237" w:firstLine="569"/>
        <w:jc w:val="both"/>
        <w:rPr>
          <w:sz w:val="24"/>
        </w:rPr>
      </w:pPr>
      <w:r w:rsidRPr="008A0429">
        <w:rPr>
          <w:sz w:val="24"/>
        </w:rPr>
        <w:t>передачу запросов в смежные Системы и обработку полученных ответов.</w:t>
      </w:r>
    </w:p>
    <w:p w14:paraId="73268FFB" w14:textId="77777777" w:rsidR="008A0429" w:rsidRPr="008A0429" w:rsidRDefault="008A0429" w:rsidP="000523F5">
      <w:pPr>
        <w:ind w:left="567" w:firstLineChars="236" w:firstLine="566"/>
        <w:jc w:val="both"/>
        <w:rPr>
          <w:rFonts w:eastAsia="Arial"/>
          <w:sz w:val="24"/>
          <w:lang w:eastAsia="en-US"/>
        </w:rPr>
      </w:pPr>
      <w:r w:rsidRPr="008A0429">
        <w:rPr>
          <w:rFonts w:eastAsia="Arial"/>
          <w:sz w:val="24"/>
          <w:lang w:eastAsia="en-US"/>
        </w:rPr>
        <w:t>В ходе выполнения проекта должны быть разработаны форматы данных, протоколы и регламенты взаимодействия Системы со смежными системами.</w:t>
      </w:r>
    </w:p>
    <w:p w14:paraId="296E83E0" w14:textId="77777777" w:rsidR="008A0429" w:rsidRPr="008A0429" w:rsidRDefault="008A0429" w:rsidP="000523F5">
      <w:pPr>
        <w:ind w:left="567" w:firstLineChars="236" w:firstLine="566"/>
        <w:jc w:val="both"/>
        <w:rPr>
          <w:rFonts w:eastAsia="Arial"/>
          <w:sz w:val="24"/>
          <w:lang w:eastAsia="en-US"/>
        </w:rPr>
      </w:pPr>
      <w:r w:rsidRPr="008A0429">
        <w:rPr>
          <w:rFonts w:eastAsia="Arial"/>
          <w:sz w:val="24"/>
          <w:lang w:eastAsia="en-US"/>
        </w:rPr>
        <w:t>Модуль должен обеспечивать хранение ключевой информации о поступивших и обработанных запросах, отправленных запросах, а также о полученных ответах от смежных систем</w:t>
      </w:r>
      <w:bookmarkEnd w:id="100"/>
      <w:r w:rsidRPr="008A0429">
        <w:rPr>
          <w:rFonts w:eastAsia="Arial"/>
          <w:sz w:val="24"/>
          <w:lang w:eastAsia="en-US"/>
        </w:rPr>
        <w:t>.</w:t>
      </w:r>
      <w:r w:rsidRPr="008A0429" w:rsidDel="00974442">
        <w:rPr>
          <w:rFonts w:eastAsia="Arial"/>
          <w:sz w:val="24"/>
          <w:lang w:eastAsia="en-US"/>
        </w:rPr>
        <w:t xml:space="preserve"> </w:t>
      </w:r>
    </w:p>
    <w:bookmarkEnd w:id="101"/>
    <w:bookmarkEnd w:id="102"/>
    <w:p w14:paraId="0FC5ED3D" w14:textId="77777777" w:rsidR="008A0429" w:rsidRDefault="008A0429" w:rsidP="000523F5">
      <w:pPr>
        <w:ind w:left="567" w:firstLineChars="200" w:firstLine="480"/>
        <w:jc w:val="both"/>
        <w:rPr>
          <w:rFonts w:eastAsia="Arial"/>
          <w:sz w:val="24"/>
          <w:lang w:eastAsia="en-US"/>
        </w:rPr>
      </w:pPr>
    </w:p>
    <w:p w14:paraId="372AEDDD" w14:textId="77777777" w:rsidR="008A0429" w:rsidRPr="00DF3DC8" w:rsidRDefault="00EF74D3" w:rsidP="00EF74D3">
      <w:pPr>
        <w:tabs>
          <w:tab w:val="left" w:pos="1265"/>
        </w:tabs>
        <w:jc w:val="center"/>
        <w:rPr>
          <w:rFonts w:eastAsia="Arial" w:cs="Arial"/>
          <w:b/>
          <w:bCs/>
          <w:caps/>
          <w:sz w:val="24"/>
          <w:szCs w:val="24"/>
          <w:lang w:eastAsia="en-US"/>
        </w:rPr>
      </w:pPr>
      <w:bookmarkStart w:id="103" w:name="_Toc19094"/>
      <w:bookmarkStart w:id="104" w:name="_Toc196314586"/>
      <w:bookmarkStart w:id="105" w:name="_Toc188614118"/>
      <w:bookmarkStart w:id="106" w:name="_Toc188613095"/>
      <w:bookmarkStart w:id="107" w:name="_Toc189061756"/>
      <w:r w:rsidRPr="00EF74D3">
        <w:rPr>
          <w:rFonts w:eastAsia="Arial"/>
          <w:b/>
          <w:bCs/>
          <w:sz w:val="24"/>
          <w:lang w:eastAsia="en-US"/>
        </w:rPr>
        <w:t>7.</w:t>
      </w:r>
      <w:r>
        <w:rPr>
          <w:rFonts w:eastAsia="Arial"/>
          <w:sz w:val="24"/>
          <w:lang w:eastAsia="en-US"/>
        </w:rPr>
        <w:t xml:space="preserve"> </w:t>
      </w:r>
      <w:r w:rsidR="008A0429" w:rsidRPr="00DF3DC8">
        <w:rPr>
          <w:rFonts w:eastAsia="Arial" w:cs="Arial"/>
          <w:b/>
          <w:bCs/>
          <w:caps/>
          <w:sz w:val="24"/>
          <w:szCs w:val="24"/>
          <w:lang w:eastAsia="en-US"/>
        </w:rPr>
        <w:t>Требования к монтажу</w:t>
      </w:r>
      <w:bookmarkEnd w:id="103"/>
      <w:bookmarkEnd w:id="104"/>
    </w:p>
    <w:p w14:paraId="04F413AD" w14:textId="77777777" w:rsidR="008A0429" w:rsidRPr="009B2A62" w:rsidRDefault="00EF74D3" w:rsidP="00EF74D3">
      <w:pPr>
        <w:pStyle w:val="afff0"/>
        <w:keepNext/>
        <w:keepLines/>
        <w:tabs>
          <w:tab w:val="left" w:pos="425"/>
          <w:tab w:val="left" w:pos="709"/>
          <w:tab w:val="left" w:pos="1134"/>
        </w:tabs>
        <w:spacing w:before="120" w:after="120"/>
        <w:ind w:left="567"/>
        <w:jc w:val="both"/>
        <w:outlineLvl w:val="1"/>
        <w:rPr>
          <w:rFonts w:eastAsia="Times New Roman"/>
          <w:b/>
          <w:sz w:val="24"/>
          <w:szCs w:val="24"/>
          <w:lang w:val="zh-CN" w:eastAsia="en-US"/>
        </w:rPr>
      </w:pPr>
      <w:bookmarkStart w:id="108" w:name="_Toc400"/>
      <w:bookmarkStart w:id="109" w:name="_Toc196314587"/>
      <w:r>
        <w:rPr>
          <w:rFonts w:hint="eastAsia"/>
          <w:b/>
          <w:sz w:val="24"/>
          <w:szCs w:val="24"/>
          <w:lang w:val="zh-CN" w:eastAsia="zh-CN"/>
        </w:rPr>
        <w:t>7</w:t>
      </w:r>
      <w:r>
        <w:rPr>
          <w:b/>
          <w:sz w:val="24"/>
          <w:szCs w:val="24"/>
          <w:lang w:eastAsia="zh-CN"/>
        </w:rPr>
        <w:t xml:space="preserve">.1. </w:t>
      </w:r>
      <w:r w:rsidR="008A0429" w:rsidRPr="009B2A62">
        <w:rPr>
          <w:rFonts w:eastAsia="Times New Roman"/>
          <w:b/>
          <w:sz w:val="24"/>
          <w:szCs w:val="24"/>
          <w:lang w:val="zh-CN" w:eastAsia="en-US"/>
        </w:rPr>
        <w:t xml:space="preserve">Монтаж аппаратной части компонентного состава </w:t>
      </w:r>
      <w:bookmarkEnd w:id="108"/>
      <w:r w:rsidR="008A0429" w:rsidRPr="009B2A62">
        <w:rPr>
          <w:rFonts w:eastAsia="Times New Roman"/>
          <w:b/>
          <w:sz w:val="24"/>
          <w:szCs w:val="24"/>
          <w:lang w:eastAsia="en-US"/>
        </w:rPr>
        <w:t>АСВК</w:t>
      </w:r>
      <w:bookmarkEnd w:id="109"/>
    </w:p>
    <w:p w14:paraId="22A385E7" w14:textId="77777777" w:rsidR="008A0429" w:rsidRPr="008A0429" w:rsidRDefault="008A0429" w:rsidP="00DF3DC8">
      <w:pPr>
        <w:ind w:left="567" w:firstLineChars="236" w:firstLine="566"/>
        <w:jc w:val="both"/>
        <w:rPr>
          <w:rFonts w:eastAsia="Arial"/>
          <w:sz w:val="24"/>
          <w:lang w:eastAsia="en-US"/>
        </w:rPr>
      </w:pPr>
      <w:bookmarkStart w:id="110" w:name="_Toc14531"/>
      <w:r w:rsidRPr="00CB35CE">
        <w:rPr>
          <w:rFonts w:eastAsia="Arial"/>
          <w:sz w:val="24"/>
          <w:lang w:eastAsia="en-US"/>
        </w:rPr>
        <w:t>Участник</w:t>
      </w:r>
      <w:r w:rsidRPr="008A0429">
        <w:rPr>
          <w:rFonts w:eastAsia="Arial"/>
          <w:sz w:val="24"/>
          <w:lang w:eastAsia="en-US"/>
        </w:rPr>
        <w:t xml:space="preserve"> обеспечивает монтаж АСВК:</w:t>
      </w:r>
    </w:p>
    <w:p w14:paraId="7654AF47" w14:textId="77777777" w:rsidR="008A0429" w:rsidRPr="008A0429" w:rsidRDefault="008A0429" w:rsidP="00DF3DC8">
      <w:pPr>
        <w:ind w:left="567" w:firstLineChars="236" w:firstLine="566"/>
        <w:jc w:val="both"/>
        <w:rPr>
          <w:rFonts w:eastAsia="Arial"/>
          <w:sz w:val="24"/>
          <w:lang w:eastAsia="en-US"/>
        </w:rPr>
      </w:pPr>
      <w:r w:rsidRPr="008A0429">
        <w:rPr>
          <w:rFonts w:eastAsia="Arial"/>
          <w:sz w:val="24"/>
          <w:lang w:eastAsia="en-US"/>
        </w:rPr>
        <w:t>Перечень монтажных работ включает установку (крепление) и подключение следующего оборудования:</w:t>
      </w:r>
    </w:p>
    <w:p w14:paraId="29D5381F" w14:textId="77777777" w:rsidR="008A0429" w:rsidRPr="008A0429" w:rsidRDefault="008A0429" w:rsidP="00DF3DC8">
      <w:pPr>
        <w:widowControl/>
        <w:numPr>
          <w:ilvl w:val="0"/>
          <w:numId w:val="34"/>
        </w:numPr>
        <w:tabs>
          <w:tab w:val="clear" w:pos="420"/>
          <w:tab w:val="left" w:pos="1418"/>
        </w:tabs>
        <w:ind w:leftChars="282" w:left="564" w:firstLineChars="237" w:firstLine="569"/>
        <w:jc w:val="both"/>
        <w:rPr>
          <w:sz w:val="24"/>
        </w:rPr>
      </w:pPr>
      <w:r w:rsidRPr="008A0429">
        <w:rPr>
          <w:sz w:val="24"/>
        </w:rPr>
        <w:t>терминал АСВК.</w:t>
      </w:r>
    </w:p>
    <w:p w14:paraId="73D6C484" w14:textId="77777777" w:rsidR="008A0429" w:rsidRPr="008A0429" w:rsidRDefault="008A0429" w:rsidP="00DF3DC8">
      <w:pPr>
        <w:ind w:left="567" w:firstLineChars="236" w:firstLine="566"/>
        <w:jc w:val="both"/>
        <w:rPr>
          <w:rFonts w:eastAsia="Arial"/>
          <w:sz w:val="24"/>
          <w:lang w:eastAsia="en-US"/>
        </w:rPr>
      </w:pPr>
      <w:r w:rsidRPr="008A0429">
        <w:rPr>
          <w:rFonts w:eastAsia="Arial"/>
          <w:sz w:val="24"/>
          <w:lang w:eastAsia="en-US"/>
        </w:rPr>
        <w:t xml:space="preserve">Оборудование должно быть установлено в исправном и работоспособном состоянии и протестировано </w:t>
      </w:r>
      <w:r w:rsidRPr="00CB35CE">
        <w:rPr>
          <w:rFonts w:eastAsia="Arial"/>
          <w:sz w:val="24"/>
          <w:lang w:eastAsia="en-US"/>
        </w:rPr>
        <w:t>Участником,</w:t>
      </w:r>
      <w:r w:rsidRPr="008A0429">
        <w:rPr>
          <w:rFonts w:eastAsia="Arial"/>
          <w:sz w:val="24"/>
          <w:lang w:eastAsia="en-US"/>
        </w:rPr>
        <w:t xml:space="preserve"> в соответствии с требованиями настоящего Технического Задания.</w:t>
      </w:r>
    </w:p>
    <w:p w14:paraId="113DF231" w14:textId="77777777" w:rsidR="008A0429" w:rsidRPr="009B2A62" w:rsidRDefault="00EF74D3" w:rsidP="00EF74D3">
      <w:pPr>
        <w:pStyle w:val="afff0"/>
        <w:keepNext/>
        <w:keepLines/>
        <w:tabs>
          <w:tab w:val="left" w:pos="425"/>
          <w:tab w:val="left" w:pos="709"/>
          <w:tab w:val="left" w:pos="1134"/>
        </w:tabs>
        <w:spacing w:before="120" w:after="120"/>
        <w:ind w:left="567"/>
        <w:jc w:val="both"/>
        <w:outlineLvl w:val="1"/>
        <w:rPr>
          <w:rFonts w:eastAsia="Times New Roman"/>
          <w:b/>
          <w:sz w:val="24"/>
          <w:szCs w:val="24"/>
          <w:lang w:val="zh-CN" w:eastAsia="en-US"/>
        </w:rPr>
      </w:pPr>
      <w:bookmarkStart w:id="111" w:name="_Toc196314588"/>
      <w:r>
        <w:rPr>
          <w:rFonts w:hint="eastAsia"/>
          <w:b/>
          <w:sz w:val="24"/>
          <w:szCs w:val="24"/>
          <w:lang w:val="zh-CN" w:eastAsia="zh-CN"/>
        </w:rPr>
        <w:t>7</w:t>
      </w:r>
      <w:r>
        <w:rPr>
          <w:b/>
          <w:sz w:val="24"/>
          <w:szCs w:val="24"/>
          <w:lang w:eastAsia="zh-CN"/>
        </w:rPr>
        <w:t xml:space="preserve">.2. </w:t>
      </w:r>
      <w:r w:rsidR="008A0429" w:rsidRPr="009B2A62">
        <w:rPr>
          <w:rFonts w:eastAsia="Times New Roman"/>
          <w:b/>
          <w:sz w:val="24"/>
          <w:szCs w:val="24"/>
          <w:lang w:val="zh-CN" w:eastAsia="en-US"/>
        </w:rPr>
        <w:t>Окончательные требования к монтажу аппаратной части</w:t>
      </w:r>
      <w:bookmarkEnd w:id="110"/>
      <w:bookmarkEnd w:id="111"/>
    </w:p>
    <w:p w14:paraId="10810D8E" w14:textId="77777777" w:rsidR="008A0429" w:rsidRPr="008A0429" w:rsidRDefault="008A0429" w:rsidP="00DF3DC8">
      <w:pPr>
        <w:ind w:left="567" w:firstLineChars="236" w:firstLine="566"/>
        <w:jc w:val="both"/>
        <w:rPr>
          <w:rFonts w:eastAsia="Arial"/>
          <w:sz w:val="24"/>
          <w:lang w:eastAsia="en-US"/>
        </w:rPr>
      </w:pPr>
      <w:bookmarkStart w:id="112" w:name="_Hlk196134492"/>
      <w:bookmarkStart w:id="113" w:name="_Toc24441"/>
      <w:r w:rsidRPr="008A0429">
        <w:rPr>
          <w:rFonts w:eastAsia="Arial"/>
          <w:sz w:val="24"/>
          <w:lang w:eastAsia="en-US"/>
        </w:rPr>
        <w:t xml:space="preserve">Формируются на этапе осмотра Участником работ каждого определённого к монтажу АСВК помещения и фиксируются на плане помещения с расстановкой элементов и </w:t>
      </w:r>
      <w:r w:rsidRPr="008A0429">
        <w:rPr>
          <w:rFonts w:eastAsia="Arial"/>
          <w:sz w:val="24"/>
          <w:lang w:eastAsia="en-US"/>
        </w:rPr>
        <w:lastRenderedPageBreak/>
        <w:t>размерами, а также в акте осмотра помещения с указанием места расположения, способа крепления и подключения каждого из компонентов.</w:t>
      </w:r>
    </w:p>
    <w:p w14:paraId="41F1CC90" w14:textId="77777777" w:rsidR="008A0429" w:rsidRPr="009B2A62" w:rsidRDefault="00EF74D3" w:rsidP="00EF74D3">
      <w:pPr>
        <w:pStyle w:val="afff0"/>
        <w:keepNext/>
        <w:keepLines/>
        <w:tabs>
          <w:tab w:val="left" w:pos="425"/>
          <w:tab w:val="left" w:pos="709"/>
          <w:tab w:val="left" w:pos="1134"/>
        </w:tabs>
        <w:spacing w:before="120" w:after="120"/>
        <w:ind w:left="567"/>
        <w:jc w:val="both"/>
        <w:outlineLvl w:val="1"/>
        <w:rPr>
          <w:rFonts w:eastAsia="Times New Roman"/>
          <w:b/>
          <w:sz w:val="24"/>
          <w:szCs w:val="24"/>
          <w:lang w:val="zh-CN" w:eastAsia="en-US"/>
        </w:rPr>
      </w:pPr>
      <w:bookmarkStart w:id="114" w:name="_Toc196314589"/>
      <w:bookmarkEnd w:id="112"/>
      <w:r>
        <w:rPr>
          <w:rFonts w:hint="eastAsia"/>
          <w:b/>
          <w:sz w:val="24"/>
          <w:szCs w:val="24"/>
          <w:lang w:val="zh-CN" w:eastAsia="zh-CN"/>
        </w:rPr>
        <w:t>7</w:t>
      </w:r>
      <w:r>
        <w:rPr>
          <w:b/>
          <w:sz w:val="24"/>
          <w:szCs w:val="24"/>
          <w:lang w:eastAsia="zh-CN"/>
        </w:rPr>
        <w:t xml:space="preserve">.3. </w:t>
      </w:r>
      <w:r w:rsidR="008A0429" w:rsidRPr="009B2A62">
        <w:rPr>
          <w:rFonts w:eastAsia="Times New Roman"/>
          <w:b/>
          <w:sz w:val="24"/>
          <w:szCs w:val="24"/>
          <w:lang w:val="zh-CN" w:eastAsia="en-US"/>
        </w:rPr>
        <w:t>Обучение персонала</w:t>
      </w:r>
      <w:bookmarkEnd w:id="113"/>
      <w:bookmarkEnd w:id="114"/>
    </w:p>
    <w:p w14:paraId="74419131" w14:textId="77777777" w:rsidR="008A0429" w:rsidRPr="008A0429" w:rsidRDefault="008A0429" w:rsidP="00DF3DC8">
      <w:pPr>
        <w:ind w:left="567" w:firstLineChars="236" w:firstLine="566"/>
        <w:jc w:val="both"/>
        <w:rPr>
          <w:rFonts w:eastAsia="Arial"/>
          <w:sz w:val="24"/>
          <w:lang w:eastAsia="en-US"/>
        </w:rPr>
      </w:pPr>
      <w:bookmarkStart w:id="115" w:name="_Hlk196134506"/>
      <w:bookmarkEnd w:id="105"/>
      <w:bookmarkEnd w:id="106"/>
      <w:bookmarkEnd w:id="107"/>
      <w:r w:rsidRPr="008A0429">
        <w:rPr>
          <w:rFonts w:eastAsia="Arial"/>
          <w:sz w:val="24"/>
          <w:lang w:eastAsia="en-US"/>
        </w:rPr>
        <w:t xml:space="preserve">После заключения договора с </w:t>
      </w:r>
      <w:r w:rsidRPr="00CB35CE">
        <w:rPr>
          <w:rFonts w:eastAsia="Arial"/>
          <w:sz w:val="24"/>
          <w:lang w:eastAsia="en-US"/>
        </w:rPr>
        <w:t>Участником</w:t>
      </w:r>
      <w:r w:rsidRPr="008A0429">
        <w:rPr>
          <w:rFonts w:eastAsia="Arial"/>
          <w:sz w:val="24"/>
          <w:lang w:eastAsia="en-US"/>
        </w:rPr>
        <w:t xml:space="preserve"> необходимо передать Заказчику пользовательские инструкции для каждой роли АСВК, включая инструкцию по замене расходных материалов в терминале.</w:t>
      </w:r>
    </w:p>
    <w:bookmarkEnd w:id="115"/>
    <w:p w14:paraId="126BFFB0" w14:textId="77777777" w:rsidR="008A0429" w:rsidRDefault="008A0429" w:rsidP="008A0429">
      <w:pPr>
        <w:ind w:firstLineChars="200" w:firstLine="480"/>
        <w:jc w:val="both"/>
        <w:rPr>
          <w:rFonts w:eastAsia="Arial"/>
          <w:sz w:val="24"/>
          <w:lang w:eastAsia="en-US"/>
        </w:rPr>
      </w:pPr>
    </w:p>
    <w:p w14:paraId="543CB237" w14:textId="77777777" w:rsidR="00EF74D3" w:rsidRDefault="00EF74D3" w:rsidP="00EF74D3">
      <w:pPr>
        <w:rPr>
          <w:rFonts w:eastAsia="Arial"/>
          <w:sz w:val="24"/>
          <w:lang w:eastAsia="en-US"/>
        </w:rPr>
      </w:pPr>
    </w:p>
    <w:p w14:paraId="378DD96C" w14:textId="77777777" w:rsidR="008A0429" w:rsidRPr="00CB35CE" w:rsidRDefault="00EF74D3" w:rsidP="00EF74D3">
      <w:pPr>
        <w:tabs>
          <w:tab w:val="left" w:pos="2579"/>
        </w:tabs>
        <w:spacing w:line="360" w:lineRule="auto"/>
        <w:jc w:val="center"/>
        <w:rPr>
          <w:rFonts w:eastAsia="Arial" w:cs="Arial"/>
          <w:b/>
          <w:bCs/>
          <w:caps/>
          <w:sz w:val="24"/>
          <w:szCs w:val="24"/>
          <w:lang w:eastAsia="en-US"/>
        </w:rPr>
      </w:pPr>
      <w:bookmarkStart w:id="116" w:name="_Toc6819775"/>
      <w:bookmarkStart w:id="117" w:name="_Toc27890"/>
      <w:bookmarkStart w:id="118" w:name="_Toc188613132"/>
      <w:bookmarkStart w:id="119" w:name="_Toc9307"/>
      <w:bookmarkStart w:id="120" w:name="_Toc188614155"/>
      <w:bookmarkStart w:id="121" w:name="_Toc27692"/>
      <w:bookmarkStart w:id="122" w:name="_Toc196314590"/>
      <w:bookmarkStart w:id="123" w:name="_Toc188614119"/>
      <w:bookmarkStart w:id="124" w:name="_Toc189061757"/>
      <w:bookmarkStart w:id="125" w:name="_Toc188613096"/>
      <w:r w:rsidRPr="00EF74D3">
        <w:rPr>
          <w:rFonts w:eastAsia="Arial"/>
          <w:b/>
          <w:bCs/>
          <w:sz w:val="24"/>
          <w:lang w:eastAsia="en-US"/>
        </w:rPr>
        <w:t>8.</w:t>
      </w:r>
      <w:r>
        <w:rPr>
          <w:rFonts w:eastAsia="Arial"/>
          <w:sz w:val="24"/>
          <w:lang w:eastAsia="en-US"/>
        </w:rPr>
        <w:t xml:space="preserve"> </w:t>
      </w:r>
      <w:r w:rsidR="008A0429" w:rsidRPr="00CB35CE">
        <w:rPr>
          <w:rFonts w:eastAsia="Arial" w:cs="Arial"/>
          <w:b/>
          <w:bCs/>
          <w:caps/>
          <w:sz w:val="24"/>
          <w:szCs w:val="24"/>
          <w:lang w:eastAsia="en-US"/>
        </w:rPr>
        <w:t>Требования по организации гарантийной поддержки</w:t>
      </w:r>
      <w:bookmarkEnd w:id="116"/>
      <w:bookmarkEnd w:id="117"/>
      <w:bookmarkEnd w:id="118"/>
      <w:bookmarkEnd w:id="119"/>
      <w:bookmarkEnd w:id="120"/>
      <w:bookmarkEnd w:id="121"/>
      <w:bookmarkEnd w:id="122"/>
    </w:p>
    <w:p w14:paraId="57DADE39" w14:textId="77777777" w:rsidR="008A0429" w:rsidRPr="008A0429" w:rsidRDefault="008A0429" w:rsidP="00EF74D3">
      <w:pPr>
        <w:ind w:leftChars="283" w:left="566" w:firstLine="568"/>
        <w:jc w:val="both"/>
        <w:rPr>
          <w:rFonts w:eastAsia="Arial"/>
          <w:sz w:val="24"/>
          <w:lang w:val="ru" w:eastAsia="en-US"/>
        </w:rPr>
      </w:pPr>
      <w:bookmarkStart w:id="126" w:name="_Hlk196134560"/>
      <w:bookmarkStart w:id="127" w:name="_Toc188613133"/>
      <w:bookmarkStart w:id="128" w:name="_Toc21428"/>
      <w:bookmarkStart w:id="129" w:name="_Toc4992"/>
      <w:bookmarkStart w:id="130" w:name="_Toc4313"/>
      <w:bookmarkStart w:id="131" w:name="_Toc188614156"/>
      <w:bookmarkStart w:id="132" w:name="_Toc9744"/>
      <w:r w:rsidRPr="008A0429">
        <w:rPr>
          <w:sz w:val="24"/>
          <w:lang w:val="ru" w:eastAsia="zh-CN" w:bidi="ar"/>
        </w:rPr>
        <w:t>Участник должен организовать гарантийную поддержку Системы в течение 12 месяцев с момента подписания актов сдачи приемки работ, а именно:</w:t>
      </w:r>
    </w:p>
    <w:p w14:paraId="028C1052" w14:textId="77777777" w:rsidR="008A0429" w:rsidRPr="009B2A62" w:rsidRDefault="008A0429" w:rsidP="00EF74D3">
      <w:pPr>
        <w:widowControl/>
        <w:numPr>
          <w:ilvl w:val="0"/>
          <w:numId w:val="34"/>
        </w:numPr>
        <w:tabs>
          <w:tab w:val="clear" w:pos="420"/>
          <w:tab w:val="left" w:pos="850"/>
          <w:tab w:val="left" w:pos="1560"/>
        </w:tabs>
        <w:ind w:leftChars="283" w:left="566" w:firstLine="568"/>
        <w:jc w:val="both"/>
        <w:rPr>
          <w:sz w:val="24"/>
        </w:rPr>
      </w:pPr>
      <w:r w:rsidRPr="009B2A62">
        <w:rPr>
          <w:sz w:val="24"/>
        </w:rPr>
        <w:t>устранение ошибок функционала, архитектуры и документации, выявленных в ходе эксплуатации;</w:t>
      </w:r>
    </w:p>
    <w:p w14:paraId="525AC493" w14:textId="51F94FF9" w:rsidR="008A0429" w:rsidRPr="009B2A62" w:rsidRDefault="008A0429" w:rsidP="00EF74D3">
      <w:pPr>
        <w:widowControl/>
        <w:numPr>
          <w:ilvl w:val="0"/>
          <w:numId w:val="34"/>
        </w:numPr>
        <w:tabs>
          <w:tab w:val="clear" w:pos="420"/>
          <w:tab w:val="left" w:pos="850"/>
          <w:tab w:val="left" w:pos="1560"/>
        </w:tabs>
        <w:ind w:leftChars="283" w:left="566" w:firstLine="568"/>
        <w:jc w:val="both"/>
        <w:rPr>
          <w:sz w:val="24"/>
        </w:rPr>
      </w:pPr>
      <w:r w:rsidRPr="009B2A62">
        <w:rPr>
          <w:sz w:val="24"/>
        </w:rPr>
        <w:t>оказание консультаций по телефону и по электронной почте с понедельника по пятницу (время доступности регистрации обращений - в Сервисе технической поддержки – круглосуточно);</w:t>
      </w:r>
    </w:p>
    <w:p w14:paraId="7F340A60" w14:textId="77777777" w:rsidR="008A0429" w:rsidRPr="009B2A62" w:rsidRDefault="008A0429" w:rsidP="00EF74D3">
      <w:pPr>
        <w:widowControl/>
        <w:numPr>
          <w:ilvl w:val="0"/>
          <w:numId w:val="34"/>
        </w:numPr>
        <w:tabs>
          <w:tab w:val="clear" w:pos="420"/>
          <w:tab w:val="left" w:pos="850"/>
          <w:tab w:val="left" w:pos="1560"/>
        </w:tabs>
        <w:ind w:leftChars="283" w:left="566" w:firstLine="568"/>
        <w:jc w:val="both"/>
        <w:rPr>
          <w:sz w:val="24"/>
        </w:rPr>
      </w:pPr>
      <w:r w:rsidRPr="009B2A62">
        <w:rPr>
          <w:sz w:val="24"/>
        </w:rPr>
        <w:t>организация работ по обращениям и устранению инцидентов, связанных с гарантийным обслуживанием, взаимодействие с представителями Заказчика.</w:t>
      </w:r>
    </w:p>
    <w:p w14:paraId="0A7F06F4" w14:textId="77777777" w:rsidR="008A0429" w:rsidRPr="009B2A62" w:rsidRDefault="00EF74D3" w:rsidP="00EF74D3">
      <w:pPr>
        <w:pStyle w:val="afff0"/>
        <w:keepNext/>
        <w:keepLines/>
        <w:tabs>
          <w:tab w:val="left" w:pos="425"/>
          <w:tab w:val="left" w:pos="709"/>
          <w:tab w:val="left" w:pos="993"/>
        </w:tabs>
        <w:spacing w:before="120" w:after="120"/>
        <w:ind w:left="567"/>
        <w:jc w:val="both"/>
        <w:outlineLvl w:val="1"/>
        <w:rPr>
          <w:rFonts w:eastAsia="Times New Roman"/>
          <w:b/>
          <w:sz w:val="24"/>
          <w:szCs w:val="24"/>
          <w:lang w:val="zh-CN" w:eastAsia="en-US"/>
        </w:rPr>
      </w:pPr>
      <w:bookmarkStart w:id="133" w:name="_Toc196314591"/>
      <w:bookmarkEnd w:id="126"/>
      <w:r>
        <w:rPr>
          <w:rFonts w:eastAsia="Times New Roman"/>
          <w:b/>
          <w:sz w:val="24"/>
          <w:szCs w:val="24"/>
          <w:lang w:eastAsia="en-US"/>
        </w:rPr>
        <w:t xml:space="preserve">8.1. </w:t>
      </w:r>
      <w:r w:rsidR="008A0429" w:rsidRPr="009B2A62">
        <w:rPr>
          <w:rFonts w:eastAsia="Times New Roman"/>
          <w:b/>
          <w:sz w:val="24"/>
          <w:szCs w:val="24"/>
          <w:lang w:val="zh-CN" w:eastAsia="en-US"/>
        </w:rPr>
        <w:t>Требования</w:t>
      </w:r>
      <w:r w:rsidR="008A0429" w:rsidRPr="009B2A62">
        <w:rPr>
          <w:rFonts w:eastAsia="Times New Roman"/>
          <w:b/>
          <w:sz w:val="24"/>
          <w:szCs w:val="24"/>
          <w:lang w:val="zh-CN" w:eastAsia="zh-CN"/>
        </w:rPr>
        <w:t xml:space="preserve"> к организации взаимодействия в рамках </w:t>
      </w:r>
      <w:r w:rsidR="008A0429" w:rsidRPr="009B2A62">
        <w:rPr>
          <w:rFonts w:eastAsia="Times New Roman"/>
          <w:b/>
          <w:sz w:val="24"/>
          <w:szCs w:val="24"/>
          <w:lang w:val="ru" w:eastAsia="en-US"/>
        </w:rPr>
        <w:t>гарантийной</w:t>
      </w:r>
      <w:r w:rsidR="008A0429" w:rsidRPr="009B2A62">
        <w:rPr>
          <w:rFonts w:eastAsia="Times New Roman"/>
          <w:b/>
          <w:sz w:val="24"/>
          <w:szCs w:val="24"/>
          <w:lang w:val="zh-CN" w:eastAsia="zh-CN"/>
        </w:rPr>
        <w:t xml:space="preserve"> поддержки</w:t>
      </w:r>
      <w:bookmarkEnd w:id="127"/>
      <w:bookmarkEnd w:id="128"/>
      <w:bookmarkEnd w:id="129"/>
      <w:bookmarkEnd w:id="130"/>
      <w:bookmarkEnd w:id="131"/>
      <w:bookmarkEnd w:id="132"/>
      <w:bookmarkEnd w:id="133"/>
    </w:p>
    <w:p w14:paraId="463A7EB4" w14:textId="77777777" w:rsidR="008A0429" w:rsidRPr="008A0429" w:rsidRDefault="008A0429" w:rsidP="00EF74D3">
      <w:pPr>
        <w:tabs>
          <w:tab w:val="left" w:pos="993"/>
        </w:tabs>
        <w:ind w:left="567" w:firstLineChars="235" w:firstLine="564"/>
        <w:jc w:val="both"/>
        <w:rPr>
          <w:rFonts w:eastAsia="Arial"/>
          <w:sz w:val="24"/>
          <w:lang w:val="ru" w:eastAsia="en-US"/>
        </w:rPr>
      </w:pPr>
      <w:bookmarkStart w:id="134" w:name="_Hlk196134552"/>
      <w:bookmarkStart w:id="135" w:name="_Toc21375"/>
      <w:bookmarkStart w:id="136" w:name="_Toc188613134"/>
      <w:bookmarkStart w:id="137" w:name="_Toc25592"/>
      <w:bookmarkStart w:id="138" w:name="_Toc18890"/>
      <w:bookmarkStart w:id="139" w:name="_Toc188614157"/>
      <w:bookmarkStart w:id="140" w:name="_Toc10079"/>
      <w:r w:rsidRPr="008A0429">
        <w:rPr>
          <w:sz w:val="24"/>
          <w:lang w:val="ru" w:eastAsia="zh-CN" w:bidi="ar"/>
        </w:rPr>
        <w:t>Для организации удалённого обслуживания оборудования, размещённого в закрытой сети Заказчика, Заказчик обязан обеспечить Участнику прямой удалённый доступ к оборудованию. При отсутствии такого доступа, удалённое гарантийное обслуживание не предоставляется.</w:t>
      </w:r>
    </w:p>
    <w:p w14:paraId="4D1BA4D8" w14:textId="77777777" w:rsidR="008A0429" w:rsidRPr="008A0429" w:rsidRDefault="008A0429" w:rsidP="00EF74D3">
      <w:pPr>
        <w:tabs>
          <w:tab w:val="left" w:pos="993"/>
        </w:tabs>
        <w:ind w:left="567" w:firstLineChars="235" w:firstLine="564"/>
        <w:jc w:val="both"/>
        <w:rPr>
          <w:rFonts w:eastAsia="Arial"/>
          <w:sz w:val="24"/>
          <w:lang w:val="ru" w:eastAsia="en-US"/>
        </w:rPr>
      </w:pPr>
      <w:r w:rsidRPr="008A0429">
        <w:rPr>
          <w:sz w:val="24"/>
          <w:lang w:val="ru" w:eastAsia="zh-CN" w:bidi="ar"/>
        </w:rPr>
        <w:t>Взаимодействие представителей Заказчика и Участника должно осуществляться через Портал поддержки, путем предоставления доступа Участнику к web-публикации данного сервиса в Интернет, по телефону «горячей линии», или посредством электронной почты.</w:t>
      </w:r>
    </w:p>
    <w:p w14:paraId="388FCA10" w14:textId="77777777" w:rsidR="008A0429" w:rsidRPr="008A0429" w:rsidRDefault="008A0429" w:rsidP="00EF74D3">
      <w:pPr>
        <w:tabs>
          <w:tab w:val="left" w:pos="993"/>
        </w:tabs>
        <w:ind w:left="567" w:firstLineChars="235" w:firstLine="564"/>
        <w:jc w:val="both"/>
        <w:rPr>
          <w:rFonts w:eastAsia="Arial"/>
          <w:sz w:val="24"/>
          <w:lang w:val="ru" w:eastAsia="en-US"/>
        </w:rPr>
      </w:pPr>
      <w:r w:rsidRPr="008A0429">
        <w:rPr>
          <w:sz w:val="24"/>
          <w:lang w:val="ru" w:eastAsia="zh-CN" w:bidi="ar"/>
        </w:rPr>
        <w:t>При регистрации ответственных лиц со стороны Заказчика на Портале поддержки должны выдаваться индивидуальные учетные данные: логин и пароль.</w:t>
      </w:r>
    </w:p>
    <w:p w14:paraId="7F47883F" w14:textId="77777777" w:rsidR="008A0429" w:rsidRPr="008A0429" w:rsidRDefault="008A0429" w:rsidP="00EF74D3">
      <w:pPr>
        <w:tabs>
          <w:tab w:val="left" w:pos="993"/>
        </w:tabs>
        <w:ind w:left="567" w:firstLineChars="235" w:firstLine="564"/>
        <w:jc w:val="both"/>
        <w:rPr>
          <w:rFonts w:eastAsia="Arial"/>
          <w:sz w:val="24"/>
          <w:lang w:val="ru" w:eastAsia="en-US"/>
        </w:rPr>
      </w:pPr>
      <w:r w:rsidRPr="008A0429">
        <w:rPr>
          <w:sz w:val="24"/>
          <w:lang w:val="ru" w:eastAsia="zh-CN" w:bidi="ar"/>
        </w:rPr>
        <w:t>На портале поддержки должны регистрироваться обращения, которым, при необходимости, может присваиваться статус инцидента - запроса на устранения ошибок функционала, блокирующих или влияющих на работоспособность функционала Системы.</w:t>
      </w:r>
    </w:p>
    <w:p w14:paraId="7642E12E" w14:textId="77777777" w:rsidR="008A0429" w:rsidRPr="008A0429" w:rsidRDefault="008A0429" w:rsidP="00EF74D3">
      <w:pPr>
        <w:tabs>
          <w:tab w:val="left" w:pos="993"/>
        </w:tabs>
        <w:ind w:left="567" w:firstLineChars="235" w:firstLine="564"/>
        <w:jc w:val="both"/>
        <w:rPr>
          <w:rFonts w:eastAsia="Arial"/>
          <w:sz w:val="24"/>
          <w:lang w:val="ru" w:eastAsia="en-US"/>
        </w:rPr>
      </w:pPr>
      <w:r w:rsidRPr="008A0429">
        <w:rPr>
          <w:sz w:val="24"/>
          <w:lang w:val="ru" w:eastAsia="zh-CN" w:bidi="ar"/>
        </w:rPr>
        <w:t>При регистрации обращения на Портале поддержки должна указываться следующая информация:</w:t>
      </w:r>
    </w:p>
    <w:p w14:paraId="7EC58B22" w14:textId="77777777" w:rsidR="008A0429" w:rsidRPr="009B2A62" w:rsidRDefault="008A0429" w:rsidP="00EF74D3">
      <w:pPr>
        <w:widowControl/>
        <w:numPr>
          <w:ilvl w:val="0"/>
          <w:numId w:val="34"/>
        </w:numPr>
        <w:tabs>
          <w:tab w:val="clear" w:pos="420"/>
          <w:tab w:val="left" w:pos="850"/>
          <w:tab w:val="left" w:pos="993"/>
          <w:tab w:val="left" w:pos="1418"/>
        </w:tabs>
        <w:ind w:leftChars="282" w:left="564" w:firstLineChars="235" w:firstLine="564"/>
        <w:jc w:val="both"/>
        <w:rPr>
          <w:sz w:val="24"/>
        </w:rPr>
      </w:pPr>
      <w:r w:rsidRPr="009B2A62">
        <w:rPr>
          <w:sz w:val="24"/>
        </w:rPr>
        <w:t>тема (краткое изложение описания обращения);</w:t>
      </w:r>
    </w:p>
    <w:p w14:paraId="7B778711" w14:textId="77777777" w:rsidR="008A0429" w:rsidRPr="009B2A62" w:rsidRDefault="008A0429" w:rsidP="00EF74D3">
      <w:pPr>
        <w:widowControl/>
        <w:numPr>
          <w:ilvl w:val="0"/>
          <w:numId w:val="34"/>
        </w:numPr>
        <w:tabs>
          <w:tab w:val="clear" w:pos="420"/>
          <w:tab w:val="left" w:pos="850"/>
          <w:tab w:val="left" w:pos="993"/>
          <w:tab w:val="left" w:pos="1418"/>
        </w:tabs>
        <w:ind w:leftChars="282" w:left="564" w:firstLineChars="235" w:firstLine="564"/>
        <w:jc w:val="both"/>
        <w:rPr>
          <w:sz w:val="24"/>
        </w:rPr>
      </w:pPr>
      <w:r w:rsidRPr="009B2A62">
        <w:rPr>
          <w:sz w:val="24"/>
        </w:rPr>
        <w:t>описание ситуации (наименование системы, объекта, на котором эксплуатируется система, описание, элемента системы, по которому задается вопрос и т.д.);</w:t>
      </w:r>
    </w:p>
    <w:p w14:paraId="338590C9" w14:textId="77777777" w:rsidR="008A0429" w:rsidRPr="009B2A62" w:rsidRDefault="008A0429" w:rsidP="00EF74D3">
      <w:pPr>
        <w:widowControl/>
        <w:numPr>
          <w:ilvl w:val="0"/>
          <w:numId w:val="34"/>
        </w:numPr>
        <w:tabs>
          <w:tab w:val="clear" w:pos="420"/>
          <w:tab w:val="left" w:pos="850"/>
          <w:tab w:val="left" w:pos="993"/>
          <w:tab w:val="left" w:pos="1418"/>
        </w:tabs>
        <w:ind w:leftChars="282" w:left="564" w:firstLineChars="235" w:firstLine="564"/>
        <w:jc w:val="both"/>
        <w:rPr>
          <w:sz w:val="24"/>
        </w:rPr>
      </w:pPr>
      <w:r w:rsidRPr="009B2A62">
        <w:rPr>
          <w:sz w:val="24"/>
        </w:rPr>
        <w:t>шаги воспроизведения (точное пошаговое описание действий, приводящих к ошибке, по которым специалист службы поддержки сможет воспроизвести, актуальные примеры с детализацией, полный синтаксис сообщения об ошибке);</w:t>
      </w:r>
    </w:p>
    <w:p w14:paraId="2610415E" w14:textId="77777777" w:rsidR="008A0429" w:rsidRPr="009B2A62" w:rsidRDefault="008A0429" w:rsidP="00EF74D3">
      <w:pPr>
        <w:widowControl/>
        <w:numPr>
          <w:ilvl w:val="0"/>
          <w:numId w:val="34"/>
        </w:numPr>
        <w:tabs>
          <w:tab w:val="clear" w:pos="420"/>
          <w:tab w:val="left" w:pos="850"/>
          <w:tab w:val="left" w:pos="993"/>
          <w:tab w:val="left" w:pos="1418"/>
        </w:tabs>
        <w:ind w:leftChars="282" w:left="564" w:firstLineChars="235" w:firstLine="564"/>
        <w:jc w:val="both"/>
        <w:rPr>
          <w:sz w:val="24"/>
        </w:rPr>
      </w:pPr>
      <w:r w:rsidRPr="009B2A62">
        <w:rPr>
          <w:sz w:val="24"/>
        </w:rPr>
        <w:t>по возможности может указываться адрес сервера, версия БД и клиента, сервер и папка отчётов и т.п. при наличии информации;</w:t>
      </w:r>
    </w:p>
    <w:p w14:paraId="58A87E86" w14:textId="77777777" w:rsidR="008A0429" w:rsidRPr="009B2A62" w:rsidRDefault="008A0429" w:rsidP="00EF74D3">
      <w:pPr>
        <w:widowControl/>
        <w:numPr>
          <w:ilvl w:val="0"/>
          <w:numId w:val="34"/>
        </w:numPr>
        <w:tabs>
          <w:tab w:val="clear" w:pos="420"/>
          <w:tab w:val="left" w:pos="850"/>
          <w:tab w:val="left" w:pos="993"/>
          <w:tab w:val="left" w:pos="1418"/>
        </w:tabs>
        <w:ind w:leftChars="282" w:left="564" w:firstLineChars="235" w:firstLine="564"/>
        <w:jc w:val="both"/>
        <w:rPr>
          <w:sz w:val="24"/>
        </w:rPr>
      </w:pPr>
      <w:r w:rsidRPr="009B2A62">
        <w:rPr>
          <w:sz w:val="24"/>
        </w:rPr>
        <w:t>фактический результат (результат работы на момент воспроизведения ситуации);</w:t>
      </w:r>
    </w:p>
    <w:p w14:paraId="530AD08B" w14:textId="77777777" w:rsidR="008A0429" w:rsidRPr="009B2A62" w:rsidRDefault="008A0429" w:rsidP="00EF74D3">
      <w:pPr>
        <w:widowControl/>
        <w:numPr>
          <w:ilvl w:val="0"/>
          <w:numId w:val="34"/>
        </w:numPr>
        <w:tabs>
          <w:tab w:val="clear" w:pos="420"/>
          <w:tab w:val="left" w:pos="850"/>
          <w:tab w:val="left" w:pos="993"/>
          <w:tab w:val="left" w:pos="1418"/>
        </w:tabs>
        <w:ind w:leftChars="282" w:left="564" w:firstLineChars="235" w:firstLine="564"/>
        <w:jc w:val="both"/>
        <w:rPr>
          <w:sz w:val="24"/>
        </w:rPr>
      </w:pPr>
      <w:r w:rsidRPr="009B2A62">
        <w:rPr>
          <w:sz w:val="24"/>
        </w:rPr>
        <w:t>ожидаемый результат (результат работы после устранения ошибки).</w:t>
      </w:r>
    </w:p>
    <w:p w14:paraId="60EF339E" w14:textId="77777777" w:rsidR="008A0429" w:rsidRPr="008A0429" w:rsidRDefault="008A0429" w:rsidP="00EF74D3">
      <w:pPr>
        <w:tabs>
          <w:tab w:val="left" w:pos="993"/>
        </w:tabs>
        <w:ind w:left="567" w:firstLineChars="235" w:firstLine="564"/>
        <w:jc w:val="both"/>
        <w:rPr>
          <w:rFonts w:eastAsia="Arial"/>
          <w:sz w:val="24"/>
          <w:lang w:val="ru" w:eastAsia="en-US"/>
        </w:rPr>
      </w:pPr>
      <w:r w:rsidRPr="008A0429">
        <w:rPr>
          <w:sz w:val="24"/>
          <w:lang w:val="ru" w:eastAsia="zh-CN" w:bidi="ar"/>
        </w:rPr>
        <w:t>Категория инцидента, присваивается в ходе обработки обращения и влияет на определение дальнейших шагов по его обработке. Статус и приоритет обращения может изменяться по ходу его обработки.</w:t>
      </w:r>
    </w:p>
    <w:p w14:paraId="539C2D68" w14:textId="77777777" w:rsidR="008A0429" w:rsidRPr="008A0429" w:rsidRDefault="008A0429" w:rsidP="00EF74D3">
      <w:pPr>
        <w:tabs>
          <w:tab w:val="left" w:pos="993"/>
        </w:tabs>
        <w:ind w:left="567" w:firstLineChars="235" w:firstLine="564"/>
        <w:jc w:val="both"/>
        <w:rPr>
          <w:rFonts w:eastAsia="Arial"/>
          <w:sz w:val="24"/>
          <w:lang w:val="ru" w:eastAsia="en-US"/>
        </w:rPr>
      </w:pPr>
      <w:r w:rsidRPr="008A0429">
        <w:rPr>
          <w:sz w:val="24"/>
          <w:lang w:val="ru" w:eastAsia="zh-CN" w:bidi="ar"/>
        </w:rPr>
        <w:t xml:space="preserve">Все обращения обрабатываются в порядке их поступления. Вне очереди могут обрабатываться инциденты с высоким приоритетом критичности, требующие экстренного вмешательства. Все инциденты, зарегистрированные на Портале поддержки, должны быть </w:t>
      </w:r>
      <w:r w:rsidRPr="008A0429">
        <w:rPr>
          <w:sz w:val="24"/>
          <w:lang w:val="ru" w:eastAsia="zh-CN" w:bidi="ar"/>
        </w:rPr>
        <w:lastRenderedPageBreak/>
        <w:t>приняты в работу. Устранение инцидента осуществляется с момента получения всей необходимой для проведения анализа информации.</w:t>
      </w:r>
    </w:p>
    <w:p w14:paraId="2986D609" w14:textId="77777777" w:rsidR="008A0429" w:rsidRPr="008A0429" w:rsidRDefault="008A0429" w:rsidP="00CB35CE">
      <w:pPr>
        <w:tabs>
          <w:tab w:val="left" w:pos="993"/>
        </w:tabs>
        <w:ind w:left="567" w:firstLineChars="236" w:firstLine="566"/>
        <w:jc w:val="both"/>
        <w:rPr>
          <w:rFonts w:eastAsia="Arial"/>
          <w:sz w:val="24"/>
          <w:lang w:val="ru" w:eastAsia="en-US"/>
        </w:rPr>
      </w:pPr>
      <w:r w:rsidRPr="008A0429">
        <w:rPr>
          <w:sz w:val="24"/>
          <w:lang w:val="ru" w:eastAsia="zh-CN" w:bidi="ar"/>
        </w:rPr>
        <w:t>К содержимому инцидента следует приложить дополнительные материалы, которые могут помочь в решении:</w:t>
      </w:r>
    </w:p>
    <w:p w14:paraId="34CDD649" w14:textId="77777777" w:rsidR="008A0429" w:rsidRPr="009B2A62" w:rsidRDefault="008A0429" w:rsidP="00672C96">
      <w:pPr>
        <w:widowControl/>
        <w:numPr>
          <w:ilvl w:val="0"/>
          <w:numId w:val="34"/>
        </w:numPr>
        <w:tabs>
          <w:tab w:val="clear" w:pos="420"/>
          <w:tab w:val="left" w:pos="850"/>
          <w:tab w:val="left" w:pos="993"/>
          <w:tab w:val="left" w:pos="1418"/>
        </w:tabs>
        <w:ind w:leftChars="282" w:left="564" w:firstLineChars="237" w:firstLine="569"/>
        <w:jc w:val="both"/>
        <w:rPr>
          <w:sz w:val="24"/>
        </w:rPr>
      </w:pPr>
      <w:r w:rsidRPr="009B2A62">
        <w:rPr>
          <w:sz w:val="24"/>
        </w:rPr>
        <w:t>скриншот (снимок с экрана), форматы файлов: JPG, GIF, PNG;</w:t>
      </w:r>
    </w:p>
    <w:p w14:paraId="57A27F24" w14:textId="77777777" w:rsidR="008A0429" w:rsidRPr="009B2A62" w:rsidRDefault="008A0429" w:rsidP="00672C96">
      <w:pPr>
        <w:widowControl/>
        <w:numPr>
          <w:ilvl w:val="0"/>
          <w:numId w:val="34"/>
        </w:numPr>
        <w:tabs>
          <w:tab w:val="clear" w:pos="420"/>
          <w:tab w:val="left" w:pos="850"/>
          <w:tab w:val="left" w:pos="993"/>
          <w:tab w:val="left" w:pos="1418"/>
        </w:tabs>
        <w:ind w:leftChars="282" w:left="564" w:firstLineChars="237" w:firstLine="569"/>
        <w:jc w:val="both"/>
        <w:rPr>
          <w:sz w:val="24"/>
        </w:rPr>
      </w:pPr>
      <w:r w:rsidRPr="009B2A62">
        <w:rPr>
          <w:sz w:val="24"/>
        </w:rPr>
        <w:t>файлы с расширением doc, xls или pdf с развёрнутым и/или наглядным описанием воспроизведения проблемы;</w:t>
      </w:r>
    </w:p>
    <w:p w14:paraId="0FF47301" w14:textId="77777777" w:rsidR="008A0429" w:rsidRPr="009B2A62" w:rsidRDefault="008A0429" w:rsidP="00672C96">
      <w:pPr>
        <w:widowControl/>
        <w:numPr>
          <w:ilvl w:val="0"/>
          <w:numId w:val="34"/>
        </w:numPr>
        <w:tabs>
          <w:tab w:val="clear" w:pos="420"/>
          <w:tab w:val="left" w:pos="850"/>
          <w:tab w:val="left" w:pos="993"/>
          <w:tab w:val="left" w:pos="1418"/>
        </w:tabs>
        <w:ind w:leftChars="282" w:left="564" w:firstLineChars="237" w:firstLine="569"/>
        <w:jc w:val="both"/>
        <w:rPr>
          <w:sz w:val="24"/>
        </w:rPr>
      </w:pPr>
      <w:r w:rsidRPr="009B2A62">
        <w:rPr>
          <w:sz w:val="24"/>
        </w:rPr>
        <w:t>файлы для импорта данных в Систему;</w:t>
      </w:r>
    </w:p>
    <w:p w14:paraId="2FECA88F" w14:textId="77777777" w:rsidR="008A0429" w:rsidRPr="009B2A62" w:rsidRDefault="008A0429" w:rsidP="00672C96">
      <w:pPr>
        <w:widowControl/>
        <w:numPr>
          <w:ilvl w:val="0"/>
          <w:numId w:val="34"/>
        </w:numPr>
        <w:tabs>
          <w:tab w:val="clear" w:pos="420"/>
          <w:tab w:val="left" w:pos="850"/>
          <w:tab w:val="left" w:pos="993"/>
          <w:tab w:val="left" w:pos="1418"/>
        </w:tabs>
        <w:ind w:leftChars="282" w:left="564" w:firstLineChars="237" w:firstLine="569"/>
        <w:jc w:val="both"/>
        <w:rPr>
          <w:sz w:val="24"/>
        </w:rPr>
      </w:pPr>
      <w:r w:rsidRPr="009B2A62">
        <w:rPr>
          <w:sz w:val="24"/>
        </w:rPr>
        <w:t>видеоролик, фиксирующий действия, приводящие к дефекту;</w:t>
      </w:r>
    </w:p>
    <w:p w14:paraId="250B3C75" w14:textId="77777777" w:rsidR="008A0429" w:rsidRPr="009B2A62" w:rsidRDefault="008A0429" w:rsidP="00672C96">
      <w:pPr>
        <w:widowControl/>
        <w:numPr>
          <w:ilvl w:val="0"/>
          <w:numId w:val="34"/>
        </w:numPr>
        <w:tabs>
          <w:tab w:val="clear" w:pos="420"/>
          <w:tab w:val="left" w:pos="850"/>
          <w:tab w:val="left" w:pos="993"/>
          <w:tab w:val="left" w:pos="1418"/>
        </w:tabs>
        <w:ind w:leftChars="282" w:left="564" w:firstLineChars="237" w:firstLine="569"/>
        <w:jc w:val="both"/>
        <w:rPr>
          <w:sz w:val="24"/>
        </w:rPr>
      </w:pPr>
      <w:r w:rsidRPr="009B2A62">
        <w:rPr>
          <w:sz w:val="24"/>
        </w:rPr>
        <w:t>полный текст ошибки, зафиксированный в Системе, либо скриншот экрана с текстом ошибки.</w:t>
      </w:r>
    </w:p>
    <w:p w14:paraId="3B1B2B6C" w14:textId="77777777" w:rsidR="008A0429" w:rsidRPr="009B2A62" w:rsidRDefault="00EF74D3" w:rsidP="00672C96">
      <w:pPr>
        <w:pStyle w:val="afff0"/>
        <w:keepNext/>
        <w:keepLines/>
        <w:tabs>
          <w:tab w:val="left" w:pos="425"/>
          <w:tab w:val="left" w:pos="709"/>
        </w:tabs>
        <w:spacing w:before="120" w:after="120"/>
        <w:ind w:left="567"/>
        <w:jc w:val="both"/>
        <w:outlineLvl w:val="1"/>
        <w:rPr>
          <w:rFonts w:eastAsia="Times New Roman"/>
          <w:b/>
          <w:sz w:val="24"/>
          <w:szCs w:val="24"/>
          <w:lang w:val="zh-CN" w:eastAsia="en-US"/>
        </w:rPr>
      </w:pPr>
      <w:bookmarkStart w:id="141" w:name="_Toc196314592"/>
      <w:bookmarkEnd w:id="134"/>
      <w:r>
        <w:rPr>
          <w:rFonts w:eastAsia="Times New Roman"/>
          <w:b/>
          <w:sz w:val="24"/>
          <w:szCs w:val="24"/>
          <w:lang w:eastAsia="zh-CN"/>
        </w:rPr>
        <w:t xml:space="preserve">8.2. </w:t>
      </w:r>
      <w:r w:rsidR="008A0429" w:rsidRPr="009B2A62">
        <w:rPr>
          <w:rFonts w:eastAsia="Times New Roman"/>
          <w:b/>
          <w:sz w:val="24"/>
          <w:szCs w:val="24"/>
          <w:lang w:val="zh-CN" w:eastAsia="zh-CN"/>
        </w:rPr>
        <w:t>Услуги по гарантийной поддержке</w:t>
      </w:r>
      <w:bookmarkEnd w:id="135"/>
      <w:bookmarkEnd w:id="136"/>
      <w:bookmarkEnd w:id="137"/>
      <w:bookmarkEnd w:id="138"/>
      <w:bookmarkEnd w:id="139"/>
      <w:bookmarkEnd w:id="140"/>
      <w:bookmarkEnd w:id="141"/>
    </w:p>
    <w:p w14:paraId="1C5D9CB0" w14:textId="77777777" w:rsidR="008A0429" w:rsidRPr="008A0429" w:rsidRDefault="008A0429" w:rsidP="00672C96">
      <w:pPr>
        <w:ind w:left="567" w:firstLineChars="235" w:firstLine="564"/>
        <w:jc w:val="both"/>
        <w:rPr>
          <w:rFonts w:eastAsia="Arial" w:cs="ISOCPEUR"/>
          <w:sz w:val="24"/>
          <w:lang w:val="ru" w:eastAsia="en-US"/>
        </w:rPr>
      </w:pPr>
      <w:bookmarkStart w:id="142" w:name="_Hlk196134544"/>
      <w:bookmarkStart w:id="143" w:name="_Toc16957"/>
      <w:bookmarkStart w:id="144" w:name="_Toc188614158"/>
      <w:bookmarkStart w:id="145" w:name="_Toc30363"/>
      <w:bookmarkStart w:id="146" w:name="_Toc30261"/>
      <w:bookmarkStart w:id="147" w:name="_Toc26488"/>
      <w:bookmarkStart w:id="148" w:name="_Toc188613135"/>
      <w:r w:rsidRPr="008A0429">
        <w:rPr>
          <w:sz w:val="24"/>
          <w:lang w:val="ru" w:eastAsia="zh-CN" w:bidi="ar"/>
        </w:rPr>
        <w:t xml:space="preserve">После завершения работ по установке и подписания Акта Приёмки-сдачи Участник предоставляет услуги по гарантийному обслуживанию на все установленное оборудование и программное обеспечение, а конкретно на оказание услуг по дополнительной настройке и регулировке, без вмешательства в поставляемое оборудование и программное обеспечение. </w:t>
      </w:r>
    </w:p>
    <w:p w14:paraId="4E50C63B" w14:textId="77777777" w:rsidR="008A0429" w:rsidRPr="009B2A62" w:rsidRDefault="00672C96" w:rsidP="00672C96">
      <w:pPr>
        <w:pStyle w:val="afff0"/>
        <w:keepNext/>
        <w:keepLines/>
        <w:tabs>
          <w:tab w:val="left" w:pos="425"/>
        </w:tabs>
        <w:spacing w:before="120" w:after="120"/>
        <w:ind w:left="567"/>
        <w:jc w:val="both"/>
        <w:outlineLvl w:val="1"/>
        <w:rPr>
          <w:b/>
          <w:sz w:val="24"/>
          <w:szCs w:val="24"/>
          <w:lang w:val="ru" w:eastAsia="zh-CN" w:bidi="ar"/>
        </w:rPr>
      </w:pPr>
      <w:bookmarkStart w:id="149" w:name="_Toc196314593"/>
      <w:bookmarkEnd w:id="142"/>
      <w:r>
        <w:rPr>
          <w:rFonts w:eastAsia="Times New Roman"/>
          <w:b/>
          <w:sz w:val="24"/>
          <w:szCs w:val="24"/>
          <w:lang w:val="ru" w:eastAsia="zh-CN"/>
        </w:rPr>
        <w:t xml:space="preserve">8.3. </w:t>
      </w:r>
      <w:r w:rsidRPr="009B2A62">
        <w:rPr>
          <w:rFonts w:eastAsia="Times New Roman"/>
          <w:b/>
          <w:sz w:val="24"/>
          <w:szCs w:val="24"/>
          <w:lang w:val="zh-CN" w:eastAsia="zh-CN"/>
        </w:rPr>
        <w:t>Услуги,</w:t>
      </w:r>
      <w:r w:rsidR="008A0429" w:rsidRPr="009B2A62">
        <w:rPr>
          <w:rFonts w:eastAsia="Times New Roman"/>
          <w:b/>
          <w:sz w:val="24"/>
          <w:szCs w:val="24"/>
          <w:lang w:val="zh-CN" w:eastAsia="zh-CN"/>
        </w:rPr>
        <w:t xml:space="preserve"> на которые гарантия не распространяется</w:t>
      </w:r>
      <w:bookmarkEnd w:id="143"/>
      <w:bookmarkEnd w:id="144"/>
      <w:bookmarkEnd w:id="145"/>
      <w:bookmarkEnd w:id="146"/>
      <w:bookmarkEnd w:id="147"/>
      <w:bookmarkEnd w:id="148"/>
      <w:bookmarkEnd w:id="149"/>
      <w:r w:rsidR="008A0429" w:rsidRPr="009B2A62">
        <w:rPr>
          <w:rFonts w:eastAsia="Times New Roman"/>
          <w:b/>
          <w:sz w:val="24"/>
          <w:szCs w:val="24"/>
          <w:lang w:val="zh-CN" w:eastAsia="zh-CN"/>
        </w:rPr>
        <w:t xml:space="preserve"> </w:t>
      </w:r>
    </w:p>
    <w:p w14:paraId="0BD1AB6A" w14:textId="77777777" w:rsidR="008A0429" w:rsidRPr="008A0429" w:rsidRDefault="008A0429" w:rsidP="00672C96">
      <w:pPr>
        <w:ind w:left="567" w:firstLineChars="235" w:firstLine="564"/>
        <w:jc w:val="both"/>
        <w:rPr>
          <w:rFonts w:eastAsia="Arial"/>
          <w:sz w:val="24"/>
          <w:lang w:val="ru" w:eastAsia="en-US"/>
        </w:rPr>
      </w:pPr>
      <w:bookmarkStart w:id="150" w:name="_Hlk196134538"/>
      <w:r w:rsidRPr="008A0429">
        <w:rPr>
          <w:sz w:val="24"/>
          <w:lang w:val="ru" w:eastAsia="zh-CN" w:bidi="ar"/>
        </w:rPr>
        <w:t>Гарантийная поддержка не распространяется:</w:t>
      </w:r>
    </w:p>
    <w:p w14:paraId="05A9BD28" w14:textId="77777777" w:rsidR="008A0429" w:rsidRPr="009B2A62" w:rsidRDefault="008A0429" w:rsidP="00672C96">
      <w:pPr>
        <w:widowControl/>
        <w:numPr>
          <w:ilvl w:val="0"/>
          <w:numId w:val="34"/>
        </w:numPr>
        <w:tabs>
          <w:tab w:val="clear" w:pos="420"/>
          <w:tab w:val="left" w:pos="850"/>
        </w:tabs>
        <w:ind w:leftChars="282" w:left="564" w:firstLineChars="235" w:firstLine="564"/>
        <w:jc w:val="both"/>
        <w:rPr>
          <w:sz w:val="24"/>
        </w:rPr>
      </w:pPr>
      <w:r w:rsidRPr="009B2A62">
        <w:rPr>
          <w:sz w:val="24"/>
        </w:rPr>
        <w:t>на повреждения, возникшие вследствие природных явлений, такие как, падение снега, льда, града, наводнения и т.п.;</w:t>
      </w:r>
    </w:p>
    <w:p w14:paraId="5BCA4B1F" w14:textId="77777777" w:rsidR="008A0429" w:rsidRPr="009B2A62" w:rsidRDefault="008A0429" w:rsidP="00672C96">
      <w:pPr>
        <w:widowControl/>
        <w:numPr>
          <w:ilvl w:val="0"/>
          <w:numId w:val="34"/>
        </w:numPr>
        <w:tabs>
          <w:tab w:val="clear" w:pos="420"/>
          <w:tab w:val="left" w:pos="850"/>
        </w:tabs>
        <w:ind w:leftChars="282" w:left="564" w:firstLineChars="235" w:firstLine="564"/>
        <w:jc w:val="both"/>
        <w:rPr>
          <w:sz w:val="24"/>
        </w:rPr>
      </w:pPr>
      <w:r w:rsidRPr="009B2A62">
        <w:rPr>
          <w:sz w:val="24"/>
        </w:rPr>
        <w:t>на повреждения, возникшие в результате аварий;</w:t>
      </w:r>
    </w:p>
    <w:p w14:paraId="7AB0C8D0" w14:textId="77777777" w:rsidR="008A0429" w:rsidRPr="009B2A62" w:rsidRDefault="008A0429" w:rsidP="00672C96">
      <w:pPr>
        <w:widowControl/>
        <w:numPr>
          <w:ilvl w:val="0"/>
          <w:numId w:val="34"/>
        </w:numPr>
        <w:tabs>
          <w:tab w:val="clear" w:pos="420"/>
          <w:tab w:val="left" w:pos="850"/>
        </w:tabs>
        <w:ind w:leftChars="282" w:left="564" w:firstLineChars="235" w:firstLine="564"/>
        <w:jc w:val="both"/>
        <w:rPr>
          <w:sz w:val="24"/>
        </w:rPr>
      </w:pPr>
      <w:r w:rsidRPr="009B2A62">
        <w:rPr>
          <w:sz w:val="24"/>
        </w:rPr>
        <w:t xml:space="preserve">на повреждения и неисправности, возникшие по вине </w:t>
      </w:r>
      <w:r w:rsidR="00183929">
        <w:rPr>
          <w:sz w:val="24"/>
        </w:rPr>
        <w:t>З</w:t>
      </w:r>
      <w:r w:rsidRPr="009B2A62">
        <w:rPr>
          <w:sz w:val="24"/>
        </w:rPr>
        <w:t>аказчика.</w:t>
      </w:r>
    </w:p>
    <w:p w14:paraId="6B14CA9F" w14:textId="77777777" w:rsidR="008A0429" w:rsidRDefault="008A0429" w:rsidP="00672C96">
      <w:pPr>
        <w:ind w:left="567" w:firstLineChars="235" w:firstLine="564"/>
        <w:jc w:val="both"/>
        <w:rPr>
          <w:sz w:val="24"/>
          <w:lang w:val="ru" w:eastAsia="zh-CN" w:bidi="ar"/>
        </w:rPr>
      </w:pPr>
      <w:r w:rsidRPr="008A0429">
        <w:rPr>
          <w:sz w:val="24"/>
          <w:lang w:val="ru" w:eastAsia="zh-CN" w:bidi="ar"/>
        </w:rPr>
        <w:t>В случае, если неисправность возникла по вине Заказчика, и Участник осуществил выезд специалиста для проведения диагностики, Заказчик обязуется возместить Участнику стоимость указанного выезда.</w:t>
      </w:r>
    </w:p>
    <w:p w14:paraId="17AE27BB" w14:textId="77777777" w:rsidR="00672C96" w:rsidRDefault="00672C96" w:rsidP="00672C96">
      <w:pPr>
        <w:rPr>
          <w:sz w:val="24"/>
          <w:lang w:val="ru" w:eastAsia="zh-CN" w:bidi="ar"/>
        </w:rPr>
      </w:pPr>
    </w:p>
    <w:p w14:paraId="0F36EF0D" w14:textId="77777777" w:rsidR="008A0429" w:rsidRPr="00672C96" w:rsidRDefault="00672C96" w:rsidP="00672C96">
      <w:pPr>
        <w:tabs>
          <w:tab w:val="left" w:pos="1778"/>
        </w:tabs>
        <w:ind w:left="567"/>
        <w:jc w:val="center"/>
        <w:rPr>
          <w:rFonts w:eastAsia="Arial" w:cs="Arial"/>
          <w:b/>
          <w:bCs/>
          <w:caps/>
          <w:sz w:val="24"/>
          <w:szCs w:val="24"/>
          <w:lang w:eastAsia="en-US"/>
        </w:rPr>
      </w:pPr>
      <w:bookmarkStart w:id="151" w:name="_Toc196314594"/>
      <w:bookmarkEnd w:id="150"/>
      <w:r w:rsidRPr="00672C96">
        <w:rPr>
          <w:rFonts w:eastAsia="Arial"/>
          <w:b/>
          <w:bCs/>
          <w:sz w:val="24"/>
          <w:szCs w:val="24"/>
          <w:lang w:val="ru" w:eastAsia="en-US"/>
        </w:rPr>
        <w:t xml:space="preserve">9. </w:t>
      </w:r>
      <w:r w:rsidR="008A0429" w:rsidRPr="00672C96">
        <w:rPr>
          <w:rFonts w:eastAsia="Arial" w:cs="Arial"/>
          <w:b/>
          <w:bCs/>
          <w:caps/>
          <w:sz w:val="24"/>
          <w:szCs w:val="24"/>
          <w:lang w:eastAsia="en-US"/>
        </w:rPr>
        <w:t>Требования к комплектации и документам, поставляемым вместе с продукцией</w:t>
      </w:r>
      <w:bookmarkEnd w:id="123"/>
      <w:bookmarkEnd w:id="124"/>
      <w:bookmarkEnd w:id="125"/>
      <w:bookmarkEnd w:id="151"/>
    </w:p>
    <w:p w14:paraId="497D8F74" w14:textId="77777777" w:rsidR="008A0429" w:rsidRPr="009B2A62" w:rsidRDefault="00672C96" w:rsidP="00672C96">
      <w:pPr>
        <w:pStyle w:val="afff0"/>
        <w:keepNext/>
        <w:keepLines/>
        <w:tabs>
          <w:tab w:val="left" w:pos="425"/>
        </w:tabs>
        <w:spacing w:before="120" w:after="120"/>
        <w:ind w:left="567"/>
        <w:jc w:val="both"/>
        <w:outlineLvl w:val="1"/>
        <w:rPr>
          <w:rFonts w:eastAsia="Times New Roman"/>
          <w:b/>
          <w:sz w:val="24"/>
          <w:szCs w:val="24"/>
          <w:lang w:val="zh-CN" w:eastAsia="en-US"/>
        </w:rPr>
      </w:pPr>
      <w:bookmarkStart w:id="152" w:name="_Toc196314595"/>
      <w:r>
        <w:rPr>
          <w:rFonts w:eastAsia="Times New Roman"/>
          <w:b/>
          <w:sz w:val="24"/>
          <w:szCs w:val="24"/>
          <w:lang w:eastAsia="en-US"/>
        </w:rPr>
        <w:t xml:space="preserve">9.1. </w:t>
      </w:r>
      <w:r w:rsidR="008A0429" w:rsidRPr="009B2A62">
        <w:rPr>
          <w:rFonts w:eastAsia="Times New Roman"/>
          <w:b/>
          <w:sz w:val="24"/>
          <w:szCs w:val="24"/>
          <w:lang w:val="zh-CN" w:eastAsia="en-US"/>
        </w:rPr>
        <w:t>Требования к документации</w:t>
      </w:r>
      <w:bookmarkEnd w:id="152"/>
    </w:p>
    <w:p w14:paraId="70F524C9" w14:textId="77777777" w:rsidR="008A0429" w:rsidRPr="008A0429" w:rsidRDefault="008A0429" w:rsidP="00672C96">
      <w:pPr>
        <w:ind w:left="567" w:firstLineChars="236" w:firstLine="566"/>
        <w:jc w:val="both"/>
        <w:rPr>
          <w:rFonts w:eastAsia="Arial"/>
          <w:sz w:val="24"/>
          <w:lang w:eastAsia="en-US"/>
        </w:rPr>
      </w:pPr>
      <w:r w:rsidRPr="008A0429">
        <w:rPr>
          <w:rFonts w:eastAsia="Arial"/>
          <w:sz w:val="24"/>
          <w:lang w:eastAsia="en-US"/>
        </w:rPr>
        <w:t>С Системой должна быть предоставлена эксплуатационная документация. Совокупность эксплуатационной документации должна отражать организационную структуру, права и обязанности пользователей, эксплуатационного персонала и администратора (эксперта) Системы в условиях функционирования системы в штатном, аварийном режиме и должна включать:</w:t>
      </w:r>
    </w:p>
    <w:p w14:paraId="07913673" w14:textId="020BEDBA" w:rsidR="008A0429" w:rsidRPr="008A0429" w:rsidRDefault="008A39AD" w:rsidP="00672C96">
      <w:pPr>
        <w:widowControl/>
        <w:numPr>
          <w:ilvl w:val="0"/>
          <w:numId w:val="34"/>
        </w:numPr>
        <w:tabs>
          <w:tab w:val="clear" w:pos="420"/>
          <w:tab w:val="left" w:pos="850"/>
        </w:tabs>
        <w:ind w:leftChars="282" w:left="564" w:firstLineChars="237" w:firstLine="569"/>
        <w:jc w:val="both"/>
        <w:rPr>
          <w:sz w:val="24"/>
        </w:rPr>
      </w:pPr>
      <w:bookmarkStart w:id="153" w:name="_Hlk199226477"/>
      <w:r>
        <w:rPr>
          <w:sz w:val="24"/>
          <w:szCs w:val="24"/>
        </w:rPr>
        <w:t>Руководство по эксплуатации на русском языке</w:t>
      </w:r>
      <w:r w:rsidR="008A0429" w:rsidRPr="008A0429">
        <w:rPr>
          <w:sz w:val="24"/>
        </w:rPr>
        <w:t>;</w:t>
      </w:r>
    </w:p>
    <w:p w14:paraId="68E27DF7" w14:textId="7D104107" w:rsidR="008A0429" w:rsidRPr="008A0429" w:rsidRDefault="008A0429" w:rsidP="00672C96">
      <w:pPr>
        <w:widowControl/>
        <w:numPr>
          <w:ilvl w:val="0"/>
          <w:numId w:val="34"/>
        </w:numPr>
        <w:tabs>
          <w:tab w:val="clear" w:pos="420"/>
          <w:tab w:val="left" w:pos="850"/>
        </w:tabs>
        <w:ind w:leftChars="282" w:left="564" w:firstLineChars="237" w:firstLine="569"/>
        <w:jc w:val="both"/>
        <w:rPr>
          <w:sz w:val="24"/>
        </w:rPr>
      </w:pPr>
      <w:r w:rsidRPr="008A0429">
        <w:rPr>
          <w:sz w:val="24"/>
        </w:rPr>
        <w:t>гарантийны</w:t>
      </w:r>
      <w:r w:rsidR="008A39AD">
        <w:rPr>
          <w:sz w:val="24"/>
        </w:rPr>
        <w:t>й</w:t>
      </w:r>
      <w:r w:rsidRPr="008A0429">
        <w:rPr>
          <w:sz w:val="24"/>
        </w:rPr>
        <w:t xml:space="preserve"> талон;</w:t>
      </w:r>
    </w:p>
    <w:p w14:paraId="540762AB" w14:textId="690ED77B" w:rsidR="008A0429" w:rsidRPr="008A0429" w:rsidRDefault="008A39AD" w:rsidP="00672C96">
      <w:pPr>
        <w:widowControl/>
        <w:numPr>
          <w:ilvl w:val="0"/>
          <w:numId w:val="34"/>
        </w:numPr>
        <w:tabs>
          <w:tab w:val="clear" w:pos="420"/>
          <w:tab w:val="left" w:pos="850"/>
        </w:tabs>
        <w:ind w:leftChars="282" w:left="564" w:firstLineChars="237" w:firstLine="569"/>
        <w:jc w:val="both"/>
        <w:rPr>
          <w:sz w:val="24"/>
        </w:rPr>
      </w:pPr>
      <w:r>
        <w:rPr>
          <w:sz w:val="24"/>
          <w:szCs w:val="24"/>
        </w:rPr>
        <w:t>паспорт изделия на русском языке.</w:t>
      </w:r>
      <w:r w:rsidR="008A0429" w:rsidRPr="008A0429">
        <w:rPr>
          <w:sz w:val="24"/>
        </w:rPr>
        <w:t>;</w:t>
      </w:r>
    </w:p>
    <w:p w14:paraId="3A611037" w14:textId="77777777" w:rsidR="008A0429" w:rsidRPr="008A0429" w:rsidRDefault="008A0429" w:rsidP="00672C96">
      <w:pPr>
        <w:widowControl/>
        <w:numPr>
          <w:ilvl w:val="0"/>
          <w:numId w:val="34"/>
        </w:numPr>
        <w:tabs>
          <w:tab w:val="clear" w:pos="420"/>
          <w:tab w:val="left" w:pos="850"/>
        </w:tabs>
        <w:ind w:leftChars="282" w:left="564" w:firstLineChars="237" w:firstLine="569"/>
        <w:jc w:val="both"/>
        <w:rPr>
          <w:sz w:val="24"/>
        </w:rPr>
      </w:pPr>
      <w:r w:rsidRPr="008A0429">
        <w:rPr>
          <w:sz w:val="24"/>
        </w:rPr>
        <w:t>описание требований к оборудованию и программному обеспечению Системы;</w:t>
      </w:r>
    </w:p>
    <w:p w14:paraId="38B7DC82" w14:textId="77777777" w:rsidR="008A0429" w:rsidRPr="008A0429" w:rsidRDefault="008A0429" w:rsidP="00672C96">
      <w:pPr>
        <w:widowControl/>
        <w:numPr>
          <w:ilvl w:val="0"/>
          <w:numId w:val="34"/>
        </w:numPr>
        <w:tabs>
          <w:tab w:val="clear" w:pos="420"/>
          <w:tab w:val="left" w:pos="850"/>
        </w:tabs>
        <w:ind w:leftChars="282" w:left="564" w:firstLineChars="237" w:firstLine="569"/>
        <w:jc w:val="both"/>
        <w:rPr>
          <w:sz w:val="24"/>
        </w:rPr>
      </w:pPr>
      <w:r w:rsidRPr="008A0429">
        <w:rPr>
          <w:sz w:val="24"/>
        </w:rPr>
        <w:t>описание минимальных требований к клиентскому аппаратному обеспечению;</w:t>
      </w:r>
    </w:p>
    <w:p w14:paraId="0093287E" w14:textId="77777777" w:rsidR="008A0429" w:rsidRPr="008A0429" w:rsidRDefault="008A0429" w:rsidP="00672C96">
      <w:pPr>
        <w:widowControl/>
        <w:numPr>
          <w:ilvl w:val="0"/>
          <w:numId w:val="34"/>
        </w:numPr>
        <w:tabs>
          <w:tab w:val="clear" w:pos="420"/>
          <w:tab w:val="left" w:pos="850"/>
        </w:tabs>
        <w:ind w:leftChars="282" w:left="564" w:firstLineChars="237" w:firstLine="569"/>
        <w:jc w:val="both"/>
        <w:rPr>
          <w:sz w:val="24"/>
        </w:rPr>
      </w:pPr>
      <w:r w:rsidRPr="008A0429">
        <w:rPr>
          <w:sz w:val="24"/>
        </w:rPr>
        <w:t>описание возможных ошибок и сбоев системы с детальным описанием шагов их исправления</w:t>
      </w:r>
      <w:bookmarkEnd w:id="153"/>
      <w:r w:rsidRPr="008A0429">
        <w:rPr>
          <w:sz w:val="24"/>
        </w:rPr>
        <w:t>.</w:t>
      </w:r>
    </w:p>
    <w:p w14:paraId="28852545" w14:textId="77777777" w:rsidR="008A0429" w:rsidRPr="009B2A62" w:rsidRDefault="00672C96" w:rsidP="00672C96">
      <w:pPr>
        <w:pStyle w:val="afff0"/>
        <w:keepNext/>
        <w:keepLines/>
        <w:tabs>
          <w:tab w:val="left" w:pos="425"/>
        </w:tabs>
        <w:spacing w:before="120" w:after="120"/>
        <w:ind w:left="567"/>
        <w:jc w:val="both"/>
        <w:outlineLvl w:val="1"/>
        <w:rPr>
          <w:rFonts w:eastAsia="Times New Roman"/>
          <w:b/>
          <w:sz w:val="24"/>
          <w:szCs w:val="24"/>
          <w:lang w:val="zh-CN" w:eastAsia="en-US"/>
        </w:rPr>
      </w:pPr>
      <w:bookmarkStart w:id="154" w:name="_Toc196314596"/>
      <w:r>
        <w:rPr>
          <w:rFonts w:eastAsia="Times New Roman"/>
          <w:b/>
          <w:sz w:val="24"/>
          <w:szCs w:val="24"/>
          <w:lang w:eastAsia="en-US"/>
        </w:rPr>
        <w:t xml:space="preserve">9.2. </w:t>
      </w:r>
      <w:r w:rsidR="008A0429" w:rsidRPr="009B2A62">
        <w:rPr>
          <w:rFonts w:eastAsia="Times New Roman"/>
          <w:b/>
          <w:sz w:val="24"/>
          <w:szCs w:val="24"/>
          <w:lang w:val="zh-CN" w:eastAsia="en-US"/>
        </w:rPr>
        <w:t>Требования к формату документации</w:t>
      </w:r>
      <w:bookmarkEnd w:id="154"/>
    </w:p>
    <w:p w14:paraId="16F38417" w14:textId="77777777" w:rsidR="008A0429" w:rsidRPr="008A0429" w:rsidRDefault="008A0429" w:rsidP="00672C96">
      <w:pPr>
        <w:ind w:left="567" w:firstLineChars="236" w:firstLine="566"/>
        <w:jc w:val="both"/>
        <w:rPr>
          <w:rFonts w:eastAsia="Arial"/>
          <w:sz w:val="24"/>
          <w:lang w:eastAsia="en-US"/>
        </w:rPr>
      </w:pPr>
      <w:r w:rsidRPr="008A0429">
        <w:rPr>
          <w:rFonts w:eastAsia="Arial"/>
          <w:sz w:val="24"/>
          <w:lang w:eastAsia="en-US"/>
        </w:rPr>
        <w:t>Документация должна предоставляться Заказчику в электронном виде в виде файлов формата Adobe Acrobat Reader (PDF) пригодных для печати и электронного поиска по словосочетанию.</w:t>
      </w:r>
    </w:p>
    <w:p w14:paraId="171F11EE" w14:textId="77777777" w:rsidR="008A0429" w:rsidRPr="00183929" w:rsidRDefault="00183929" w:rsidP="00183929">
      <w:pPr>
        <w:pStyle w:val="afff0"/>
        <w:keepNext/>
        <w:pageBreakBefore/>
        <w:tabs>
          <w:tab w:val="left" w:pos="425"/>
        </w:tabs>
        <w:spacing w:after="480"/>
        <w:ind w:left="922"/>
        <w:jc w:val="center"/>
        <w:outlineLvl w:val="0"/>
        <w:rPr>
          <w:rFonts w:eastAsia="Arial"/>
          <w:b/>
          <w:bCs/>
          <w:caps/>
          <w:sz w:val="24"/>
          <w:szCs w:val="24"/>
          <w:lang w:eastAsia="en-US"/>
        </w:rPr>
      </w:pPr>
      <w:bookmarkStart w:id="155" w:name="_Toc196314597"/>
      <w:bookmarkStart w:id="156" w:name="_Toc20323"/>
      <w:bookmarkStart w:id="157" w:name="_Toc6819772"/>
      <w:r w:rsidRPr="00183929">
        <w:rPr>
          <w:rFonts w:eastAsia="Arial"/>
          <w:b/>
          <w:bCs/>
          <w:caps/>
          <w:sz w:val="24"/>
          <w:szCs w:val="24"/>
          <w:lang w:eastAsia="en-US"/>
        </w:rPr>
        <w:lastRenderedPageBreak/>
        <w:t xml:space="preserve">10. </w:t>
      </w:r>
      <w:r w:rsidR="008A0429" w:rsidRPr="00183929">
        <w:rPr>
          <w:rFonts w:eastAsia="Arial"/>
          <w:b/>
          <w:bCs/>
          <w:caps/>
          <w:sz w:val="24"/>
          <w:szCs w:val="24"/>
          <w:lang w:eastAsia="en-US"/>
        </w:rPr>
        <w:t>Порядок контроля и приемки Системы</w:t>
      </w:r>
      <w:bookmarkEnd w:id="155"/>
    </w:p>
    <w:p w14:paraId="1DFF8FB2" w14:textId="77777777" w:rsidR="000907B8" w:rsidRDefault="000907B8" w:rsidP="000907B8">
      <w:pPr>
        <w:pStyle w:val="afff0"/>
        <w:keepNext/>
        <w:keepLines/>
        <w:tabs>
          <w:tab w:val="left" w:pos="425"/>
        </w:tabs>
        <w:spacing w:before="120" w:after="120"/>
        <w:ind w:left="922"/>
        <w:jc w:val="both"/>
        <w:outlineLvl w:val="1"/>
        <w:rPr>
          <w:rFonts w:eastAsia="Times New Roman"/>
          <w:b/>
          <w:sz w:val="24"/>
          <w:szCs w:val="24"/>
          <w:lang w:eastAsia="en-US"/>
        </w:rPr>
      </w:pPr>
      <w:bookmarkStart w:id="158" w:name="_Toc196314598"/>
    </w:p>
    <w:p w14:paraId="703872A5" w14:textId="77777777" w:rsidR="008A0429" w:rsidRPr="000907B8" w:rsidRDefault="00183929" w:rsidP="00183929">
      <w:pPr>
        <w:pStyle w:val="afff0"/>
        <w:keepNext/>
        <w:keepLines/>
        <w:tabs>
          <w:tab w:val="left" w:pos="1134"/>
        </w:tabs>
        <w:spacing w:before="120" w:after="120"/>
        <w:ind w:left="567"/>
        <w:jc w:val="both"/>
        <w:outlineLvl w:val="1"/>
        <w:rPr>
          <w:rFonts w:eastAsia="Times New Roman"/>
          <w:b/>
          <w:sz w:val="24"/>
          <w:szCs w:val="24"/>
          <w:lang w:eastAsia="en-US"/>
        </w:rPr>
      </w:pPr>
      <w:r>
        <w:rPr>
          <w:rFonts w:eastAsia="Times New Roman"/>
          <w:b/>
          <w:sz w:val="24"/>
          <w:szCs w:val="24"/>
          <w:lang w:eastAsia="en-US"/>
        </w:rPr>
        <w:t xml:space="preserve">10.1. </w:t>
      </w:r>
      <w:r w:rsidR="008A0429" w:rsidRPr="000907B8">
        <w:rPr>
          <w:rFonts w:eastAsia="Times New Roman"/>
          <w:b/>
          <w:sz w:val="24"/>
          <w:szCs w:val="24"/>
          <w:lang w:eastAsia="en-US"/>
        </w:rPr>
        <w:t>Тестирование Системы</w:t>
      </w:r>
      <w:bookmarkEnd w:id="158"/>
    </w:p>
    <w:p w14:paraId="4093175E" w14:textId="77777777" w:rsidR="008A0429" w:rsidRPr="008A0429" w:rsidRDefault="008A0429" w:rsidP="00183929">
      <w:pPr>
        <w:ind w:left="567" w:firstLineChars="236" w:firstLine="566"/>
        <w:jc w:val="both"/>
        <w:rPr>
          <w:rFonts w:eastAsia="Arial"/>
          <w:sz w:val="24"/>
          <w:lang w:eastAsia="en-US"/>
        </w:rPr>
      </w:pPr>
      <w:bookmarkStart w:id="159" w:name="_Hlk196134579"/>
      <w:r w:rsidRPr="008A0429">
        <w:rPr>
          <w:rFonts w:eastAsia="Arial"/>
          <w:sz w:val="24"/>
          <w:lang w:eastAsia="en-US"/>
        </w:rPr>
        <w:t>Для Системы должно быть проведено тестирование в соответствии с документом «Программа и методика испытаний», который должен устанавливать необходимый и достаточный объём тестирования, обеспечивающий необходимый уровень достоверности получаемых результатов. Результаты тестирования, предусмотренные программой, фиксируются в протоколе испытаний.</w:t>
      </w:r>
    </w:p>
    <w:p w14:paraId="65F45746" w14:textId="77777777" w:rsidR="008A0429" w:rsidRPr="000907B8" w:rsidRDefault="00183929" w:rsidP="00183929">
      <w:pPr>
        <w:pStyle w:val="afff0"/>
        <w:keepNext/>
        <w:keepLines/>
        <w:tabs>
          <w:tab w:val="left" w:pos="1134"/>
        </w:tabs>
        <w:spacing w:before="120" w:after="120"/>
        <w:ind w:left="567"/>
        <w:jc w:val="both"/>
        <w:outlineLvl w:val="1"/>
        <w:rPr>
          <w:rFonts w:eastAsia="Times New Roman"/>
          <w:b/>
          <w:sz w:val="24"/>
          <w:szCs w:val="24"/>
          <w:lang w:eastAsia="en-US"/>
        </w:rPr>
      </w:pPr>
      <w:bookmarkStart w:id="160" w:name="_Toc196314599"/>
      <w:bookmarkEnd w:id="159"/>
      <w:r>
        <w:rPr>
          <w:rFonts w:eastAsia="Times New Roman"/>
          <w:b/>
          <w:sz w:val="24"/>
          <w:szCs w:val="24"/>
          <w:lang w:eastAsia="en-US"/>
        </w:rPr>
        <w:t xml:space="preserve">10.2. </w:t>
      </w:r>
      <w:r w:rsidR="008A0429" w:rsidRPr="000907B8">
        <w:rPr>
          <w:rFonts w:eastAsia="Times New Roman"/>
          <w:b/>
          <w:sz w:val="24"/>
          <w:szCs w:val="24"/>
          <w:lang w:eastAsia="en-US"/>
        </w:rPr>
        <w:t>Ввод Системы в действие</w:t>
      </w:r>
      <w:bookmarkEnd w:id="160"/>
      <w:r w:rsidR="008A0429" w:rsidRPr="000907B8">
        <w:rPr>
          <w:rFonts w:eastAsia="Times New Roman"/>
          <w:b/>
          <w:sz w:val="24"/>
          <w:szCs w:val="24"/>
          <w:lang w:eastAsia="en-US"/>
        </w:rPr>
        <w:t xml:space="preserve"> </w:t>
      </w:r>
    </w:p>
    <w:p w14:paraId="69C5085F" w14:textId="77777777" w:rsidR="008A0429" w:rsidRPr="008A0429" w:rsidRDefault="008A0429" w:rsidP="00183929">
      <w:pPr>
        <w:ind w:left="567" w:firstLineChars="236" w:firstLine="566"/>
        <w:jc w:val="both"/>
        <w:rPr>
          <w:rFonts w:eastAsia="Arial"/>
          <w:sz w:val="24"/>
          <w:lang w:eastAsia="en-US"/>
        </w:rPr>
      </w:pPr>
      <w:bookmarkStart w:id="161" w:name="_Hlk196134587"/>
      <w:r w:rsidRPr="008A0429">
        <w:rPr>
          <w:rFonts w:eastAsia="Arial"/>
          <w:sz w:val="24"/>
          <w:lang w:eastAsia="en-US"/>
        </w:rPr>
        <w:t xml:space="preserve">По завершении успешного тестирования Система вводится в действие в соответствии с ТЗ.  </w:t>
      </w:r>
    </w:p>
    <w:p w14:paraId="46DF0C96" w14:textId="77777777" w:rsidR="008A0429" w:rsidRPr="008A0429" w:rsidRDefault="008A0429" w:rsidP="00183929">
      <w:pPr>
        <w:ind w:left="567" w:firstLineChars="236" w:firstLine="566"/>
        <w:jc w:val="both"/>
        <w:rPr>
          <w:rFonts w:eastAsia="Arial"/>
          <w:sz w:val="24"/>
          <w:lang w:eastAsia="en-US"/>
        </w:rPr>
      </w:pPr>
      <w:r w:rsidRPr="008A0429">
        <w:rPr>
          <w:rFonts w:eastAsia="Arial"/>
          <w:sz w:val="24"/>
          <w:lang w:eastAsia="en-US"/>
        </w:rPr>
        <w:t xml:space="preserve">По завершении испытаний оформляется протокол испытаний.  </w:t>
      </w:r>
    </w:p>
    <w:p w14:paraId="75F2BBCB" w14:textId="77777777" w:rsidR="008A0429" w:rsidRPr="008A0429" w:rsidRDefault="008A0429" w:rsidP="00183929">
      <w:pPr>
        <w:ind w:left="567" w:firstLineChars="236" w:firstLine="566"/>
        <w:jc w:val="both"/>
        <w:rPr>
          <w:rFonts w:eastAsia="Arial"/>
          <w:sz w:val="24"/>
          <w:lang w:eastAsia="en-US"/>
        </w:rPr>
      </w:pPr>
      <w:r w:rsidRPr="008A0429">
        <w:rPr>
          <w:rFonts w:eastAsia="Arial"/>
          <w:sz w:val="24"/>
          <w:lang w:eastAsia="en-US"/>
        </w:rPr>
        <w:t xml:space="preserve">В случае, если тестирование не пройдено, Участник дорабатывает Систему.  </w:t>
      </w:r>
    </w:p>
    <w:p w14:paraId="7C1B4AC3" w14:textId="77777777" w:rsidR="008A0429" w:rsidRPr="008A0429" w:rsidRDefault="008A0429" w:rsidP="00183929">
      <w:pPr>
        <w:ind w:left="567" w:firstLineChars="236" w:firstLine="566"/>
        <w:jc w:val="both"/>
        <w:rPr>
          <w:rFonts w:eastAsia="Arial"/>
          <w:sz w:val="24"/>
          <w:lang w:eastAsia="en-US"/>
        </w:rPr>
      </w:pPr>
      <w:r w:rsidRPr="008A0429">
        <w:rPr>
          <w:rFonts w:eastAsia="Arial"/>
          <w:sz w:val="24"/>
          <w:lang w:eastAsia="en-US"/>
        </w:rPr>
        <w:t>В случае, если тестирование проведено успешно, Участник передаёт Заказчику учётные записи администрирования с правами и паролями для управления инфраструктурой.</w:t>
      </w:r>
    </w:p>
    <w:p w14:paraId="3E1009F5" w14:textId="77777777" w:rsidR="008A0429" w:rsidRPr="008A0429" w:rsidRDefault="00183929" w:rsidP="00183929">
      <w:pPr>
        <w:pStyle w:val="afff0"/>
        <w:keepNext/>
        <w:keepLines/>
        <w:tabs>
          <w:tab w:val="left" w:pos="1134"/>
        </w:tabs>
        <w:spacing w:before="120" w:after="120"/>
        <w:ind w:left="567"/>
        <w:jc w:val="both"/>
        <w:outlineLvl w:val="1"/>
        <w:rPr>
          <w:rFonts w:eastAsia="Times New Roman"/>
          <w:b/>
          <w:sz w:val="24"/>
          <w:szCs w:val="24"/>
          <w:lang w:val="zh-CN" w:eastAsia="en-US"/>
        </w:rPr>
      </w:pPr>
      <w:bookmarkStart w:id="162" w:name="_Toc196314600"/>
      <w:bookmarkEnd w:id="161"/>
      <w:r>
        <w:rPr>
          <w:rFonts w:eastAsia="Times New Roman"/>
          <w:b/>
          <w:sz w:val="24"/>
          <w:szCs w:val="24"/>
          <w:lang w:eastAsia="en-US"/>
        </w:rPr>
        <w:t xml:space="preserve">10.3. </w:t>
      </w:r>
      <w:r w:rsidR="008A0429" w:rsidRPr="008A0429">
        <w:rPr>
          <w:rFonts w:eastAsia="Times New Roman"/>
          <w:b/>
          <w:sz w:val="24"/>
          <w:szCs w:val="24"/>
          <w:lang w:eastAsia="en-US"/>
        </w:rPr>
        <w:t>Гарантированные показатели Системы</w:t>
      </w:r>
      <w:bookmarkEnd w:id="162"/>
    </w:p>
    <w:p w14:paraId="085AE43C" w14:textId="77777777" w:rsidR="008A0429" w:rsidRPr="008A0429" w:rsidRDefault="008A0429" w:rsidP="00183929">
      <w:pPr>
        <w:ind w:left="567" w:firstLineChars="236" w:firstLine="566"/>
        <w:jc w:val="both"/>
        <w:rPr>
          <w:rFonts w:eastAsia="Arial"/>
          <w:sz w:val="24"/>
          <w:lang w:eastAsia="en-US"/>
        </w:rPr>
      </w:pPr>
      <w:bookmarkStart w:id="163" w:name="_Hlk196134594"/>
      <w:r w:rsidRPr="008A0429">
        <w:rPr>
          <w:rFonts w:eastAsia="Arial"/>
          <w:sz w:val="24"/>
          <w:lang w:eastAsia="en-US"/>
        </w:rPr>
        <w:t xml:space="preserve">Система должна соответствовать следующим гарантированным показателям:  </w:t>
      </w:r>
    </w:p>
    <w:p w14:paraId="21F27850" w14:textId="77777777" w:rsidR="008A0429" w:rsidRPr="008A0429" w:rsidRDefault="008A0429" w:rsidP="00183929">
      <w:pPr>
        <w:widowControl/>
        <w:numPr>
          <w:ilvl w:val="0"/>
          <w:numId w:val="34"/>
        </w:numPr>
        <w:tabs>
          <w:tab w:val="clear" w:pos="420"/>
          <w:tab w:val="left" w:pos="850"/>
        </w:tabs>
        <w:ind w:leftChars="282" w:left="564" w:firstLineChars="237" w:firstLine="569"/>
        <w:jc w:val="both"/>
        <w:rPr>
          <w:sz w:val="24"/>
        </w:rPr>
      </w:pPr>
      <w:r w:rsidRPr="008A0429">
        <w:rPr>
          <w:sz w:val="24"/>
        </w:rPr>
        <w:t xml:space="preserve">полное восстановление Системы должно проводиться путем выполнения автоматизированных процедур. Время восстановления не должно превышать 24 часов;  </w:t>
      </w:r>
    </w:p>
    <w:p w14:paraId="6DFE5679" w14:textId="77777777" w:rsidR="008A0429" w:rsidRPr="008A0429" w:rsidRDefault="008A0429" w:rsidP="00183929">
      <w:pPr>
        <w:widowControl/>
        <w:numPr>
          <w:ilvl w:val="0"/>
          <w:numId w:val="34"/>
        </w:numPr>
        <w:tabs>
          <w:tab w:val="clear" w:pos="420"/>
          <w:tab w:val="left" w:pos="850"/>
        </w:tabs>
        <w:ind w:leftChars="282" w:left="564" w:firstLineChars="237" w:firstLine="569"/>
        <w:jc w:val="both"/>
        <w:rPr>
          <w:sz w:val="24"/>
        </w:rPr>
      </w:pPr>
      <w:r w:rsidRPr="008A0429">
        <w:rPr>
          <w:sz w:val="24"/>
        </w:rPr>
        <w:t xml:space="preserve">надёжность системы должна быть не менее 95%;  </w:t>
      </w:r>
    </w:p>
    <w:p w14:paraId="5E2852E3" w14:textId="5DCAC40D" w:rsidR="008A0429" w:rsidRPr="00EF7D2C" w:rsidRDefault="008A0429" w:rsidP="00183929">
      <w:pPr>
        <w:widowControl/>
        <w:numPr>
          <w:ilvl w:val="0"/>
          <w:numId w:val="34"/>
        </w:numPr>
        <w:tabs>
          <w:tab w:val="clear" w:pos="420"/>
          <w:tab w:val="left" w:pos="850"/>
        </w:tabs>
        <w:ind w:leftChars="282" w:left="564" w:firstLineChars="237" w:firstLine="569"/>
        <w:jc w:val="both"/>
        <w:rPr>
          <w:sz w:val="24"/>
        </w:rPr>
      </w:pPr>
      <w:r w:rsidRPr="00EF7D2C">
        <w:rPr>
          <w:sz w:val="24"/>
        </w:rPr>
        <w:t xml:space="preserve">среднее время реакции интерфейса на действие пользователя - не более </w:t>
      </w:r>
      <w:r w:rsidR="00F64399">
        <w:rPr>
          <w:sz w:val="24"/>
        </w:rPr>
        <w:t>5</w:t>
      </w:r>
      <w:r w:rsidRPr="00EF7D2C">
        <w:rPr>
          <w:sz w:val="24"/>
        </w:rPr>
        <w:t xml:space="preserve"> секунд.</w:t>
      </w:r>
    </w:p>
    <w:bookmarkEnd w:id="163"/>
    <w:p w14:paraId="4C00BC02" w14:textId="77777777" w:rsidR="008A0429" w:rsidRDefault="008A0429" w:rsidP="000907B8">
      <w:pPr>
        <w:ind w:firstLineChars="236" w:firstLine="566"/>
        <w:jc w:val="both"/>
        <w:rPr>
          <w:rFonts w:eastAsia="Arial"/>
          <w:sz w:val="24"/>
          <w:lang w:eastAsia="en-US"/>
        </w:rPr>
      </w:pPr>
    </w:p>
    <w:p w14:paraId="533987FF" w14:textId="77777777" w:rsidR="008A0429" w:rsidRPr="001D657E" w:rsidRDefault="001D657E" w:rsidP="001D657E">
      <w:pPr>
        <w:tabs>
          <w:tab w:val="left" w:pos="1841"/>
        </w:tabs>
        <w:spacing w:line="360" w:lineRule="auto"/>
        <w:jc w:val="center"/>
        <w:rPr>
          <w:rFonts w:eastAsia="Arial"/>
          <w:b/>
          <w:bCs/>
          <w:caps/>
          <w:sz w:val="24"/>
          <w:szCs w:val="24"/>
          <w:lang w:eastAsia="en-US"/>
        </w:rPr>
      </w:pPr>
      <w:bookmarkStart w:id="164" w:name="_Toc196314601"/>
      <w:r w:rsidRPr="001D657E">
        <w:rPr>
          <w:rFonts w:eastAsia="Arial"/>
          <w:b/>
          <w:bCs/>
          <w:sz w:val="24"/>
          <w:szCs w:val="24"/>
          <w:lang w:eastAsia="en-US"/>
        </w:rPr>
        <w:t xml:space="preserve">11. </w:t>
      </w:r>
      <w:r w:rsidR="008A0429" w:rsidRPr="001D657E">
        <w:rPr>
          <w:rFonts w:eastAsia="Arial"/>
          <w:b/>
          <w:bCs/>
          <w:caps/>
          <w:sz w:val="24"/>
          <w:szCs w:val="24"/>
          <w:lang w:eastAsia="en-US"/>
        </w:rPr>
        <w:t xml:space="preserve"> Иные условия выполнения работ</w:t>
      </w:r>
      <w:bookmarkEnd w:id="156"/>
      <w:bookmarkEnd w:id="157"/>
      <w:bookmarkEnd w:id="164"/>
    </w:p>
    <w:p w14:paraId="6123115C" w14:textId="77777777" w:rsidR="008A0429" w:rsidRPr="008A0429" w:rsidRDefault="008A0429" w:rsidP="001D657E">
      <w:pPr>
        <w:ind w:left="567" w:firstLine="567"/>
        <w:jc w:val="both"/>
        <w:rPr>
          <w:rFonts w:eastAsia="Arial"/>
          <w:sz w:val="24"/>
          <w:lang w:eastAsia="en-US"/>
        </w:rPr>
      </w:pPr>
      <w:bookmarkStart w:id="165" w:name="_Toc292440420_Копия_1"/>
      <w:bookmarkStart w:id="166" w:name="_Toc316637191"/>
      <w:bookmarkStart w:id="167" w:name="_Toc316637172_Копия_1"/>
      <w:bookmarkStart w:id="168" w:name="_Toc316636124"/>
      <w:bookmarkStart w:id="169" w:name="_Toc316636112_Копия_1"/>
      <w:bookmarkStart w:id="170" w:name="_Toc6819773"/>
      <w:bookmarkStart w:id="171" w:name="_Hlk196134603"/>
      <w:bookmarkEnd w:id="165"/>
      <w:bookmarkEnd w:id="166"/>
      <w:bookmarkEnd w:id="167"/>
      <w:bookmarkEnd w:id="168"/>
      <w:bookmarkEnd w:id="169"/>
      <w:r w:rsidRPr="008A0429">
        <w:rPr>
          <w:rFonts w:eastAsia="Arial"/>
          <w:sz w:val="24"/>
          <w:lang w:eastAsia="en-US"/>
        </w:rPr>
        <w:t>Состав и содержание мероприятий по обеспечению разработки и ввода Системы в эксплуатацию</w:t>
      </w:r>
      <w:bookmarkStart w:id="172" w:name="_Toc316637185"/>
      <w:bookmarkStart w:id="173" w:name="_Toc316636118"/>
      <w:bookmarkStart w:id="174" w:name="_Toc292440429"/>
      <w:bookmarkStart w:id="175" w:name="_Toc6819774"/>
      <w:bookmarkEnd w:id="170"/>
      <w:bookmarkEnd w:id="172"/>
      <w:bookmarkEnd w:id="173"/>
      <w:bookmarkEnd w:id="174"/>
      <w:bookmarkEnd w:id="175"/>
      <w:r w:rsidRPr="008A0429">
        <w:rPr>
          <w:rFonts w:eastAsia="Arial"/>
          <w:sz w:val="24"/>
          <w:lang w:eastAsia="en-US"/>
        </w:rPr>
        <w:t xml:space="preserve"> Участник должен выделить в составе проектной группы руководителя проекта, осуществляющего руководство проектом на постоянной основе.</w:t>
      </w:r>
    </w:p>
    <w:bookmarkEnd w:id="171"/>
    <w:p w14:paraId="195DDA74" w14:textId="77777777" w:rsidR="008A0429" w:rsidRPr="008A0429" w:rsidRDefault="008A0429" w:rsidP="008A0429">
      <w:pPr>
        <w:ind w:firstLineChars="200" w:firstLine="480"/>
        <w:jc w:val="both"/>
        <w:rPr>
          <w:rFonts w:eastAsia="Arial"/>
          <w:sz w:val="24"/>
          <w:lang w:eastAsia="en-US"/>
        </w:rPr>
      </w:pPr>
    </w:p>
    <w:p w14:paraId="40925A6C" w14:textId="77777777" w:rsidR="008A0429" w:rsidRPr="004F3250" w:rsidRDefault="008A0429" w:rsidP="008A0429">
      <w:pPr>
        <w:ind w:firstLineChars="200" w:firstLine="480"/>
        <w:jc w:val="both"/>
        <w:rPr>
          <w:rFonts w:eastAsia="Arial"/>
          <w:sz w:val="24"/>
          <w:lang w:eastAsia="en-US"/>
        </w:rPr>
      </w:pPr>
    </w:p>
    <w:p w14:paraId="49A3C99C" w14:textId="77777777" w:rsidR="008A0429" w:rsidRPr="008A0429" w:rsidRDefault="008A0429" w:rsidP="008A0429">
      <w:pPr>
        <w:ind w:firstLineChars="200" w:firstLine="480"/>
        <w:jc w:val="both"/>
        <w:rPr>
          <w:rFonts w:eastAsia="Arial"/>
          <w:sz w:val="24"/>
          <w:lang w:eastAsia="en-US"/>
        </w:rPr>
      </w:pPr>
    </w:p>
    <w:p w14:paraId="2B7A407D" w14:textId="77777777" w:rsidR="008A0429" w:rsidRPr="008A0429" w:rsidRDefault="008A0429" w:rsidP="008A0429">
      <w:pPr>
        <w:ind w:firstLineChars="200" w:firstLine="480"/>
        <w:jc w:val="both"/>
        <w:rPr>
          <w:rFonts w:eastAsia="Arial"/>
          <w:sz w:val="24"/>
          <w:lang w:eastAsia="en-US"/>
        </w:rPr>
      </w:pPr>
    </w:p>
    <w:p w14:paraId="0C08B495" w14:textId="77777777" w:rsidR="008A0429" w:rsidRPr="008A0429" w:rsidRDefault="008A0429" w:rsidP="008A0429">
      <w:pPr>
        <w:pageBreakBefore/>
        <w:widowControl/>
        <w:jc w:val="right"/>
        <w:rPr>
          <w:b/>
          <w:bCs/>
          <w:sz w:val="24"/>
        </w:rPr>
      </w:pPr>
      <w:r w:rsidRPr="008A0429">
        <w:rPr>
          <w:b/>
          <w:bCs/>
          <w:sz w:val="24"/>
        </w:rPr>
        <w:lastRenderedPageBreak/>
        <w:t>Приложение 1</w:t>
      </w:r>
    </w:p>
    <w:p w14:paraId="4504824F" w14:textId="77777777" w:rsidR="008A0429" w:rsidRPr="008A0429" w:rsidRDefault="008A0429" w:rsidP="008A0429">
      <w:pPr>
        <w:ind w:firstLineChars="200" w:firstLine="480"/>
        <w:jc w:val="right"/>
        <w:rPr>
          <w:rFonts w:eastAsia="Arial"/>
          <w:sz w:val="24"/>
          <w:lang w:eastAsia="en-US"/>
        </w:rPr>
      </w:pPr>
      <w:r w:rsidRPr="008A0429">
        <w:rPr>
          <w:rFonts w:eastAsia="Arial"/>
          <w:bCs/>
          <w:sz w:val="24"/>
          <w:lang w:eastAsia="en-US"/>
        </w:rPr>
        <w:t>к Те</w:t>
      </w:r>
      <w:r w:rsidRPr="008A0429">
        <w:rPr>
          <w:rFonts w:eastAsia="Arial"/>
          <w:sz w:val="24"/>
          <w:lang w:eastAsia="en-US"/>
        </w:rPr>
        <w:t>хническому заданию</w:t>
      </w:r>
    </w:p>
    <w:p w14:paraId="5907E3CB" w14:textId="77777777" w:rsidR="008A0429" w:rsidRPr="008A0429" w:rsidRDefault="008A0429" w:rsidP="008A0429">
      <w:pPr>
        <w:ind w:firstLineChars="200" w:firstLine="480"/>
        <w:jc w:val="both"/>
        <w:rPr>
          <w:rFonts w:eastAsia="Arial"/>
          <w:sz w:val="24"/>
          <w:lang w:eastAsia="en-US"/>
        </w:rPr>
      </w:pPr>
    </w:p>
    <w:p w14:paraId="1EBACD72" w14:textId="77777777" w:rsidR="008A0429" w:rsidRPr="004F3250" w:rsidRDefault="008A0429" w:rsidP="008A0429">
      <w:pPr>
        <w:ind w:firstLineChars="200" w:firstLine="482"/>
        <w:jc w:val="center"/>
        <w:rPr>
          <w:rFonts w:eastAsia="Arial"/>
          <w:b/>
          <w:bCs/>
          <w:sz w:val="24"/>
          <w:szCs w:val="24"/>
          <w:lang w:eastAsia="en-US"/>
        </w:rPr>
      </w:pPr>
      <w:bookmarkStart w:id="176" w:name="_Toc131067864"/>
      <w:bookmarkStart w:id="177" w:name="_Toc179187373"/>
      <w:bookmarkStart w:id="178" w:name="_Toc10255"/>
      <w:r w:rsidRPr="004F3250">
        <w:rPr>
          <w:rFonts w:eastAsia="Arial"/>
          <w:b/>
          <w:bCs/>
          <w:sz w:val="24"/>
          <w:szCs w:val="24"/>
          <w:lang w:eastAsia="en-US"/>
        </w:rPr>
        <w:t>Объ</w:t>
      </w:r>
      <w:bookmarkEnd w:id="176"/>
      <w:bookmarkEnd w:id="177"/>
      <w:r w:rsidRPr="004F3250">
        <w:rPr>
          <w:rFonts w:eastAsia="Arial"/>
          <w:b/>
          <w:bCs/>
          <w:sz w:val="24"/>
          <w:szCs w:val="24"/>
          <w:lang w:eastAsia="en-US"/>
        </w:rPr>
        <w:t>ем закупаемой продукции</w:t>
      </w:r>
      <w:bookmarkEnd w:id="178"/>
    </w:p>
    <w:p w14:paraId="7F685B10" w14:textId="77777777" w:rsidR="008A0429" w:rsidRPr="008A0429" w:rsidRDefault="008A0429" w:rsidP="008A0429">
      <w:pPr>
        <w:ind w:firstLineChars="200" w:firstLine="480"/>
        <w:jc w:val="both"/>
        <w:rPr>
          <w:rFonts w:eastAsia="Arial"/>
          <w:sz w:val="24"/>
          <w:lang w:eastAsia="en-US"/>
        </w:rPr>
      </w:pPr>
      <w:bookmarkStart w:id="179" w:name="_Toc51339695"/>
      <w:bookmarkStart w:id="180" w:name="_Toc131067866"/>
      <w:bookmarkStart w:id="181" w:name="_Toc131067948"/>
      <w:r w:rsidRPr="008A0429">
        <w:rPr>
          <w:rFonts w:eastAsia="Arial"/>
          <w:sz w:val="24"/>
          <w:lang w:eastAsia="en-US"/>
        </w:rPr>
        <w:t xml:space="preserve">Таблица 1. «Перечень </w:t>
      </w:r>
      <w:bookmarkEnd w:id="179"/>
      <w:r w:rsidRPr="008A0429">
        <w:rPr>
          <w:rFonts w:eastAsia="Arial"/>
          <w:sz w:val="24"/>
          <w:lang w:eastAsia="en-US"/>
        </w:rPr>
        <w:t>и объем закупаемой продукции»</w:t>
      </w:r>
      <w:bookmarkEnd w:id="180"/>
      <w:bookmarkEnd w:id="181"/>
      <w:r w:rsidRPr="008A0429">
        <w:rPr>
          <w:rFonts w:eastAsia="Arial"/>
          <w:sz w:val="24"/>
          <w:lang w:eastAsia="en-US"/>
        </w:rPr>
        <w:tab/>
      </w:r>
    </w:p>
    <w:tbl>
      <w:tblPr>
        <w:tblW w:w="9505"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8262"/>
        <w:gridCol w:w="725"/>
      </w:tblGrid>
      <w:tr w:rsidR="003B7D9C" w:rsidRPr="00777356" w14:paraId="351C559A" w14:textId="77777777" w:rsidTr="009B7F67">
        <w:trPr>
          <w:trHeight w:val="774"/>
        </w:trPr>
        <w:tc>
          <w:tcPr>
            <w:tcW w:w="456" w:type="dxa"/>
            <w:shd w:val="clear" w:color="000000" w:fill="A6A6A6"/>
            <w:vAlign w:val="center"/>
            <w:hideMark/>
          </w:tcPr>
          <w:p w14:paraId="617A6E0B" w14:textId="77777777" w:rsidR="003B7D9C" w:rsidRPr="00B71B39" w:rsidRDefault="003B7D9C" w:rsidP="003B7D9C">
            <w:pPr>
              <w:jc w:val="center"/>
              <w:rPr>
                <w:rFonts w:eastAsia="Times New Roman"/>
                <w:b/>
                <w:bCs/>
                <w:color w:val="000000"/>
                <w:sz w:val="24"/>
                <w:szCs w:val="24"/>
              </w:rPr>
            </w:pPr>
            <w:bookmarkStart w:id="182" w:name="_Toc131067949"/>
            <w:bookmarkStart w:id="183" w:name="_Toc54785620"/>
            <w:bookmarkStart w:id="184" w:name="_Toc131067867"/>
            <w:r w:rsidRPr="00B71B39">
              <w:rPr>
                <w:rFonts w:eastAsia="Times New Roman"/>
                <w:b/>
                <w:bCs/>
                <w:color w:val="000000"/>
                <w:sz w:val="24"/>
                <w:szCs w:val="24"/>
              </w:rPr>
              <w:t>№ </w:t>
            </w:r>
          </w:p>
        </w:tc>
        <w:tc>
          <w:tcPr>
            <w:tcW w:w="8332" w:type="dxa"/>
            <w:shd w:val="clear" w:color="000000" w:fill="A6A6A6"/>
            <w:vAlign w:val="center"/>
            <w:hideMark/>
          </w:tcPr>
          <w:p w14:paraId="30DC984E" w14:textId="77777777" w:rsidR="003B7D9C" w:rsidRPr="00B71B39" w:rsidRDefault="003B7D9C" w:rsidP="003B7D9C">
            <w:pPr>
              <w:jc w:val="center"/>
              <w:rPr>
                <w:rFonts w:eastAsia="Times New Roman"/>
                <w:b/>
                <w:bCs/>
                <w:color w:val="000000"/>
                <w:sz w:val="24"/>
                <w:szCs w:val="24"/>
              </w:rPr>
            </w:pPr>
            <w:r w:rsidRPr="00B71B39">
              <w:rPr>
                <w:rFonts w:eastAsia="Times New Roman"/>
                <w:b/>
                <w:bCs/>
                <w:color w:val="000000"/>
                <w:sz w:val="24"/>
                <w:szCs w:val="24"/>
              </w:rPr>
              <w:t>Наименование и технические характеристики ПО и Оборудования</w:t>
            </w:r>
          </w:p>
        </w:tc>
        <w:tc>
          <w:tcPr>
            <w:tcW w:w="717" w:type="dxa"/>
            <w:shd w:val="clear" w:color="000000" w:fill="A6A6A6"/>
            <w:vAlign w:val="center"/>
            <w:hideMark/>
          </w:tcPr>
          <w:p w14:paraId="19CBA8ED" w14:textId="77777777" w:rsidR="003B7D9C" w:rsidRPr="00B71B39" w:rsidRDefault="003B7D9C" w:rsidP="003B7D9C">
            <w:pPr>
              <w:jc w:val="center"/>
              <w:rPr>
                <w:rFonts w:eastAsia="Times New Roman"/>
                <w:b/>
                <w:bCs/>
                <w:color w:val="000000"/>
                <w:sz w:val="24"/>
                <w:szCs w:val="24"/>
              </w:rPr>
            </w:pPr>
            <w:r w:rsidRPr="00B71B39">
              <w:rPr>
                <w:rFonts w:eastAsia="Times New Roman"/>
                <w:b/>
                <w:bCs/>
                <w:color w:val="000000"/>
                <w:sz w:val="24"/>
                <w:szCs w:val="24"/>
              </w:rPr>
              <w:t>Кол-во</w:t>
            </w:r>
          </w:p>
        </w:tc>
      </w:tr>
      <w:tr w:rsidR="003B7D9C" w:rsidRPr="00777356" w14:paraId="567C9A25" w14:textId="77777777" w:rsidTr="009B7F67">
        <w:trPr>
          <w:trHeight w:val="171"/>
        </w:trPr>
        <w:tc>
          <w:tcPr>
            <w:tcW w:w="9505" w:type="dxa"/>
            <w:gridSpan w:val="3"/>
            <w:shd w:val="clear" w:color="000000" w:fill="D9D9D9"/>
            <w:vAlign w:val="center"/>
          </w:tcPr>
          <w:p w14:paraId="1B0CD60E" w14:textId="77777777" w:rsidR="003B7D9C" w:rsidRPr="00B71B39" w:rsidRDefault="003B7D9C" w:rsidP="003B7D9C">
            <w:pPr>
              <w:jc w:val="center"/>
              <w:rPr>
                <w:b/>
                <w:bCs/>
                <w:color w:val="000000"/>
                <w:sz w:val="24"/>
                <w:szCs w:val="24"/>
              </w:rPr>
            </w:pPr>
            <w:r w:rsidRPr="00B71B39">
              <w:rPr>
                <w:rFonts w:eastAsia="Times New Roman"/>
                <w:b/>
                <w:bCs/>
                <w:color w:val="000000"/>
                <w:sz w:val="24"/>
                <w:szCs w:val="24"/>
              </w:rPr>
              <w:t>ПРОГРАММНОЕ ОБЕСПЕЧЕНИЕ АСВК</w:t>
            </w:r>
          </w:p>
        </w:tc>
      </w:tr>
      <w:tr w:rsidR="003B7D9C" w:rsidRPr="00777356" w14:paraId="54705B03" w14:textId="77777777" w:rsidTr="009B7F67">
        <w:trPr>
          <w:trHeight w:val="510"/>
        </w:trPr>
        <w:tc>
          <w:tcPr>
            <w:tcW w:w="456" w:type="dxa"/>
            <w:shd w:val="clear" w:color="auto" w:fill="auto"/>
            <w:vAlign w:val="center"/>
            <w:hideMark/>
          </w:tcPr>
          <w:p w14:paraId="05326D17" w14:textId="77777777" w:rsidR="003B7D9C" w:rsidRPr="00B71B39" w:rsidRDefault="003B7D9C" w:rsidP="003B7D9C">
            <w:pPr>
              <w:jc w:val="center"/>
              <w:rPr>
                <w:rFonts w:eastAsia="Times New Roman"/>
                <w:color w:val="000000"/>
                <w:sz w:val="24"/>
                <w:szCs w:val="24"/>
              </w:rPr>
            </w:pPr>
            <w:r w:rsidRPr="00B71B39">
              <w:rPr>
                <w:rFonts w:eastAsia="Times New Roman"/>
                <w:color w:val="000000"/>
                <w:sz w:val="24"/>
                <w:szCs w:val="24"/>
              </w:rPr>
              <w:t>1</w:t>
            </w:r>
          </w:p>
        </w:tc>
        <w:tc>
          <w:tcPr>
            <w:tcW w:w="8332" w:type="dxa"/>
            <w:shd w:val="clear" w:color="auto" w:fill="auto"/>
            <w:vAlign w:val="center"/>
          </w:tcPr>
          <w:p w14:paraId="7A8FB131" w14:textId="77777777" w:rsidR="003B7D9C" w:rsidRPr="00B71B39" w:rsidRDefault="003B7D9C" w:rsidP="003B7D9C">
            <w:pPr>
              <w:rPr>
                <w:rFonts w:eastAsia="Times New Roman"/>
                <w:color w:val="000000"/>
                <w:sz w:val="24"/>
                <w:szCs w:val="24"/>
              </w:rPr>
            </w:pPr>
            <w:r w:rsidRPr="00B71B39">
              <w:rPr>
                <w:color w:val="000000"/>
                <w:sz w:val="24"/>
                <w:szCs w:val="24"/>
              </w:rPr>
              <w:t xml:space="preserve">ПО подсистема АСВК модуль </w:t>
            </w:r>
            <w:r w:rsidR="00B51CE0">
              <w:rPr>
                <w:color w:val="000000"/>
                <w:sz w:val="24"/>
                <w:szCs w:val="24"/>
              </w:rPr>
              <w:t>«</w:t>
            </w:r>
            <w:r w:rsidRPr="00B71B39">
              <w:rPr>
                <w:color w:val="000000"/>
                <w:sz w:val="24"/>
                <w:szCs w:val="24"/>
              </w:rPr>
              <w:t>ТЕРМИНАЛ</w:t>
            </w:r>
            <w:r w:rsidR="00B51CE0">
              <w:rPr>
                <w:color w:val="000000"/>
                <w:sz w:val="24"/>
                <w:szCs w:val="24"/>
              </w:rPr>
              <w:t>»</w:t>
            </w:r>
          </w:p>
        </w:tc>
        <w:tc>
          <w:tcPr>
            <w:tcW w:w="717" w:type="dxa"/>
            <w:shd w:val="clear" w:color="auto" w:fill="auto"/>
            <w:vAlign w:val="center"/>
          </w:tcPr>
          <w:p w14:paraId="758D9A96" w14:textId="77777777" w:rsidR="003B7D9C" w:rsidRPr="00B71B39" w:rsidRDefault="003B7D9C" w:rsidP="003B7D9C">
            <w:pPr>
              <w:jc w:val="center"/>
              <w:rPr>
                <w:rFonts w:eastAsia="Times New Roman"/>
                <w:color w:val="000000"/>
                <w:sz w:val="24"/>
                <w:szCs w:val="24"/>
              </w:rPr>
            </w:pPr>
            <w:r w:rsidRPr="00B71B39">
              <w:rPr>
                <w:color w:val="000000"/>
                <w:sz w:val="24"/>
                <w:szCs w:val="24"/>
              </w:rPr>
              <w:t>1</w:t>
            </w:r>
          </w:p>
        </w:tc>
      </w:tr>
      <w:tr w:rsidR="003B7D9C" w:rsidRPr="00777356" w14:paraId="52242EE1" w14:textId="77777777" w:rsidTr="009B7F67">
        <w:trPr>
          <w:trHeight w:val="510"/>
        </w:trPr>
        <w:tc>
          <w:tcPr>
            <w:tcW w:w="456" w:type="dxa"/>
            <w:shd w:val="clear" w:color="auto" w:fill="auto"/>
            <w:vAlign w:val="center"/>
            <w:hideMark/>
          </w:tcPr>
          <w:p w14:paraId="756058EE" w14:textId="77777777" w:rsidR="003B7D9C" w:rsidRPr="00B71B39" w:rsidRDefault="003B7D9C" w:rsidP="003B7D9C">
            <w:pPr>
              <w:jc w:val="center"/>
              <w:rPr>
                <w:rFonts w:eastAsia="Times New Roman"/>
                <w:color w:val="000000"/>
                <w:sz w:val="24"/>
                <w:szCs w:val="24"/>
              </w:rPr>
            </w:pPr>
            <w:r w:rsidRPr="00B71B39">
              <w:rPr>
                <w:rFonts w:eastAsia="Times New Roman"/>
                <w:color w:val="000000"/>
                <w:sz w:val="24"/>
                <w:szCs w:val="24"/>
              </w:rPr>
              <w:t>2</w:t>
            </w:r>
          </w:p>
        </w:tc>
        <w:tc>
          <w:tcPr>
            <w:tcW w:w="8332" w:type="dxa"/>
            <w:shd w:val="clear" w:color="auto" w:fill="auto"/>
            <w:vAlign w:val="center"/>
          </w:tcPr>
          <w:p w14:paraId="0C40904F" w14:textId="77777777" w:rsidR="003B7D9C" w:rsidRPr="00B71B39" w:rsidRDefault="003B7D9C" w:rsidP="003B7D9C">
            <w:pPr>
              <w:rPr>
                <w:rFonts w:eastAsia="Times New Roman"/>
                <w:color w:val="000000"/>
                <w:sz w:val="24"/>
                <w:szCs w:val="24"/>
              </w:rPr>
            </w:pPr>
            <w:r w:rsidRPr="00B71B39">
              <w:rPr>
                <w:color w:val="000000"/>
                <w:sz w:val="24"/>
                <w:szCs w:val="24"/>
              </w:rPr>
              <w:t xml:space="preserve">ПО подсистема АСВК модуль </w:t>
            </w:r>
            <w:r w:rsidR="00B51CE0">
              <w:rPr>
                <w:color w:val="000000"/>
                <w:sz w:val="24"/>
                <w:szCs w:val="24"/>
              </w:rPr>
              <w:t>«</w:t>
            </w:r>
            <w:r w:rsidRPr="00B71B39">
              <w:rPr>
                <w:color w:val="000000"/>
                <w:sz w:val="24"/>
                <w:szCs w:val="24"/>
              </w:rPr>
              <w:t>ОПЕРАТОР</w:t>
            </w:r>
            <w:r w:rsidR="00B51CE0">
              <w:rPr>
                <w:color w:val="000000"/>
                <w:sz w:val="24"/>
                <w:szCs w:val="24"/>
              </w:rPr>
              <w:t>»</w:t>
            </w:r>
          </w:p>
        </w:tc>
        <w:tc>
          <w:tcPr>
            <w:tcW w:w="717" w:type="dxa"/>
            <w:shd w:val="clear" w:color="auto" w:fill="auto"/>
            <w:vAlign w:val="center"/>
          </w:tcPr>
          <w:p w14:paraId="23ECE544" w14:textId="77777777" w:rsidR="003B7D9C" w:rsidRPr="00B71B39" w:rsidRDefault="003B7D9C" w:rsidP="003B7D9C">
            <w:pPr>
              <w:jc w:val="center"/>
              <w:rPr>
                <w:rFonts w:eastAsia="Times New Roman"/>
                <w:color w:val="000000"/>
                <w:sz w:val="24"/>
                <w:szCs w:val="24"/>
              </w:rPr>
            </w:pPr>
            <w:r w:rsidRPr="00B71B39">
              <w:rPr>
                <w:color w:val="000000"/>
                <w:sz w:val="24"/>
                <w:szCs w:val="24"/>
              </w:rPr>
              <w:t>1</w:t>
            </w:r>
          </w:p>
        </w:tc>
      </w:tr>
      <w:tr w:rsidR="003B7D9C" w:rsidRPr="00777356" w14:paraId="228FAAE5" w14:textId="77777777" w:rsidTr="009B7F67">
        <w:trPr>
          <w:trHeight w:val="510"/>
        </w:trPr>
        <w:tc>
          <w:tcPr>
            <w:tcW w:w="456" w:type="dxa"/>
            <w:shd w:val="clear" w:color="auto" w:fill="auto"/>
            <w:vAlign w:val="center"/>
            <w:hideMark/>
          </w:tcPr>
          <w:p w14:paraId="51274B06" w14:textId="77777777" w:rsidR="003B7D9C" w:rsidRPr="00B71B39" w:rsidRDefault="003B7D9C" w:rsidP="003B7D9C">
            <w:pPr>
              <w:jc w:val="center"/>
              <w:rPr>
                <w:rFonts w:eastAsia="Times New Roman"/>
                <w:color w:val="000000"/>
                <w:sz w:val="24"/>
                <w:szCs w:val="24"/>
              </w:rPr>
            </w:pPr>
            <w:r w:rsidRPr="00B71B39">
              <w:rPr>
                <w:rFonts w:eastAsia="Times New Roman"/>
                <w:color w:val="000000"/>
                <w:sz w:val="24"/>
                <w:szCs w:val="24"/>
              </w:rPr>
              <w:t>3</w:t>
            </w:r>
          </w:p>
        </w:tc>
        <w:tc>
          <w:tcPr>
            <w:tcW w:w="8332" w:type="dxa"/>
            <w:shd w:val="clear" w:color="auto" w:fill="auto"/>
            <w:vAlign w:val="center"/>
          </w:tcPr>
          <w:p w14:paraId="6B76047C" w14:textId="77777777" w:rsidR="003B7D9C" w:rsidRPr="00B71B39" w:rsidRDefault="003B7D9C" w:rsidP="003B7D9C">
            <w:pPr>
              <w:rPr>
                <w:rFonts w:eastAsia="Times New Roman"/>
                <w:color w:val="000000"/>
                <w:sz w:val="24"/>
                <w:szCs w:val="24"/>
              </w:rPr>
            </w:pPr>
            <w:r w:rsidRPr="00B71B39">
              <w:rPr>
                <w:color w:val="000000"/>
                <w:sz w:val="24"/>
                <w:szCs w:val="24"/>
              </w:rPr>
              <w:t xml:space="preserve">ПО подсистема АСВК модуль </w:t>
            </w:r>
            <w:r w:rsidR="00B51CE0">
              <w:rPr>
                <w:color w:val="000000"/>
                <w:sz w:val="24"/>
                <w:szCs w:val="24"/>
              </w:rPr>
              <w:t>«</w:t>
            </w:r>
            <w:r w:rsidRPr="00B71B39">
              <w:rPr>
                <w:color w:val="000000"/>
                <w:sz w:val="24"/>
                <w:szCs w:val="24"/>
              </w:rPr>
              <w:t>ПРИЕМ ПОКАЗАНИЙ</w:t>
            </w:r>
            <w:r w:rsidR="00B51CE0">
              <w:rPr>
                <w:color w:val="000000"/>
                <w:sz w:val="24"/>
                <w:szCs w:val="24"/>
              </w:rPr>
              <w:t>»</w:t>
            </w:r>
          </w:p>
        </w:tc>
        <w:tc>
          <w:tcPr>
            <w:tcW w:w="717" w:type="dxa"/>
            <w:shd w:val="clear" w:color="auto" w:fill="auto"/>
            <w:vAlign w:val="center"/>
          </w:tcPr>
          <w:p w14:paraId="29970B0D" w14:textId="77777777" w:rsidR="003B7D9C" w:rsidRPr="00B71B39" w:rsidRDefault="003B7D9C" w:rsidP="003B7D9C">
            <w:pPr>
              <w:jc w:val="center"/>
              <w:rPr>
                <w:rFonts w:eastAsia="Times New Roman"/>
                <w:color w:val="000000"/>
                <w:sz w:val="24"/>
                <w:szCs w:val="24"/>
              </w:rPr>
            </w:pPr>
            <w:r w:rsidRPr="00B71B39">
              <w:rPr>
                <w:color w:val="000000"/>
                <w:sz w:val="24"/>
                <w:szCs w:val="24"/>
              </w:rPr>
              <w:t>1</w:t>
            </w:r>
          </w:p>
        </w:tc>
      </w:tr>
      <w:tr w:rsidR="003B7D9C" w:rsidRPr="00777356" w14:paraId="22B48241" w14:textId="77777777" w:rsidTr="009B7F67">
        <w:trPr>
          <w:trHeight w:val="510"/>
        </w:trPr>
        <w:tc>
          <w:tcPr>
            <w:tcW w:w="456" w:type="dxa"/>
            <w:shd w:val="clear" w:color="auto" w:fill="auto"/>
            <w:vAlign w:val="center"/>
            <w:hideMark/>
          </w:tcPr>
          <w:p w14:paraId="7C9BDD5E" w14:textId="77777777" w:rsidR="003B7D9C" w:rsidRPr="00B71B39" w:rsidRDefault="003B7D9C" w:rsidP="003B7D9C">
            <w:pPr>
              <w:jc w:val="center"/>
              <w:rPr>
                <w:rFonts w:eastAsia="Times New Roman"/>
                <w:color w:val="000000"/>
                <w:sz w:val="24"/>
                <w:szCs w:val="24"/>
              </w:rPr>
            </w:pPr>
            <w:r w:rsidRPr="00B71B39">
              <w:rPr>
                <w:rFonts w:eastAsia="Times New Roman"/>
                <w:color w:val="000000"/>
                <w:sz w:val="24"/>
                <w:szCs w:val="24"/>
              </w:rPr>
              <w:t>4</w:t>
            </w:r>
          </w:p>
        </w:tc>
        <w:tc>
          <w:tcPr>
            <w:tcW w:w="8332" w:type="dxa"/>
            <w:shd w:val="clear" w:color="auto" w:fill="auto"/>
            <w:vAlign w:val="center"/>
          </w:tcPr>
          <w:p w14:paraId="0288589C" w14:textId="77777777" w:rsidR="003B7D9C" w:rsidRPr="00B71B39" w:rsidRDefault="003B7D9C" w:rsidP="003B7D9C">
            <w:pPr>
              <w:rPr>
                <w:rFonts w:eastAsia="Times New Roman"/>
                <w:color w:val="000000"/>
                <w:sz w:val="24"/>
                <w:szCs w:val="24"/>
              </w:rPr>
            </w:pPr>
            <w:r w:rsidRPr="00B71B39">
              <w:rPr>
                <w:color w:val="000000"/>
                <w:sz w:val="24"/>
                <w:szCs w:val="24"/>
              </w:rPr>
              <w:t xml:space="preserve">ПО подсистема АСВК модуль </w:t>
            </w:r>
            <w:r w:rsidR="00B51CE0">
              <w:rPr>
                <w:color w:val="000000"/>
                <w:sz w:val="24"/>
                <w:szCs w:val="24"/>
              </w:rPr>
              <w:t>«</w:t>
            </w:r>
            <w:r w:rsidRPr="00B71B39">
              <w:rPr>
                <w:color w:val="000000"/>
                <w:sz w:val="24"/>
                <w:szCs w:val="24"/>
              </w:rPr>
              <w:t>ИНФОРМАЦИЯ</w:t>
            </w:r>
            <w:r w:rsidR="00B51CE0">
              <w:rPr>
                <w:color w:val="000000"/>
                <w:sz w:val="24"/>
                <w:szCs w:val="24"/>
              </w:rPr>
              <w:t>»</w:t>
            </w:r>
          </w:p>
        </w:tc>
        <w:tc>
          <w:tcPr>
            <w:tcW w:w="717" w:type="dxa"/>
            <w:shd w:val="clear" w:color="auto" w:fill="auto"/>
            <w:vAlign w:val="center"/>
          </w:tcPr>
          <w:p w14:paraId="43BC1D15" w14:textId="77777777" w:rsidR="003B7D9C" w:rsidRPr="00B71B39" w:rsidRDefault="003B7D9C" w:rsidP="003B7D9C">
            <w:pPr>
              <w:jc w:val="center"/>
              <w:rPr>
                <w:rFonts w:eastAsia="Times New Roman"/>
                <w:color w:val="000000"/>
                <w:sz w:val="24"/>
                <w:szCs w:val="24"/>
              </w:rPr>
            </w:pPr>
            <w:r w:rsidRPr="00B71B39">
              <w:rPr>
                <w:color w:val="000000"/>
                <w:sz w:val="24"/>
                <w:szCs w:val="24"/>
              </w:rPr>
              <w:t>1</w:t>
            </w:r>
          </w:p>
        </w:tc>
      </w:tr>
      <w:tr w:rsidR="003B7D9C" w:rsidRPr="00777356" w14:paraId="71FE724A" w14:textId="77777777" w:rsidTr="009B7F67">
        <w:trPr>
          <w:trHeight w:val="510"/>
        </w:trPr>
        <w:tc>
          <w:tcPr>
            <w:tcW w:w="456" w:type="dxa"/>
            <w:shd w:val="clear" w:color="auto" w:fill="auto"/>
            <w:vAlign w:val="center"/>
            <w:hideMark/>
          </w:tcPr>
          <w:p w14:paraId="01F5B702" w14:textId="77777777" w:rsidR="003B7D9C" w:rsidRPr="00B71B39" w:rsidRDefault="003B7D9C" w:rsidP="003B7D9C">
            <w:pPr>
              <w:jc w:val="center"/>
              <w:rPr>
                <w:rFonts w:eastAsia="Times New Roman"/>
                <w:color w:val="000000"/>
                <w:sz w:val="24"/>
                <w:szCs w:val="24"/>
              </w:rPr>
            </w:pPr>
            <w:r w:rsidRPr="00B71B39">
              <w:rPr>
                <w:rFonts w:eastAsia="Times New Roman"/>
                <w:color w:val="000000"/>
                <w:sz w:val="24"/>
                <w:szCs w:val="24"/>
              </w:rPr>
              <w:t>5</w:t>
            </w:r>
          </w:p>
        </w:tc>
        <w:tc>
          <w:tcPr>
            <w:tcW w:w="8332" w:type="dxa"/>
            <w:shd w:val="clear" w:color="auto" w:fill="auto"/>
            <w:vAlign w:val="center"/>
          </w:tcPr>
          <w:p w14:paraId="4A7A6E77" w14:textId="77777777" w:rsidR="003B7D9C" w:rsidRPr="00B71B39" w:rsidRDefault="003B7D9C" w:rsidP="003B7D9C">
            <w:pPr>
              <w:rPr>
                <w:rFonts w:eastAsia="Times New Roman"/>
                <w:color w:val="000000"/>
                <w:sz w:val="24"/>
                <w:szCs w:val="24"/>
              </w:rPr>
            </w:pPr>
            <w:r w:rsidRPr="00B71B39">
              <w:rPr>
                <w:color w:val="000000"/>
                <w:sz w:val="24"/>
                <w:szCs w:val="24"/>
              </w:rPr>
              <w:t xml:space="preserve">ПО подсистема АСВК модуль </w:t>
            </w:r>
            <w:r w:rsidR="00B51CE0">
              <w:rPr>
                <w:color w:val="000000"/>
                <w:sz w:val="24"/>
                <w:szCs w:val="24"/>
              </w:rPr>
              <w:t>«</w:t>
            </w:r>
            <w:r w:rsidRPr="00B71B39">
              <w:rPr>
                <w:color w:val="000000"/>
                <w:sz w:val="24"/>
                <w:szCs w:val="24"/>
              </w:rPr>
              <w:t>ПЕЧАТЬ ДОКУМЕНТОВ</w:t>
            </w:r>
            <w:r w:rsidR="00B51CE0">
              <w:rPr>
                <w:color w:val="000000"/>
                <w:sz w:val="24"/>
                <w:szCs w:val="24"/>
              </w:rPr>
              <w:t>»</w:t>
            </w:r>
          </w:p>
        </w:tc>
        <w:tc>
          <w:tcPr>
            <w:tcW w:w="717" w:type="dxa"/>
            <w:shd w:val="clear" w:color="auto" w:fill="auto"/>
            <w:vAlign w:val="center"/>
          </w:tcPr>
          <w:p w14:paraId="55ECA18D" w14:textId="77777777" w:rsidR="003B7D9C" w:rsidRPr="00B71B39" w:rsidRDefault="003B7D9C" w:rsidP="003B7D9C">
            <w:pPr>
              <w:jc w:val="center"/>
              <w:rPr>
                <w:rFonts w:eastAsia="Times New Roman"/>
                <w:color w:val="000000"/>
                <w:sz w:val="24"/>
                <w:szCs w:val="24"/>
              </w:rPr>
            </w:pPr>
            <w:r w:rsidRPr="00B71B39">
              <w:rPr>
                <w:color w:val="000000"/>
                <w:sz w:val="24"/>
                <w:szCs w:val="24"/>
              </w:rPr>
              <w:t>1</w:t>
            </w:r>
          </w:p>
        </w:tc>
      </w:tr>
      <w:tr w:rsidR="003B7D9C" w:rsidRPr="00777356" w14:paraId="0D48663E" w14:textId="77777777" w:rsidTr="009B7F67">
        <w:trPr>
          <w:trHeight w:val="510"/>
        </w:trPr>
        <w:tc>
          <w:tcPr>
            <w:tcW w:w="456" w:type="dxa"/>
            <w:shd w:val="clear" w:color="auto" w:fill="auto"/>
            <w:vAlign w:val="center"/>
            <w:hideMark/>
          </w:tcPr>
          <w:p w14:paraId="49737971" w14:textId="77777777" w:rsidR="003B7D9C" w:rsidRPr="00B71B39" w:rsidRDefault="003B7D9C" w:rsidP="003B7D9C">
            <w:pPr>
              <w:jc w:val="center"/>
              <w:rPr>
                <w:rFonts w:eastAsia="Times New Roman"/>
                <w:color w:val="000000"/>
                <w:sz w:val="24"/>
                <w:szCs w:val="24"/>
              </w:rPr>
            </w:pPr>
            <w:r w:rsidRPr="00B71B39">
              <w:rPr>
                <w:rFonts w:eastAsia="Times New Roman"/>
                <w:color w:val="000000"/>
                <w:sz w:val="24"/>
                <w:szCs w:val="24"/>
              </w:rPr>
              <w:t>6</w:t>
            </w:r>
          </w:p>
        </w:tc>
        <w:tc>
          <w:tcPr>
            <w:tcW w:w="8332" w:type="dxa"/>
            <w:shd w:val="clear" w:color="auto" w:fill="auto"/>
            <w:vAlign w:val="center"/>
          </w:tcPr>
          <w:p w14:paraId="6E06C7ED" w14:textId="77777777" w:rsidR="003B7D9C" w:rsidRPr="00B71B39" w:rsidRDefault="003B7D9C" w:rsidP="003B7D9C">
            <w:pPr>
              <w:rPr>
                <w:rFonts w:eastAsia="Times New Roman"/>
                <w:color w:val="000000"/>
                <w:sz w:val="24"/>
                <w:szCs w:val="24"/>
              </w:rPr>
            </w:pPr>
            <w:r w:rsidRPr="00B71B39">
              <w:rPr>
                <w:color w:val="000000"/>
                <w:sz w:val="24"/>
                <w:szCs w:val="24"/>
              </w:rPr>
              <w:t xml:space="preserve">ПО подсистема АСВК модуль </w:t>
            </w:r>
            <w:r w:rsidR="00B51CE0">
              <w:rPr>
                <w:color w:val="000000"/>
                <w:sz w:val="24"/>
                <w:szCs w:val="24"/>
              </w:rPr>
              <w:t>«ЛИЧНЫЙ КАБИНЕТ КЛИЕНТА»</w:t>
            </w:r>
          </w:p>
        </w:tc>
        <w:tc>
          <w:tcPr>
            <w:tcW w:w="717" w:type="dxa"/>
            <w:shd w:val="clear" w:color="auto" w:fill="auto"/>
            <w:vAlign w:val="center"/>
          </w:tcPr>
          <w:p w14:paraId="1530D42C" w14:textId="77777777" w:rsidR="003B7D9C" w:rsidRPr="00B71B39" w:rsidRDefault="003B7D9C" w:rsidP="003B7D9C">
            <w:pPr>
              <w:jc w:val="center"/>
              <w:rPr>
                <w:rFonts w:eastAsia="Times New Roman"/>
                <w:color w:val="000000"/>
                <w:sz w:val="24"/>
                <w:szCs w:val="24"/>
              </w:rPr>
            </w:pPr>
            <w:r w:rsidRPr="00B71B39">
              <w:rPr>
                <w:color w:val="000000"/>
                <w:sz w:val="24"/>
                <w:szCs w:val="24"/>
              </w:rPr>
              <w:t>1</w:t>
            </w:r>
          </w:p>
        </w:tc>
      </w:tr>
      <w:tr w:rsidR="003B7D9C" w:rsidRPr="00777356" w14:paraId="29156836" w14:textId="77777777" w:rsidTr="009B7F67">
        <w:trPr>
          <w:trHeight w:val="510"/>
        </w:trPr>
        <w:tc>
          <w:tcPr>
            <w:tcW w:w="456" w:type="dxa"/>
            <w:shd w:val="clear" w:color="auto" w:fill="auto"/>
            <w:vAlign w:val="center"/>
          </w:tcPr>
          <w:p w14:paraId="2D870C3A" w14:textId="77777777" w:rsidR="003B7D9C" w:rsidRPr="00B71B39" w:rsidRDefault="003B7D9C" w:rsidP="003B7D9C">
            <w:pPr>
              <w:jc w:val="center"/>
              <w:rPr>
                <w:rFonts w:eastAsia="Times New Roman"/>
                <w:color w:val="000000"/>
                <w:sz w:val="24"/>
                <w:szCs w:val="24"/>
              </w:rPr>
            </w:pPr>
            <w:r w:rsidRPr="00B71B39">
              <w:rPr>
                <w:rFonts w:eastAsia="Times New Roman"/>
                <w:color w:val="000000"/>
                <w:sz w:val="24"/>
                <w:szCs w:val="24"/>
              </w:rPr>
              <w:t>7</w:t>
            </w:r>
          </w:p>
        </w:tc>
        <w:tc>
          <w:tcPr>
            <w:tcW w:w="8332" w:type="dxa"/>
            <w:shd w:val="clear" w:color="auto" w:fill="auto"/>
            <w:vAlign w:val="center"/>
          </w:tcPr>
          <w:p w14:paraId="30ECCD49" w14:textId="77777777" w:rsidR="003B7D9C" w:rsidRPr="00B71B39" w:rsidRDefault="003B7D9C" w:rsidP="003B7D9C">
            <w:pPr>
              <w:rPr>
                <w:rFonts w:eastAsia="Times New Roman"/>
                <w:color w:val="000000"/>
                <w:sz w:val="24"/>
                <w:szCs w:val="24"/>
              </w:rPr>
            </w:pPr>
            <w:r w:rsidRPr="00B71B39">
              <w:rPr>
                <w:color w:val="000000"/>
                <w:sz w:val="24"/>
                <w:szCs w:val="24"/>
              </w:rPr>
              <w:t xml:space="preserve">ПО подсистема АСВК модуль </w:t>
            </w:r>
            <w:r w:rsidR="00B51CE0">
              <w:rPr>
                <w:color w:val="000000"/>
                <w:sz w:val="24"/>
                <w:szCs w:val="24"/>
              </w:rPr>
              <w:t>«</w:t>
            </w:r>
            <w:r w:rsidRPr="00B71B39">
              <w:rPr>
                <w:color w:val="000000"/>
                <w:sz w:val="24"/>
                <w:szCs w:val="24"/>
              </w:rPr>
              <w:t>ОБРАЩЕНИЯ</w:t>
            </w:r>
            <w:r w:rsidR="00B51CE0">
              <w:rPr>
                <w:color w:val="000000"/>
                <w:sz w:val="24"/>
                <w:szCs w:val="24"/>
              </w:rPr>
              <w:t>»</w:t>
            </w:r>
          </w:p>
        </w:tc>
        <w:tc>
          <w:tcPr>
            <w:tcW w:w="717" w:type="dxa"/>
            <w:shd w:val="clear" w:color="auto" w:fill="auto"/>
            <w:vAlign w:val="center"/>
          </w:tcPr>
          <w:p w14:paraId="078C368D" w14:textId="77777777" w:rsidR="003B7D9C" w:rsidRPr="00B71B39" w:rsidRDefault="003B7D9C" w:rsidP="003B7D9C">
            <w:pPr>
              <w:jc w:val="center"/>
              <w:rPr>
                <w:color w:val="000000"/>
                <w:sz w:val="24"/>
                <w:szCs w:val="24"/>
              </w:rPr>
            </w:pPr>
            <w:r w:rsidRPr="00B71B39">
              <w:rPr>
                <w:color w:val="000000"/>
                <w:sz w:val="24"/>
                <w:szCs w:val="24"/>
              </w:rPr>
              <w:t>1</w:t>
            </w:r>
          </w:p>
        </w:tc>
      </w:tr>
      <w:tr w:rsidR="003B7D9C" w:rsidRPr="00777356" w14:paraId="23E7302D" w14:textId="77777777" w:rsidTr="009B7F67">
        <w:trPr>
          <w:trHeight w:val="510"/>
        </w:trPr>
        <w:tc>
          <w:tcPr>
            <w:tcW w:w="456" w:type="dxa"/>
            <w:shd w:val="clear" w:color="auto" w:fill="auto"/>
            <w:vAlign w:val="center"/>
          </w:tcPr>
          <w:p w14:paraId="354BA0CE" w14:textId="77777777" w:rsidR="003B7D9C" w:rsidRPr="00B71B39" w:rsidRDefault="003B7D9C" w:rsidP="003B7D9C">
            <w:pPr>
              <w:jc w:val="center"/>
              <w:rPr>
                <w:rFonts w:eastAsia="Times New Roman"/>
                <w:color w:val="000000"/>
                <w:sz w:val="24"/>
                <w:szCs w:val="24"/>
              </w:rPr>
            </w:pPr>
            <w:r w:rsidRPr="00B71B39">
              <w:rPr>
                <w:rFonts w:eastAsia="Times New Roman"/>
                <w:color w:val="000000"/>
                <w:sz w:val="24"/>
                <w:szCs w:val="24"/>
              </w:rPr>
              <w:t>8</w:t>
            </w:r>
          </w:p>
        </w:tc>
        <w:tc>
          <w:tcPr>
            <w:tcW w:w="8332" w:type="dxa"/>
            <w:shd w:val="clear" w:color="auto" w:fill="auto"/>
            <w:vAlign w:val="center"/>
          </w:tcPr>
          <w:p w14:paraId="3164D9BA" w14:textId="77777777" w:rsidR="003B7D9C" w:rsidRPr="00B71B39" w:rsidRDefault="003B7D9C" w:rsidP="003B7D9C">
            <w:pPr>
              <w:rPr>
                <w:color w:val="000000"/>
                <w:sz w:val="24"/>
                <w:szCs w:val="24"/>
              </w:rPr>
            </w:pPr>
            <w:r w:rsidRPr="00B71B39">
              <w:rPr>
                <w:color w:val="000000"/>
                <w:sz w:val="24"/>
                <w:szCs w:val="24"/>
              </w:rPr>
              <w:t xml:space="preserve">ПО подсистема АСВК модуль </w:t>
            </w:r>
            <w:r w:rsidR="00B51CE0">
              <w:rPr>
                <w:color w:val="000000"/>
                <w:sz w:val="24"/>
                <w:szCs w:val="24"/>
              </w:rPr>
              <w:t>«</w:t>
            </w:r>
            <w:r w:rsidRPr="00B71B39">
              <w:rPr>
                <w:color w:val="000000"/>
                <w:sz w:val="24"/>
                <w:szCs w:val="24"/>
              </w:rPr>
              <w:t>ЭЛЕКТРОННАЯ КВИТАНЦИЯ</w:t>
            </w:r>
            <w:r w:rsidR="00B51CE0">
              <w:rPr>
                <w:color w:val="000000"/>
                <w:sz w:val="24"/>
                <w:szCs w:val="24"/>
              </w:rPr>
              <w:t>»</w:t>
            </w:r>
          </w:p>
        </w:tc>
        <w:tc>
          <w:tcPr>
            <w:tcW w:w="717" w:type="dxa"/>
            <w:shd w:val="clear" w:color="auto" w:fill="auto"/>
            <w:vAlign w:val="center"/>
          </w:tcPr>
          <w:p w14:paraId="050174B6" w14:textId="77777777" w:rsidR="003B7D9C" w:rsidRPr="00B71B39" w:rsidRDefault="003B7D9C" w:rsidP="003B7D9C">
            <w:pPr>
              <w:jc w:val="center"/>
              <w:rPr>
                <w:sz w:val="24"/>
                <w:szCs w:val="24"/>
              </w:rPr>
            </w:pPr>
            <w:r w:rsidRPr="00B71B39">
              <w:rPr>
                <w:color w:val="000000"/>
                <w:sz w:val="24"/>
                <w:szCs w:val="24"/>
              </w:rPr>
              <w:t>1</w:t>
            </w:r>
          </w:p>
        </w:tc>
      </w:tr>
      <w:tr w:rsidR="003B7D9C" w:rsidRPr="00777356" w14:paraId="17BF232D" w14:textId="77777777" w:rsidTr="009B7F67">
        <w:trPr>
          <w:trHeight w:val="510"/>
        </w:trPr>
        <w:tc>
          <w:tcPr>
            <w:tcW w:w="456" w:type="dxa"/>
            <w:shd w:val="clear" w:color="auto" w:fill="auto"/>
            <w:vAlign w:val="center"/>
          </w:tcPr>
          <w:p w14:paraId="773001D1" w14:textId="77777777" w:rsidR="003B7D9C" w:rsidRPr="00B71B39" w:rsidRDefault="003B7D9C" w:rsidP="003B7D9C">
            <w:pPr>
              <w:jc w:val="center"/>
              <w:rPr>
                <w:rFonts w:eastAsia="Times New Roman"/>
                <w:color w:val="000000"/>
                <w:sz w:val="24"/>
                <w:szCs w:val="24"/>
              </w:rPr>
            </w:pPr>
            <w:r w:rsidRPr="00B71B39">
              <w:rPr>
                <w:rFonts w:eastAsia="Times New Roman"/>
                <w:color w:val="000000"/>
                <w:sz w:val="24"/>
                <w:szCs w:val="24"/>
              </w:rPr>
              <w:t>9</w:t>
            </w:r>
          </w:p>
        </w:tc>
        <w:tc>
          <w:tcPr>
            <w:tcW w:w="8332" w:type="dxa"/>
            <w:shd w:val="clear" w:color="auto" w:fill="auto"/>
            <w:vAlign w:val="center"/>
          </w:tcPr>
          <w:p w14:paraId="07C2961B" w14:textId="77777777" w:rsidR="003B7D9C" w:rsidRPr="00B71B39" w:rsidRDefault="003B7D9C" w:rsidP="003B7D9C">
            <w:pPr>
              <w:rPr>
                <w:color w:val="000000"/>
                <w:sz w:val="24"/>
                <w:szCs w:val="24"/>
              </w:rPr>
            </w:pPr>
            <w:r w:rsidRPr="00B71B39">
              <w:rPr>
                <w:sz w:val="24"/>
                <w:szCs w:val="24"/>
              </w:rPr>
              <w:t xml:space="preserve">ПО подсистема АСВК модуль </w:t>
            </w:r>
            <w:r w:rsidR="00D81EF1">
              <w:rPr>
                <w:sz w:val="24"/>
                <w:szCs w:val="24"/>
              </w:rPr>
              <w:t>«</w:t>
            </w:r>
            <w:r w:rsidRPr="00B71B39">
              <w:rPr>
                <w:sz w:val="24"/>
                <w:szCs w:val="24"/>
              </w:rPr>
              <w:t>ОПЛАТА</w:t>
            </w:r>
            <w:r w:rsidR="00D81EF1">
              <w:rPr>
                <w:sz w:val="24"/>
                <w:szCs w:val="24"/>
              </w:rPr>
              <w:t>»</w:t>
            </w:r>
          </w:p>
        </w:tc>
        <w:tc>
          <w:tcPr>
            <w:tcW w:w="717" w:type="dxa"/>
            <w:shd w:val="clear" w:color="auto" w:fill="auto"/>
            <w:vAlign w:val="center"/>
          </w:tcPr>
          <w:p w14:paraId="4F0541EE" w14:textId="77777777" w:rsidR="003B7D9C" w:rsidRPr="00B71B39" w:rsidRDefault="003B7D9C" w:rsidP="003B7D9C">
            <w:pPr>
              <w:jc w:val="center"/>
              <w:rPr>
                <w:sz w:val="24"/>
                <w:szCs w:val="24"/>
              </w:rPr>
            </w:pPr>
            <w:r w:rsidRPr="00B71B39">
              <w:rPr>
                <w:color w:val="000000"/>
                <w:sz w:val="24"/>
                <w:szCs w:val="24"/>
              </w:rPr>
              <w:t>1</w:t>
            </w:r>
          </w:p>
        </w:tc>
      </w:tr>
      <w:tr w:rsidR="003B7D9C" w:rsidRPr="00777356" w14:paraId="179981CA" w14:textId="77777777" w:rsidTr="009B7F67">
        <w:trPr>
          <w:trHeight w:val="510"/>
        </w:trPr>
        <w:tc>
          <w:tcPr>
            <w:tcW w:w="456" w:type="dxa"/>
            <w:shd w:val="clear" w:color="auto" w:fill="auto"/>
            <w:vAlign w:val="center"/>
          </w:tcPr>
          <w:p w14:paraId="1AB5356A" w14:textId="77777777" w:rsidR="003B7D9C" w:rsidRPr="00B71B39" w:rsidRDefault="003B7D9C" w:rsidP="003B7D9C">
            <w:pPr>
              <w:jc w:val="center"/>
              <w:rPr>
                <w:rFonts w:eastAsia="Times New Roman"/>
                <w:color w:val="000000"/>
                <w:sz w:val="24"/>
                <w:szCs w:val="24"/>
              </w:rPr>
            </w:pPr>
            <w:r w:rsidRPr="00B71B39">
              <w:rPr>
                <w:rFonts w:eastAsia="Times New Roman"/>
                <w:color w:val="000000"/>
                <w:sz w:val="24"/>
                <w:szCs w:val="24"/>
              </w:rPr>
              <w:t>10</w:t>
            </w:r>
          </w:p>
        </w:tc>
        <w:tc>
          <w:tcPr>
            <w:tcW w:w="8332" w:type="dxa"/>
            <w:shd w:val="clear" w:color="auto" w:fill="auto"/>
            <w:vAlign w:val="center"/>
          </w:tcPr>
          <w:p w14:paraId="34CEE299" w14:textId="77777777" w:rsidR="003B7D9C" w:rsidRPr="00B71B39" w:rsidRDefault="003B7D9C" w:rsidP="003B7D9C">
            <w:pPr>
              <w:rPr>
                <w:color w:val="000000"/>
                <w:sz w:val="24"/>
                <w:szCs w:val="24"/>
              </w:rPr>
            </w:pPr>
            <w:r w:rsidRPr="00B71B39">
              <w:rPr>
                <w:color w:val="000000"/>
                <w:sz w:val="24"/>
                <w:szCs w:val="24"/>
              </w:rPr>
              <w:t xml:space="preserve">ПО подсистема АСВК модуль </w:t>
            </w:r>
            <w:r w:rsidR="00D81EF1">
              <w:rPr>
                <w:color w:val="000000"/>
                <w:sz w:val="24"/>
                <w:szCs w:val="24"/>
              </w:rPr>
              <w:t>«</w:t>
            </w:r>
            <w:r w:rsidRPr="00B71B39">
              <w:rPr>
                <w:color w:val="000000"/>
                <w:sz w:val="24"/>
                <w:szCs w:val="24"/>
              </w:rPr>
              <w:t>ОЦЕНКА КАЧЕСТВА</w:t>
            </w:r>
            <w:r w:rsidR="00D81EF1">
              <w:rPr>
                <w:color w:val="000000"/>
                <w:sz w:val="24"/>
                <w:szCs w:val="24"/>
              </w:rPr>
              <w:t>»</w:t>
            </w:r>
          </w:p>
        </w:tc>
        <w:tc>
          <w:tcPr>
            <w:tcW w:w="717" w:type="dxa"/>
            <w:shd w:val="clear" w:color="auto" w:fill="auto"/>
            <w:vAlign w:val="center"/>
          </w:tcPr>
          <w:p w14:paraId="7FD7DF2B" w14:textId="77777777" w:rsidR="003B7D9C" w:rsidRPr="00B71B39" w:rsidRDefault="003B7D9C" w:rsidP="003B7D9C">
            <w:pPr>
              <w:jc w:val="center"/>
              <w:rPr>
                <w:sz w:val="24"/>
                <w:szCs w:val="24"/>
              </w:rPr>
            </w:pPr>
            <w:r w:rsidRPr="00B71B39">
              <w:rPr>
                <w:color w:val="000000"/>
                <w:sz w:val="24"/>
                <w:szCs w:val="24"/>
              </w:rPr>
              <w:t>1</w:t>
            </w:r>
          </w:p>
        </w:tc>
      </w:tr>
      <w:tr w:rsidR="003B7D9C" w:rsidRPr="00777356" w14:paraId="6934DE9C" w14:textId="77777777" w:rsidTr="009B7F67">
        <w:trPr>
          <w:trHeight w:val="510"/>
        </w:trPr>
        <w:tc>
          <w:tcPr>
            <w:tcW w:w="456" w:type="dxa"/>
            <w:shd w:val="clear" w:color="auto" w:fill="FFFFFF" w:themeFill="background1"/>
            <w:vAlign w:val="center"/>
          </w:tcPr>
          <w:p w14:paraId="7714DDF3" w14:textId="77777777" w:rsidR="003B7D9C" w:rsidRPr="00EF7D2C" w:rsidRDefault="003B7D9C" w:rsidP="003B7D9C">
            <w:pPr>
              <w:jc w:val="center"/>
              <w:rPr>
                <w:rFonts w:eastAsia="Times New Roman"/>
                <w:color w:val="000000"/>
                <w:sz w:val="24"/>
                <w:szCs w:val="24"/>
              </w:rPr>
            </w:pPr>
            <w:r w:rsidRPr="00EF7D2C">
              <w:rPr>
                <w:color w:val="000000"/>
                <w:sz w:val="24"/>
                <w:szCs w:val="24"/>
              </w:rPr>
              <w:t>11</w:t>
            </w:r>
          </w:p>
        </w:tc>
        <w:tc>
          <w:tcPr>
            <w:tcW w:w="8332" w:type="dxa"/>
            <w:shd w:val="clear" w:color="auto" w:fill="FFFFFF" w:themeFill="background1"/>
            <w:vAlign w:val="center"/>
          </w:tcPr>
          <w:p w14:paraId="76939CA0" w14:textId="3371DCFE" w:rsidR="003B7D9C" w:rsidRPr="00EF7D2C" w:rsidRDefault="003B7D9C" w:rsidP="003B7D9C">
            <w:pPr>
              <w:rPr>
                <w:color w:val="000000"/>
                <w:sz w:val="24"/>
                <w:szCs w:val="24"/>
              </w:rPr>
            </w:pPr>
            <w:r w:rsidRPr="00EF7D2C">
              <w:rPr>
                <w:color w:val="000000"/>
                <w:sz w:val="24"/>
                <w:szCs w:val="24"/>
              </w:rPr>
              <w:t>ПО модуль "МОНИТОРИНГ УСТРОЙСТВА" - подписка на 1 год</w:t>
            </w:r>
          </w:p>
        </w:tc>
        <w:tc>
          <w:tcPr>
            <w:tcW w:w="717" w:type="dxa"/>
            <w:shd w:val="clear" w:color="auto" w:fill="FFFFFF" w:themeFill="background1"/>
            <w:vAlign w:val="center"/>
          </w:tcPr>
          <w:p w14:paraId="17EC8EF4" w14:textId="77777777" w:rsidR="003B7D9C" w:rsidRPr="00B71B39" w:rsidRDefault="003B7D9C" w:rsidP="003B7D9C">
            <w:pPr>
              <w:jc w:val="center"/>
              <w:rPr>
                <w:sz w:val="24"/>
                <w:szCs w:val="24"/>
              </w:rPr>
            </w:pPr>
            <w:r w:rsidRPr="00B71B39">
              <w:rPr>
                <w:color w:val="000000"/>
                <w:sz w:val="24"/>
                <w:szCs w:val="24"/>
              </w:rPr>
              <w:t>1</w:t>
            </w:r>
          </w:p>
        </w:tc>
      </w:tr>
      <w:tr w:rsidR="003B7D9C" w:rsidRPr="00777356" w14:paraId="78AEED54" w14:textId="77777777" w:rsidTr="009B7F67">
        <w:trPr>
          <w:trHeight w:val="510"/>
        </w:trPr>
        <w:tc>
          <w:tcPr>
            <w:tcW w:w="456" w:type="dxa"/>
            <w:shd w:val="clear" w:color="auto" w:fill="FFFFFF" w:themeFill="background1"/>
            <w:vAlign w:val="center"/>
          </w:tcPr>
          <w:p w14:paraId="2C4CFAD0" w14:textId="77777777" w:rsidR="003B7D9C" w:rsidRPr="00EF7D2C" w:rsidRDefault="003B7D9C" w:rsidP="003B7D9C">
            <w:pPr>
              <w:jc w:val="center"/>
              <w:rPr>
                <w:color w:val="000000"/>
                <w:sz w:val="24"/>
                <w:szCs w:val="24"/>
              </w:rPr>
            </w:pPr>
            <w:r w:rsidRPr="00EF7D2C">
              <w:rPr>
                <w:color w:val="000000"/>
                <w:sz w:val="24"/>
                <w:szCs w:val="24"/>
              </w:rPr>
              <w:t>12</w:t>
            </w:r>
          </w:p>
        </w:tc>
        <w:tc>
          <w:tcPr>
            <w:tcW w:w="8332" w:type="dxa"/>
            <w:shd w:val="clear" w:color="auto" w:fill="FFFFFF" w:themeFill="background1"/>
            <w:vAlign w:val="center"/>
          </w:tcPr>
          <w:p w14:paraId="203EC5DF" w14:textId="3237DB0F" w:rsidR="003B7D9C" w:rsidRPr="00EF7D2C" w:rsidRDefault="003B7D9C" w:rsidP="003B7D9C">
            <w:pPr>
              <w:rPr>
                <w:color w:val="000000"/>
                <w:sz w:val="24"/>
                <w:szCs w:val="24"/>
              </w:rPr>
            </w:pPr>
            <w:r w:rsidRPr="00EF7D2C">
              <w:rPr>
                <w:color w:val="000000"/>
                <w:sz w:val="24"/>
                <w:szCs w:val="24"/>
              </w:rPr>
              <w:t>ПО модуль "СЕРВЕР" - подписка на 1 год</w:t>
            </w:r>
          </w:p>
        </w:tc>
        <w:tc>
          <w:tcPr>
            <w:tcW w:w="717" w:type="dxa"/>
            <w:shd w:val="clear" w:color="auto" w:fill="FFFFFF" w:themeFill="background1"/>
            <w:vAlign w:val="center"/>
          </w:tcPr>
          <w:p w14:paraId="2339BA5B" w14:textId="77777777" w:rsidR="003B7D9C" w:rsidRPr="00B71B39" w:rsidRDefault="003B7D9C" w:rsidP="003B7D9C">
            <w:pPr>
              <w:jc w:val="center"/>
              <w:rPr>
                <w:sz w:val="24"/>
                <w:szCs w:val="24"/>
              </w:rPr>
            </w:pPr>
            <w:r w:rsidRPr="00B71B39">
              <w:rPr>
                <w:color w:val="000000"/>
                <w:sz w:val="24"/>
                <w:szCs w:val="24"/>
              </w:rPr>
              <w:t>1</w:t>
            </w:r>
          </w:p>
        </w:tc>
      </w:tr>
      <w:tr w:rsidR="003B7D9C" w:rsidRPr="00777356" w14:paraId="75A7BE97" w14:textId="77777777" w:rsidTr="009B7F67">
        <w:trPr>
          <w:trHeight w:val="217"/>
        </w:trPr>
        <w:tc>
          <w:tcPr>
            <w:tcW w:w="9505" w:type="dxa"/>
            <w:gridSpan w:val="3"/>
            <w:shd w:val="clear" w:color="000000" w:fill="D9D9D9"/>
            <w:vAlign w:val="center"/>
          </w:tcPr>
          <w:p w14:paraId="69D3992A" w14:textId="77777777" w:rsidR="003B7D9C" w:rsidRPr="00B71B39" w:rsidRDefault="003B7D9C" w:rsidP="003B7D9C">
            <w:pPr>
              <w:jc w:val="center"/>
              <w:rPr>
                <w:color w:val="000000"/>
                <w:sz w:val="24"/>
                <w:szCs w:val="24"/>
              </w:rPr>
            </w:pPr>
            <w:r w:rsidRPr="00B71B39">
              <w:rPr>
                <w:rFonts w:eastAsia="Times New Roman"/>
                <w:b/>
                <w:bCs/>
                <w:color w:val="000000"/>
                <w:sz w:val="24"/>
                <w:szCs w:val="24"/>
              </w:rPr>
              <w:t>АППАРАТНОЕ ОБЕСПЕЧЕНИЕ АСВК</w:t>
            </w:r>
          </w:p>
        </w:tc>
      </w:tr>
      <w:tr w:rsidR="003B7D9C" w:rsidRPr="00777356" w14:paraId="3C029A08" w14:textId="77777777" w:rsidTr="009B7F67">
        <w:trPr>
          <w:trHeight w:val="510"/>
        </w:trPr>
        <w:tc>
          <w:tcPr>
            <w:tcW w:w="456" w:type="dxa"/>
            <w:shd w:val="clear" w:color="auto" w:fill="auto"/>
            <w:vAlign w:val="center"/>
          </w:tcPr>
          <w:p w14:paraId="3F479AFF" w14:textId="77777777" w:rsidR="003B7D9C" w:rsidRPr="00B71B39" w:rsidRDefault="003B7D9C" w:rsidP="003B7D9C">
            <w:pPr>
              <w:jc w:val="center"/>
              <w:rPr>
                <w:rFonts w:eastAsia="Times New Roman"/>
                <w:color w:val="000000"/>
                <w:sz w:val="24"/>
                <w:szCs w:val="24"/>
              </w:rPr>
            </w:pPr>
            <w:r w:rsidRPr="00B71B39">
              <w:rPr>
                <w:color w:val="000000"/>
                <w:sz w:val="24"/>
                <w:szCs w:val="24"/>
              </w:rPr>
              <w:t>13</w:t>
            </w:r>
          </w:p>
        </w:tc>
        <w:tc>
          <w:tcPr>
            <w:tcW w:w="8332" w:type="dxa"/>
            <w:shd w:val="clear" w:color="auto" w:fill="auto"/>
            <w:vAlign w:val="center"/>
          </w:tcPr>
          <w:p w14:paraId="3911F118" w14:textId="77777777" w:rsidR="003B7D9C" w:rsidRPr="00B71B39" w:rsidRDefault="003B7D9C" w:rsidP="003B7D9C">
            <w:pPr>
              <w:rPr>
                <w:rFonts w:eastAsia="Times New Roman"/>
                <w:color w:val="000000"/>
                <w:sz w:val="24"/>
                <w:szCs w:val="24"/>
              </w:rPr>
            </w:pPr>
            <w:r w:rsidRPr="00B71B39">
              <w:rPr>
                <w:color w:val="000000"/>
                <w:sz w:val="24"/>
                <w:szCs w:val="24"/>
              </w:rPr>
              <w:t>Информационный Терминал АСВК</w:t>
            </w:r>
          </w:p>
        </w:tc>
        <w:tc>
          <w:tcPr>
            <w:tcW w:w="717" w:type="dxa"/>
            <w:shd w:val="clear" w:color="auto" w:fill="auto"/>
            <w:vAlign w:val="center"/>
          </w:tcPr>
          <w:p w14:paraId="005AF200" w14:textId="77777777" w:rsidR="003B7D9C" w:rsidRPr="00B71B39" w:rsidRDefault="003B7D9C" w:rsidP="003B7D9C">
            <w:pPr>
              <w:jc w:val="center"/>
              <w:rPr>
                <w:rFonts w:eastAsia="Times New Roman"/>
                <w:color w:val="000000"/>
                <w:sz w:val="24"/>
                <w:szCs w:val="24"/>
              </w:rPr>
            </w:pPr>
            <w:r w:rsidRPr="00B71B39">
              <w:rPr>
                <w:color w:val="000000"/>
                <w:sz w:val="24"/>
                <w:szCs w:val="24"/>
              </w:rPr>
              <w:t>1</w:t>
            </w:r>
          </w:p>
        </w:tc>
      </w:tr>
      <w:tr w:rsidR="003B7D9C" w:rsidRPr="00777356" w14:paraId="0BFBAD7C" w14:textId="77777777" w:rsidTr="009B7F67">
        <w:trPr>
          <w:trHeight w:val="510"/>
        </w:trPr>
        <w:tc>
          <w:tcPr>
            <w:tcW w:w="456" w:type="dxa"/>
            <w:shd w:val="clear" w:color="auto" w:fill="auto"/>
            <w:vAlign w:val="center"/>
          </w:tcPr>
          <w:p w14:paraId="4ADBE8F1" w14:textId="77777777" w:rsidR="003B7D9C" w:rsidRPr="00B71B39" w:rsidRDefault="003B7D9C" w:rsidP="003B7D9C">
            <w:pPr>
              <w:jc w:val="center"/>
              <w:rPr>
                <w:rFonts w:eastAsia="Times New Roman"/>
                <w:color w:val="000000"/>
                <w:sz w:val="24"/>
                <w:szCs w:val="24"/>
              </w:rPr>
            </w:pPr>
            <w:r w:rsidRPr="00B71B39">
              <w:rPr>
                <w:color w:val="000000"/>
                <w:sz w:val="24"/>
                <w:szCs w:val="24"/>
              </w:rPr>
              <w:t>14</w:t>
            </w:r>
          </w:p>
        </w:tc>
        <w:tc>
          <w:tcPr>
            <w:tcW w:w="8332" w:type="dxa"/>
            <w:shd w:val="clear" w:color="auto" w:fill="auto"/>
            <w:vAlign w:val="center"/>
          </w:tcPr>
          <w:p w14:paraId="71844B13" w14:textId="77777777" w:rsidR="003B7D9C" w:rsidRPr="00B71B39" w:rsidRDefault="003B7D9C" w:rsidP="003B7D9C">
            <w:pPr>
              <w:rPr>
                <w:rFonts w:eastAsia="Times New Roman"/>
                <w:color w:val="000000"/>
                <w:sz w:val="24"/>
                <w:szCs w:val="24"/>
              </w:rPr>
            </w:pPr>
            <w:r w:rsidRPr="00B71B39">
              <w:rPr>
                <w:color w:val="000000"/>
                <w:sz w:val="24"/>
                <w:szCs w:val="24"/>
              </w:rPr>
              <w:t xml:space="preserve">Оборудование для ПО подсистема АСВК модуль </w:t>
            </w:r>
            <w:r w:rsidR="00D81EF1">
              <w:rPr>
                <w:color w:val="000000"/>
                <w:sz w:val="24"/>
                <w:szCs w:val="24"/>
              </w:rPr>
              <w:t>«</w:t>
            </w:r>
            <w:r w:rsidRPr="00B71B39">
              <w:rPr>
                <w:color w:val="000000"/>
                <w:sz w:val="24"/>
                <w:szCs w:val="24"/>
              </w:rPr>
              <w:t>ОПЕРАТОР</w:t>
            </w:r>
            <w:r w:rsidR="00D81EF1">
              <w:rPr>
                <w:color w:val="000000"/>
                <w:sz w:val="24"/>
                <w:szCs w:val="24"/>
              </w:rPr>
              <w:t>»</w:t>
            </w:r>
          </w:p>
        </w:tc>
        <w:tc>
          <w:tcPr>
            <w:tcW w:w="717" w:type="dxa"/>
            <w:shd w:val="clear" w:color="auto" w:fill="auto"/>
            <w:vAlign w:val="center"/>
          </w:tcPr>
          <w:p w14:paraId="7B411CD2" w14:textId="77777777" w:rsidR="003B7D9C" w:rsidRPr="00B71B39" w:rsidRDefault="003B7D9C" w:rsidP="003B7D9C">
            <w:pPr>
              <w:jc w:val="center"/>
              <w:rPr>
                <w:rFonts w:eastAsia="Times New Roman"/>
                <w:color w:val="000000"/>
                <w:sz w:val="24"/>
                <w:szCs w:val="24"/>
              </w:rPr>
            </w:pPr>
            <w:r w:rsidRPr="00B71B39">
              <w:rPr>
                <w:color w:val="000000"/>
                <w:sz w:val="24"/>
                <w:szCs w:val="24"/>
              </w:rPr>
              <w:t>1</w:t>
            </w:r>
          </w:p>
        </w:tc>
      </w:tr>
      <w:tr w:rsidR="003B7D9C" w:rsidRPr="00777356" w14:paraId="6565900C" w14:textId="77777777" w:rsidTr="009B7F67">
        <w:trPr>
          <w:trHeight w:val="510"/>
        </w:trPr>
        <w:tc>
          <w:tcPr>
            <w:tcW w:w="456" w:type="dxa"/>
            <w:shd w:val="clear" w:color="auto" w:fill="auto"/>
            <w:vAlign w:val="center"/>
          </w:tcPr>
          <w:p w14:paraId="513B3800" w14:textId="77777777" w:rsidR="003B7D9C" w:rsidRPr="00B71B39" w:rsidRDefault="003B7D9C" w:rsidP="003B7D9C">
            <w:pPr>
              <w:jc w:val="center"/>
              <w:rPr>
                <w:rFonts w:eastAsia="Times New Roman"/>
                <w:color w:val="000000"/>
                <w:sz w:val="24"/>
                <w:szCs w:val="24"/>
              </w:rPr>
            </w:pPr>
            <w:r w:rsidRPr="00B71B39">
              <w:rPr>
                <w:color w:val="000000"/>
                <w:sz w:val="24"/>
                <w:szCs w:val="24"/>
              </w:rPr>
              <w:t>15</w:t>
            </w:r>
          </w:p>
        </w:tc>
        <w:tc>
          <w:tcPr>
            <w:tcW w:w="8332" w:type="dxa"/>
            <w:shd w:val="clear" w:color="auto" w:fill="FFFFFF" w:themeFill="background1"/>
            <w:vAlign w:val="center"/>
          </w:tcPr>
          <w:p w14:paraId="67E03C8D" w14:textId="77777777" w:rsidR="003B7D9C" w:rsidRPr="00B71B39" w:rsidRDefault="003B7D9C" w:rsidP="003B7D9C">
            <w:pPr>
              <w:rPr>
                <w:rFonts w:eastAsia="Times New Roman"/>
                <w:color w:val="000000"/>
                <w:sz w:val="24"/>
                <w:szCs w:val="24"/>
              </w:rPr>
            </w:pPr>
            <w:r w:rsidRPr="00B71B39">
              <w:rPr>
                <w:color w:val="000000"/>
                <w:sz w:val="24"/>
                <w:szCs w:val="24"/>
              </w:rPr>
              <w:t xml:space="preserve">Оборудование для ПО подсистема АСВК модуль </w:t>
            </w:r>
            <w:r w:rsidR="00D81EF1">
              <w:rPr>
                <w:color w:val="000000"/>
                <w:sz w:val="24"/>
                <w:szCs w:val="24"/>
              </w:rPr>
              <w:t>«</w:t>
            </w:r>
            <w:r w:rsidRPr="00B71B39">
              <w:rPr>
                <w:color w:val="000000"/>
                <w:sz w:val="24"/>
                <w:szCs w:val="24"/>
              </w:rPr>
              <w:t>ОПЛАТА</w:t>
            </w:r>
            <w:r w:rsidR="00D81EF1">
              <w:rPr>
                <w:color w:val="000000"/>
                <w:sz w:val="24"/>
                <w:szCs w:val="24"/>
              </w:rPr>
              <w:t>»</w:t>
            </w:r>
          </w:p>
        </w:tc>
        <w:tc>
          <w:tcPr>
            <w:tcW w:w="717" w:type="dxa"/>
            <w:shd w:val="clear" w:color="auto" w:fill="FFFFFF" w:themeFill="background1"/>
            <w:vAlign w:val="center"/>
          </w:tcPr>
          <w:p w14:paraId="207FE449" w14:textId="77777777" w:rsidR="003B7D9C" w:rsidRPr="00B71B39" w:rsidRDefault="003B7D9C" w:rsidP="003B7D9C">
            <w:pPr>
              <w:jc w:val="center"/>
              <w:rPr>
                <w:rFonts w:eastAsia="Times New Roman"/>
                <w:color w:val="000000"/>
                <w:sz w:val="24"/>
                <w:szCs w:val="24"/>
              </w:rPr>
            </w:pPr>
            <w:r w:rsidRPr="00B71B39">
              <w:rPr>
                <w:color w:val="000000"/>
                <w:sz w:val="24"/>
                <w:szCs w:val="24"/>
              </w:rPr>
              <w:t>1</w:t>
            </w:r>
          </w:p>
        </w:tc>
      </w:tr>
    </w:tbl>
    <w:p w14:paraId="0453F9CD" w14:textId="77777777" w:rsidR="003B7D9C" w:rsidRPr="008A0429" w:rsidRDefault="003B7D9C" w:rsidP="00875400">
      <w:pPr>
        <w:ind w:firstLineChars="200" w:firstLine="480"/>
        <w:jc w:val="center"/>
        <w:rPr>
          <w:rFonts w:eastAsia="Arial"/>
          <w:sz w:val="24"/>
          <w:lang w:eastAsia="en-US"/>
        </w:rPr>
      </w:pPr>
    </w:p>
    <w:p w14:paraId="24A2CDFE" w14:textId="77777777" w:rsidR="008A0429" w:rsidRPr="008A0429" w:rsidRDefault="008A0429" w:rsidP="003575F8">
      <w:pPr>
        <w:ind w:firstLineChars="200" w:firstLine="480"/>
        <w:rPr>
          <w:rFonts w:eastAsia="Arial"/>
          <w:sz w:val="24"/>
          <w:lang w:eastAsia="en-US"/>
        </w:rPr>
      </w:pPr>
      <w:r w:rsidRPr="008A0429">
        <w:rPr>
          <w:rFonts w:eastAsia="Arial"/>
          <w:sz w:val="24"/>
          <w:lang w:eastAsia="en-US"/>
        </w:rPr>
        <w:t>Таблица 1.2 «Перечень и объем закупаемых сопутствующих услуг»</w:t>
      </w:r>
    </w:p>
    <w:tbl>
      <w:tblPr>
        <w:tblW w:w="9505"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8262"/>
        <w:gridCol w:w="725"/>
      </w:tblGrid>
      <w:tr w:rsidR="003575F8" w:rsidRPr="00777356" w14:paraId="64BAE1CD" w14:textId="77777777" w:rsidTr="009B7F67">
        <w:trPr>
          <w:trHeight w:val="774"/>
        </w:trPr>
        <w:tc>
          <w:tcPr>
            <w:tcW w:w="518" w:type="dxa"/>
            <w:shd w:val="clear" w:color="000000" w:fill="A6A6A6"/>
            <w:vAlign w:val="center"/>
            <w:hideMark/>
          </w:tcPr>
          <w:p w14:paraId="14C55CAC" w14:textId="77777777" w:rsidR="003575F8" w:rsidRPr="00B71B39" w:rsidRDefault="003575F8" w:rsidP="00A510E8">
            <w:pPr>
              <w:jc w:val="center"/>
              <w:rPr>
                <w:rFonts w:eastAsia="Times New Roman"/>
                <w:b/>
                <w:bCs/>
                <w:color w:val="000000"/>
                <w:sz w:val="24"/>
                <w:szCs w:val="24"/>
              </w:rPr>
            </w:pPr>
            <w:r w:rsidRPr="00B71B39">
              <w:rPr>
                <w:rFonts w:eastAsia="Times New Roman"/>
                <w:b/>
                <w:bCs/>
                <w:color w:val="000000"/>
                <w:sz w:val="24"/>
                <w:szCs w:val="24"/>
              </w:rPr>
              <w:t>№ </w:t>
            </w:r>
          </w:p>
        </w:tc>
        <w:tc>
          <w:tcPr>
            <w:tcW w:w="8262" w:type="dxa"/>
            <w:shd w:val="clear" w:color="000000" w:fill="A6A6A6"/>
            <w:vAlign w:val="center"/>
            <w:hideMark/>
          </w:tcPr>
          <w:p w14:paraId="7280EC54" w14:textId="77777777" w:rsidR="003575F8" w:rsidRPr="00B71B39" w:rsidRDefault="003575F8" w:rsidP="00A510E8">
            <w:pPr>
              <w:jc w:val="center"/>
              <w:rPr>
                <w:rFonts w:eastAsia="Times New Roman"/>
                <w:b/>
                <w:bCs/>
                <w:color w:val="000000"/>
                <w:sz w:val="24"/>
                <w:szCs w:val="24"/>
              </w:rPr>
            </w:pPr>
            <w:r w:rsidRPr="00B71B39">
              <w:rPr>
                <w:rFonts w:eastAsia="Times New Roman"/>
                <w:b/>
                <w:bCs/>
                <w:color w:val="000000"/>
                <w:sz w:val="24"/>
                <w:szCs w:val="24"/>
              </w:rPr>
              <w:t>Наименование и технические характеристики ПО и Оборудования</w:t>
            </w:r>
          </w:p>
        </w:tc>
        <w:tc>
          <w:tcPr>
            <w:tcW w:w="725" w:type="dxa"/>
            <w:shd w:val="clear" w:color="000000" w:fill="A6A6A6"/>
            <w:vAlign w:val="center"/>
            <w:hideMark/>
          </w:tcPr>
          <w:p w14:paraId="56F7350C" w14:textId="77777777" w:rsidR="003575F8" w:rsidRPr="00B71B39" w:rsidRDefault="003575F8" w:rsidP="00A510E8">
            <w:pPr>
              <w:jc w:val="center"/>
              <w:rPr>
                <w:rFonts w:eastAsia="Times New Roman"/>
                <w:b/>
                <w:bCs/>
                <w:color w:val="000000"/>
                <w:sz w:val="24"/>
                <w:szCs w:val="24"/>
              </w:rPr>
            </w:pPr>
            <w:r w:rsidRPr="00B71B39">
              <w:rPr>
                <w:rFonts w:eastAsia="Times New Roman"/>
                <w:b/>
                <w:bCs/>
                <w:color w:val="000000"/>
                <w:sz w:val="24"/>
                <w:szCs w:val="24"/>
              </w:rPr>
              <w:t>Кол-во</w:t>
            </w:r>
          </w:p>
        </w:tc>
      </w:tr>
      <w:tr w:rsidR="003575F8" w:rsidRPr="00777356" w14:paraId="6383F2CA" w14:textId="77777777" w:rsidTr="009B7F67">
        <w:trPr>
          <w:trHeight w:val="171"/>
        </w:trPr>
        <w:tc>
          <w:tcPr>
            <w:tcW w:w="9505" w:type="dxa"/>
            <w:gridSpan w:val="3"/>
            <w:shd w:val="clear" w:color="000000" w:fill="D9D9D9"/>
            <w:vAlign w:val="center"/>
          </w:tcPr>
          <w:p w14:paraId="70756A82" w14:textId="77777777" w:rsidR="003575F8" w:rsidRPr="00B71B39" w:rsidRDefault="003575F8" w:rsidP="00A510E8">
            <w:pPr>
              <w:jc w:val="center"/>
              <w:rPr>
                <w:b/>
                <w:bCs/>
                <w:color w:val="000000"/>
                <w:sz w:val="24"/>
                <w:szCs w:val="24"/>
              </w:rPr>
            </w:pPr>
            <w:r>
              <w:rPr>
                <w:rFonts w:eastAsia="Times New Roman"/>
                <w:b/>
                <w:bCs/>
                <w:color w:val="000000"/>
                <w:sz w:val="24"/>
                <w:szCs w:val="24"/>
              </w:rPr>
              <w:t>РАБОТЫ ПО ВНЕДРЕНИЮ</w:t>
            </w:r>
          </w:p>
        </w:tc>
      </w:tr>
      <w:tr w:rsidR="003575F8" w:rsidRPr="00777356" w14:paraId="04E25163" w14:textId="77777777" w:rsidTr="009B7F67">
        <w:trPr>
          <w:trHeight w:val="510"/>
        </w:trPr>
        <w:tc>
          <w:tcPr>
            <w:tcW w:w="518" w:type="dxa"/>
            <w:shd w:val="clear" w:color="auto" w:fill="auto"/>
            <w:vAlign w:val="center"/>
            <w:hideMark/>
          </w:tcPr>
          <w:p w14:paraId="58060912" w14:textId="77777777" w:rsidR="003575F8" w:rsidRPr="00B71B39" w:rsidRDefault="003575F8" w:rsidP="003575F8">
            <w:pPr>
              <w:jc w:val="center"/>
              <w:rPr>
                <w:rFonts w:eastAsia="Times New Roman"/>
                <w:color w:val="000000"/>
                <w:sz w:val="24"/>
                <w:szCs w:val="24"/>
              </w:rPr>
            </w:pPr>
            <w:r w:rsidRPr="00B71B39">
              <w:rPr>
                <w:rFonts w:eastAsia="Times New Roman"/>
                <w:color w:val="000000"/>
                <w:sz w:val="24"/>
                <w:szCs w:val="24"/>
              </w:rPr>
              <w:t>1</w:t>
            </w:r>
          </w:p>
        </w:tc>
        <w:tc>
          <w:tcPr>
            <w:tcW w:w="8262" w:type="dxa"/>
            <w:shd w:val="clear" w:color="auto" w:fill="auto"/>
            <w:vAlign w:val="center"/>
          </w:tcPr>
          <w:p w14:paraId="7A96E1A2" w14:textId="77777777" w:rsidR="003575F8" w:rsidRPr="003575F8" w:rsidRDefault="003575F8" w:rsidP="003575F8">
            <w:pPr>
              <w:rPr>
                <w:color w:val="000000"/>
                <w:sz w:val="24"/>
                <w:szCs w:val="24"/>
              </w:rPr>
            </w:pPr>
            <w:r w:rsidRPr="003575F8">
              <w:rPr>
                <w:color w:val="000000"/>
                <w:sz w:val="24"/>
                <w:szCs w:val="24"/>
              </w:rPr>
              <w:t>Интеграция с ИС Заказчика</w:t>
            </w:r>
          </w:p>
        </w:tc>
        <w:tc>
          <w:tcPr>
            <w:tcW w:w="725" w:type="dxa"/>
            <w:shd w:val="clear" w:color="auto" w:fill="auto"/>
            <w:vAlign w:val="center"/>
          </w:tcPr>
          <w:p w14:paraId="095B0BDA" w14:textId="77777777" w:rsidR="003575F8" w:rsidRPr="00B71B39" w:rsidRDefault="003575F8" w:rsidP="003575F8">
            <w:pPr>
              <w:jc w:val="center"/>
              <w:rPr>
                <w:rFonts w:eastAsia="Times New Roman"/>
                <w:color w:val="000000"/>
                <w:sz w:val="24"/>
                <w:szCs w:val="24"/>
              </w:rPr>
            </w:pPr>
            <w:r w:rsidRPr="00B71B39">
              <w:rPr>
                <w:color w:val="000000"/>
                <w:sz w:val="24"/>
                <w:szCs w:val="24"/>
              </w:rPr>
              <w:t>1</w:t>
            </w:r>
          </w:p>
        </w:tc>
      </w:tr>
      <w:tr w:rsidR="003575F8" w:rsidRPr="00777356" w14:paraId="1D4BE37A" w14:textId="77777777" w:rsidTr="009B7F67">
        <w:trPr>
          <w:trHeight w:val="510"/>
        </w:trPr>
        <w:tc>
          <w:tcPr>
            <w:tcW w:w="518" w:type="dxa"/>
            <w:shd w:val="clear" w:color="auto" w:fill="auto"/>
            <w:vAlign w:val="center"/>
            <w:hideMark/>
          </w:tcPr>
          <w:p w14:paraId="7958F65D" w14:textId="77777777" w:rsidR="003575F8" w:rsidRPr="00B71B39" w:rsidRDefault="003575F8" w:rsidP="003575F8">
            <w:pPr>
              <w:jc w:val="center"/>
              <w:rPr>
                <w:rFonts w:eastAsia="Times New Roman"/>
                <w:color w:val="000000"/>
                <w:sz w:val="24"/>
                <w:szCs w:val="24"/>
              </w:rPr>
            </w:pPr>
            <w:r w:rsidRPr="00B71B39">
              <w:rPr>
                <w:rFonts w:eastAsia="Times New Roman"/>
                <w:color w:val="000000"/>
                <w:sz w:val="24"/>
                <w:szCs w:val="24"/>
              </w:rPr>
              <w:t>2</w:t>
            </w:r>
          </w:p>
        </w:tc>
        <w:tc>
          <w:tcPr>
            <w:tcW w:w="8262" w:type="dxa"/>
            <w:shd w:val="clear" w:color="auto" w:fill="auto"/>
            <w:vAlign w:val="center"/>
          </w:tcPr>
          <w:p w14:paraId="64F03EDA" w14:textId="77777777" w:rsidR="003575F8" w:rsidRPr="003575F8" w:rsidRDefault="003575F8" w:rsidP="003575F8">
            <w:pPr>
              <w:rPr>
                <w:color w:val="000000"/>
                <w:sz w:val="24"/>
                <w:szCs w:val="24"/>
              </w:rPr>
            </w:pPr>
            <w:r w:rsidRPr="003575F8">
              <w:rPr>
                <w:color w:val="000000"/>
                <w:sz w:val="24"/>
                <w:szCs w:val="24"/>
              </w:rPr>
              <w:t>Интеграция с платежной системой Заказчика</w:t>
            </w:r>
          </w:p>
        </w:tc>
        <w:tc>
          <w:tcPr>
            <w:tcW w:w="725" w:type="dxa"/>
            <w:shd w:val="clear" w:color="auto" w:fill="auto"/>
            <w:vAlign w:val="center"/>
          </w:tcPr>
          <w:p w14:paraId="6FA80EC7" w14:textId="77777777" w:rsidR="003575F8" w:rsidRPr="00B71B39" w:rsidRDefault="003575F8" w:rsidP="003575F8">
            <w:pPr>
              <w:jc w:val="center"/>
              <w:rPr>
                <w:rFonts w:eastAsia="Times New Roman"/>
                <w:color w:val="000000"/>
                <w:sz w:val="24"/>
                <w:szCs w:val="24"/>
              </w:rPr>
            </w:pPr>
            <w:r w:rsidRPr="00B71B39">
              <w:rPr>
                <w:color w:val="000000"/>
                <w:sz w:val="24"/>
                <w:szCs w:val="24"/>
              </w:rPr>
              <w:t>1</w:t>
            </w:r>
          </w:p>
        </w:tc>
      </w:tr>
      <w:tr w:rsidR="003575F8" w:rsidRPr="00777356" w14:paraId="111FD9BD" w14:textId="77777777" w:rsidTr="009B7F67">
        <w:trPr>
          <w:trHeight w:val="510"/>
        </w:trPr>
        <w:tc>
          <w:tcPr>
            <w:tcW w:w="518" w:type="dxa"/>
            <w:shd w:val="clear" w:color="auto" w:fill="auto"/>
            <w:vAlign w:val="center"/>
            <w:hideMark/>
          </w:tcPr>
          <w:p w14:paraId="03628A7A" w14:textId="77777777" w:rsidR="003575F8" w:rsidRPr="00B71B39" w:rsidRDefault="003575F8" w:rsidP="003575F8">
            <w:pPr>
              <w:jc w:val="center"/>
              <w:rPr>
                <w:rFonts w:eastAsia="Times New Roman"/>
                <w:color w:val="000000"/>
                <w:sz w:val="24"/>
                <w:szCs w:val="24"/>
              </w:rPr>
            </w:pPr>
            <w:r w:rsidRPr="00B71B39">
              <w:rPr>
                <w:rFonts w:eastAsia="Times New Roman"/>
                <w:color w:val="000000"/>
                <w:sz w:val="24"/>
                <w:szCs w:val="24"/>
              </w:rPr>
              <w:t>3</w:t>
            </w:r>
          </w:p>
        </w:tc>
        <w:tc>
          <w:tcPr>
            <w:tcW w:w="8262" w:type="dxa"/>
            <w:shd w:val="clear" w:color="auto" w:fill="auto"/>
            <w:vAlign w:val="center"/>
          </w:tcPr>
          <w:p w14:paraId="766724E9" w14:textId="77777777" w:rsidR="003575F8" w:rsidRPr="003575F8" w:rsidRDefault="003575F8" w:rsidP="003575F8">
            <w:pPr>
              <w:rPr>
                <w:color w:val="000000"/>
                <w:sz w:val="24"/>
                <w:szCs w:val="24"/>
              </w:rPr>
            </w:pPr>
            <w:r w:rsidRPr="003575F8">
              <w:rPr>
                <w:color w:val="000000"/>
                <w:sz w:val="24"/>
                <w:szCs w:val="24"/>
              </w:rPr>
              <w:t>Модификация экранных форм ПО АСВК под Заказчика (Логотипы, цвета, текстовые поля, название кнопок)</w:t>
            </w:r>
          </w:p>
        </w:tc>
        <w:tc>
          <w:tcPr>
            <w:tcW w:w="725" w:type="dxa"/>
            <w:shd w:val="clear" w:color="auto" w:fill="auto"/>
            <w:vAlign w:val="center"/>
          </w:tcPr>
          <w:p w14:paraId="6E00007E" w14:textId="77777777" w:rsidR="003575F8" w:rsidRPr="00B71B39" w:rsidRDefault="003575F8" w:rsidP="003575F8">
            <w:pPr>
              <w:jc w:val="center"/>
              <w:rPr>
                <w:rFonts w:eastAsia="Times New Roman"/>
                <w:color w:val="000000"/>
                <w:sz w:val="24"/>
                <w:szCs w:val="24"/>
              </w:rPr>
            </w:pPr>
            <w:r w:rsidRPr="00B71B39">
              <w:rPr>
                <w:color w:val="000000"/>
                <w:sz w:val="24"/>
                <w:szCs w:val="24"/>
              </w:rPr>
              <w:t>1</w:t>
            </w:r>
          </w:p>
        </w:tc>
      </w:tr>
      <w:tr w:rsidR="003575F8" w:rsidRPr="00777356" w14:paraId="45B7277D" w14:textId="77777777" w:rsidTr="009B7F67">
        <w:trPr>
          <w:trHeight w:val="510"/>
        </w:trPr>
        <w:tc>
          <w:tcPr>
            <w:tcW w:w="518" w:type="dxa"/>
            <w:shd w:val="clear" w:color="auto" w:fill="auto"/>
            <w:vAlign w:val="center"/>
            <w:hideMark/>
          </w:tcPr>
          <w:p w14:paraId="0DF0D3CC" w14:textId="77777777" w:rsidR="003575F8" w:rsidRPr="00B71B39" w:rsidRDefault="003575F8" w:rsidP="003575F8">
            <w:pPr>
              <w:jc w:val="center"/>
              <w:rPr>
                <w:rFonts w:eastAsia="Times New Roman"/>
                <w:color w:val="000000"/>
                <w:sz w:val="24"/>
                <w:szCs w:val="24"/>
              </w:rPr>
            </w:pPr>
            <w:r w:rsidRPr="00B71B39">
              <w:rPr>
                <w:rFonts w:eastAsia="Times New Roman"/>
                <w:color w:val="000000"/>
                <w:sz w:val="24"/>
                <w:szCs w:val="24"/>
              </w:rPr>
              <w:lastRenderedPageBreak/>
              <w:t>4</w:t>
            </w:r>
          </w:p>
        </w:tc>
        <w:tc>
          <w:tcPr>
            <w:tcW w:w="8262" w:type="dxa"/>
            <w:shd w:val="clear" w:color="auto" w:fill="auto"/>
            <w:vAlign w:val="center"/>
          </w:tcPr>
          <w:p w14:paraId="6AF9EC0F" w14:textId="77777777" w:rsidR="003575F8" w:rsidRPr="003575F8" w:rsidRDefault="003575F8" w:rsidP="00D81EF1">
            <w:pPr>
              <w:pStyle w:val="afff0"/>
              <w:shd w:val="clear" w:color="auto" w:fill="FFFFFF"/>
              <w:tabs>
                <w:tab w:val="left" w:pos="1276"/>
                <w:tab w:val="left" w:pos="1418"/>
              </w:tabs>
              <w:ind w:left="0" w:firstLine="567"/>
              <w:rPr>
                <w:color w:val="000000"/>
                <w:sz w:val="24"/>
                <w:szCs w:val="24"/>
              </w:rPr>
            </w:pPr>
            <w:r w:rsidRPr="003575F8">
              <w:rPr>
                <w:color w:val="000000"/>
                <w:sz w:val="24"/>
                <w:szCs w:val="24"/>
              </w:rPr>
              <w:t xml:space="preserve">Доставка по адресу: </w:t>
            </w:r>
            <w:r w:rsidR="00D81EF1" w:rsidRPr="00EF7D2C">
              <w:rPr>
                <w:bCs/>
                <w:sz w:val="24"/>
                <w:szCs w:val="24"/>
              </w:rPr>
              <w:t>Иркутская область, г. Братск, п. Гидростроитель, ул. Гайнулина, 1</w:t>
            </w:r>
          </w:p>
        </w:tc>
        <w:tc>
          <w:tcPr>
            <w:tcW w:w="725" w:type="dxa"/>
            <w:shd w:val="clear" w:color="auto" w:fill="auto"/>
            <w:vAlign w:val="center"/>
          </w:tcPr>
          <w:p w14:paraId="10E1E913" w14:textId="77777777" w:rsidR="003575F8" w:rsidRPr="00B71B39" w:rsidRDefault="003575F8" w:rsidP="003575F8">
            <w:pPr>
              <w:jc w:val="center"/>
              <w:rPr>
                <w:rFonts w:eastAsia="Times New Roman"/>
                <w:color w:val="000000"/>
                <w:sz w:val="24"/>
                <w:szCs w:val="24"/>
              </w:rPr>
            </w:pPr>
            <w:r w:rsidRPr="00B71B39">
              <w:rPr>
                <w:color w:val="000000"/>
                <w:sz w:val="24"/>
                <w:szCs w:val="24"/>
              </w:rPr>
              <w:t>1</w:t>
            </w:r>
          </w:p>
        </w:tc>
      </w:tr>
      <w:tr w:rsidR="003575F8" w:rsidRPr="00777356" w14:paraId="4972992E" w14:textId="77777777" w:rsidTr="009B7F67">
        <w:trPr>
          <w:trHeight w:val="510"/>
        </w:trPr>
        <w:tc>
          <w:tcPr>
            <w:tcW w:w="518" w:type="dxa"/>
            <w:shd w:val="clear" w:color="auto" w:fill="auto"/>
            <w:vAlign w:val="center"/>
            <w:hideMark/>
          </w:tcPr>
          <w:p w14:paraId="1E72B8FC" w14:textId="77777777" w:rsidR="003575F8" w:rsidRPr="00B71B39" w:rsidRDefault="003575F8" w:rsidP="003575F8">
            <w:pPr>
              <w:jc w:val="center"/>
              <w:rPr>
                <w:rFonts w:eastAsia="Times New Roman"/>
                <w:color w:val="000000"/>
                <w:sz w:val="24"/>
                <w:szCs w:val="24"/>
              </w:rPr>
            </w:pPr>
            <w:r w:rsidRPr="00B71B39">
              <w:rPr>
                <w:rFonts w:eastAsia="Times New Roman"/>
                <w:color w:val="000000"/>
                <w:sz w:val="24"/>
                <w:szCs w:val="24"/>
              </w:rPr>
              <w:t>5</w:t>
            </w:r>
          </w:p>
        </w:tc>
        <w:tc>
          <w:tcPr>
            <w:tcW w:w="8262" w:type="dxa"/>
            <w:shd w:val="clear" w:color="auto" w:fill="auto"/>
            <w:vAlign w:val="center"/>
          </w:tcPr>
          <w:p w14:paraId="322F5578" w14:textId="77777777" w:rsidR="003575F8" w:rsidRPr="003575F8" w:rsidRDefault="003575F8" w:rsidP="003575F8">
            <w:pPr>
              <w:rPr>
                <w:color w:val="000000"/>
                <w:sz w:val="24"/>
                <w:szCs w:val="24"/>
              </w:rPr>
            </w:pPr>
            <w:r w:rsidRPr="003575F8">
              <w:rPr>
                <w:color w:val="000000"/>
                <w:sz w:val="24"/>
                <w:szCs w:val="24"/>
              </w:rPr>
              <w:t>Разгрузка, подъем материалов и оборудования</w:t>
            </w:r>
          </w:p>
        </w:tc>
        <w:tc>
          <w:tcPr>
            <w:tcW w:w="725" w:type="dxa"/>
            <w:shd w:val="clear" w:color="auto" w:fill="auto"/>
            <w:vAlign w:val="center"/>
          </w:tcPr>
          <w:p w14:paraId="5CEE9FBA" w14:textId="77777777" w:rsidR="003575F8" w:rsidRPr="00B71B39" w:rsidRDefault="003575F8" w:rsidP="003575F8">
            <w:pPr>
              <w:jc w:val="center"/>
              <w:rPr>
                <w:rFonts w:eastAsia="Times New Roman"/>
                <w:color w:val="000000"/>
                <w:sz w:val="24"/>
                <w:szCs w:val="24"/>
              </w:rPr>
            </w:pPr>
            <w:r w:rsidRPr="00B71B39">
              <w:rPr>
                <w:color w:val="000000"/>
                <w:sz w:val="24"/>
                <w:szCs w:val="24"/>
              </w:rPr>
              <w:t>1</w:t>
            </w:r>
          </w:p>
        </w:tc>
      </w:tr>
      <w:tr w:rsidR="003575F8" w:rsidRPr="00777356" w14:paraId="31BD2D1E" w14:textId="77777777" w:rsidTr="009B7F67">
        <w:trPr>
          <w:trHeight w:val="510"/>
        </w:trPr>
        <w:tc>
          <w:tcPr>
            <w:tcW w:w="518" w:type="dxa"/>
            <w:shd w:val="clear" w:color="auto" w:fill="auto"/>
            <w:vAlign w:val="center"/>
            <w:hideMark/>
          </w:tcPr>
          <w:p w14:paraId="4C6B6828" w14:textId="77777777" w:rsidR="003575F8" w:rsidRPr="00B71B39" w:rsidRDefault="003575F8" w:rsidP="003575F8">
            <w:pPr>
              <w:jc w:val="center"/>
              <w:rPr>
                <w:rFonts w:eastAsia="Times New Roman"/>
                <w:color w:val="000000"/>
                <w:sz w:val="24"/>
                <w:szCs w:val="24"/>
              </w:rPr>
            </w:pPr>
            <w:r w:rsidRPr="00B71B39">
              <w:rPr>
                <w:rFonts w:eastAsia="Times New Roman"/>
                <w:color w:val="000000"/>
                <w:sz w:val="24"/>
                <w:szCs w:val="24"/>
              </w:rPr>
              <w:t>6</w:t>
            </w:r>
          </w:p>
        </w:tc>
        <w:tc>
          <w:tcPr>
            <w:tcW w:w="8262" w:type="dxa"/>
            <w:shd w:val="clear" w:color="auto" w:fill="auto"/>
            <w:vAlign w:val="center"/>
          </w:tcPr>
          <w:p w14:paraId="4F879654" w14:textId="77777777" w:rsidR="003575F8" w:rsidRPr="003575F8" w:rsidRDefault="003575F8" w:rsidP="003575F8">
            <w:pPr>
              <w:rPr>
                <w:color w:val="000000"/>
                <w:sz w:val="24"/>
                <w:szCs w:val="24"/>
              </w:rPr>
            </w:pPr>
            <w:r w:rsidRPr="003575F8">
              <w:rPr>
                <w:color w:val="000000"/>
                <w:sz w:val="24"/>
                <w:szCs w:val="24"/>
              </w:rPr>
              <w:t>Проведение предпроектного обследования и предварительный анализ проекта</w:t>
            </w:r>
          </w:p>
        </w:tc>
        <w:tc>
          <w:tcPr>
            <w:tcW w:w="725" w:type="dxa"/>
            <w:shd w:val="clear" w:color="auto" w:fill="auto"/>
            <w:vAlign w:val="center"/>
          </w:tcPr>
          <w:p w14:paraId="1F9EFF84" w14:textId="77777777" w:rsidR="003575F8" w:rsidRPr="00B71B39" w:rsidRDefault="003575F8" w:rsidP="003575F8">
            <w:pPr>
              <w:jc w:val="center"/>
              <w:rPr>
                <w:rFonts w:eastAsia="Times New Roman"/>
                <w:color w:val="000000"/>
                <w:sz w:val="24"/>
                <w:szCs w:val="24"/>
              </w:rPr>
            </w:pPr>
            <w:r w:rsidRPr="00B71B39">
              <w:rPr>
                <w:color w:val="000000"/>
                <w:sz w:val="24"/>
                <w:szCs w:val="24"/>
              </w:rPr>
              <w:t>1</w:t>
            </w:r>
          </w:p>
        </w:tc>
      </w:tr>
      <w:tr w:rsidR="003575F8" w:rsidRPr="00777356" w14:paraId="3ADD4CD4" w14:textId="77777777" w:rsidTr="009B7F67">
        <w:trPr>
          <w:trHeight w:val="510"/>
        </w:trPr>
        <w:tc>
          <w:tcPr>
            <w:tcW w:w="518" w:type="dxa"/>
            <w:shd w:val="clear" w:color="auto" w:fill="auto"/>
            <w:vAlign w:val="center"/>
          </w:tcPr>
          <w:p w14:paraId="41789A49" w14:textId="77777777" w:rsidR="003575F8" w:rsidRPr="00B71B39" w:rsidRDefault="003575F8" w:rsidP="003575F8">
            <w:pPr>
              <w:jc w:val="center"/>
              <w:rPr>
                <w:rFonts w:eastAsia="Times New Roman"/>
                <w:color w:val="000000"/>
                <w:sz w:val="24"/>
                <w:szCs w:val="24"/>
              </w:rPr>
            </w:pPr>
            <w:r w:rsidRPr="00B71B39">
              <w:rPr>
                <w:rFonts w:eastAsia="Times New Roman"/>
                <w:color w:val="000000"/>
                <w:sz w:val="24"/>
                <w:szCs w:val="24"/>
              </w:rPr>
              <w:t>7</w:t>
            </w:r>
          </w:p>
        </w:tc>
        <w:tc>
          <w:tcPr>
            <w:tcW w:w="8262" w:type="dxa"/>
            <w:shd w:val="clear" w:color="auto" w:fill="auto"/>
            <w:vAlign w:val="center"/>
          </w:tcPr>
          <w:p w14:paraId="4AC3B9D0" w14:textId="77777777" w:rsidR="003575F8" w:rsidRPr="003575F8" w:rsidRDefault="003575F8" w:rsidP="003575F8">
            <w:pPr>
              <w:rPr>
                <w:color w:val="000000"/>
                <w:sz w:val="24"/>
                <w:szCs w:val="24"/>
              </w:rPr>
            </w:pPr>
            <w:r w:rsidRPr="003575F8">
              <w:rPr>
                <w:color w:val="000000"/>
                <w:sz w:val="24"/>
                <w:szCs w:val="24"/>
              </w:rPr>
              <w:t>Проведение обучения ПО подсистема АСВК</w:t>
            </w:r>
          </w:p>
        </w:tc>
        <w:tc>
          <w:tcPr>
            <w:tcW w:w="725" w:type="dxa"/>
            <w:shd w:val="clear" w:color="auto" w:fill="auto"/>
            <w:vAlign w:val="center"/>
          </w:tcPr>
          <w:p w14:paraId="51BC2B7D" w14:textId="77777777" w:rsidR="003575F8" w:rsidRPr="00B71B39" w:rsidRDefault="003575F8" w:rsidP="003575F8">
            <w:pPr>
              <w:jc w:val="center"/>
              <w:rPr>
                <w:color w:val="000000"/>
                <w:sz w:val="24"/>
                <w:szCs w:val="24"/>
              </w:rPr>
            </w:pPr>
            <w:r w:rsidRPr="00B71B39">
              <w:rPr>
                <w:color w:val="000000"/>
                <w:sz w:val="24"/>
                <w:szCs w:val="24"/>
              </w:rPr>
              <w:t>1</w:t>
            </w:r>
          </w:p>
        </w:tc>
      </w:tr>
      <w:tr w:rsidR="003575F8" w:rsidRPr="00777356" w14:paraId="5505A7FA" w14:textId="77777777" w:rsidTr="009B7F67">
        <w:trPr>
          <w:trHeight w:val="510"/>
        </w:trPr>
        <w:tc>
          <w:tcPr>
            <w:tcW w:w="518" w:type="dxa"/>
            <w:shd w:val="clear" w:color="auto" w:fill="auto"/>
            <w:vAlign w:val="center"/>
          </w:tcPr>
          <w:p w14:paraId="56D92280" w14:textId="77777777" w:rsidR="003575F8" w:rsidRPr="00B71B39" w:rsidRDefault="003575F8" w:rsidP="003575F8">
            <w:pPr>
              <w:jc w:val="center"/>
              <w:rPr>
                <w:rFonts w:eastAsia="Times New Roman"/>
                <w:color w:val="000000"/>
                <w:sz w:val="24"/>
                <w:szCs w:val="24"/>
              </w:rPr>
            </w:pPr>
            <w:r w:rsidRPr="00B71B39">
              <w:rPr>
                <w:rFonts w:eastAsia="Times New Roman"/>
                <w:color w:val="000000"/>
                <w:sz w:val="24"/>
                <w:szCs w:val="24"/>
              </w:rPr>
              <w:t>8</w:t>
            </w:r>
          </w:p>
        </w:tc>
        <w:tc>
          <w:tcPr>
            <w:tcW w:w="8262" w:type="dxa"/>
            <w:shd w:val="clear" w:color="auto" w:fill="auto"/>
            <w:vAlign w:val="center"/>
          </w:tcPr>
          <w:p w14:paraId="630D7F42" w14:textId="77777777" w:rsidR="003575F8" w:rsidRPr="00B71B39" w:rsidRDefault="003575F8" w:rsidP="003575F8">
            <w:pPr>
              <w:rPr>
                <w:color w:val="000000"/>
                <w:sz w:val="24"/>
                <w:szCs w:val="24"/>
              </w:rPr>
            </w:pPr>
            <w:r w:rsidRPr="003575F8">
              <w:rPr>
                <w:color w:val="000000"/>
                <w:sz w:val="24"/>
                <w:szCs w:val="24"/>
              </w:rPr>
              <w:t>Установка и настройка модулей ПО подсистема АСВК</w:t>
            </w:r>
          </w:p>
        </w:tc>
        <w:tc>
          <w:tcPr>
            <w:tcW w:w="725" w:type="dxa"/>
            <w:shd w:val="clear" w:color="auto" w:fill="auto"/>
            <w:vAlign w:val="center"/>
          </w:tcPr>
          <w:p w14:paraId="17D8035C" w14:textId="77777777" w:rsidR="003575F8" w:rsidRPr="00B71B39" w:rsidRDefault="003575F8" w:rsidP="003575F8">
            <w:pPr>
              <w:jc w:val="center"/>
              <w:rPr>
                <w:sz w:val="24"/>
                <w:szCs w:val="24"/>
              </w:rPr>
            </w:pPr>
            <w:r w:rsidRPr="00B71B39">
              <w:rPr>
                <w:color w:val="000000"/>
                <w:sz w:val="24"/>
                <w:szCs w:val="24"/>
              </w:rPr>
              <w:t>1</w:t>
            </w:r>
          </w:p>
        </w:tc>
      </w:tr>
      <w:tr w:rsidR="003575F8" w:rsidRPr="00777356" w14:paraId="38850E5D" w14:textId="77777777" w:rsidTr="009B7F67">
        <w:trPr>
          <w:trHeight w:val="510"/>
        </w:trPr>
        <w:tc>
          <w:tcPr>
            <w:tcW w:w="518" w:type="dxa"/>
            <w:shd w:val="clear" w:color="auto" w:fill="auto"/>
            <w:vAlign w:val="center"/>
          </w:tcPr>
          <w:p w14:paraId="550A0D91" w14:textId="77777777" w:rsidR="003575F8" w:rsidRPr="00B71B39" w:rsidRDefault="003575F8" w:rsidP="003575F8">
            <w:pPr>
              <w:jc w:val="center"/>
              <w:rPr>
                <w:rFonts w:eastAsia="Times New Roman"/>
                <w:color w:val="000000"/>
                <w:sz w:val="24"/>
                <w:szCs w:val="24"/>
              </w:rPr>
            </w:pPr>
            <w:r w:rsidRPr="00B71B39">
              <w:rPr>
                <w:rFonts w:eastAsia="Times New Roman"/>
                <w:color w:val="000000"/>
                <w:sz w:val="24"/>
                <w:szCs w:val="24"/>
              </w:rPr>
              <w:t>9</w:t>
            </w:r>
          </w:p>
        </w:tc>
        <w:tc>
          <w:tcPr>
            <w:tcW w:w="8262" w:type="dxa"/>
            <w:shd w:val="clear" w:color="auto" w:fill="FFFFFF" w:themeFill="background1"/>
            <w:vAlign w:val="center"/>
          </w:tcPr>
          <w:p w14:paraId="7DB75527" w14:textId="7D0D6072" w:rsidR="003575F8" w:rsidRPr="00B71B39" w:rsidRDefault="003575F8" w:rsidP="003575F8">
            <w:pPr>
              <w:rPr>
                <w:color w:val="000000"/>
                <w:sz w:val="24"/>
                <w:szCs w:val="24"/>
              </w:rPr>
            </w:pPr>
            <w:r w:rsidRPr="003575F8">
              <w:rPr>
                <w:color w:val="000000"/>
                <w:sz w:val="24"/>
                <w:szCs w:val="24"/>
              </w:rPr>
              <w:t xml:space="preserve">Установка и настройка модулей </w:t>
            </w:r>
            <w:r w:rsidR="00EF7D2C">
              <w:rPr>
                <w:color w:val="000000"/>
                <w:sz w:val="24"/>
                <w:szCs w:val="24"/>
              </w:rPr>
              <w:t>системы защиты информации</w:t>
            </w:r>
          </w:p>
        </w:tc>
        <w:tc>
          <w:tcPr>
            <w:tcW w:w="725" w:type="dxa"/>
            <w:shd w:val="clear" w:color="auto" w:fill="auto"/>
            <w:vAlign w:val="center"/>
          </w:tcPr>
          <w:p w14:paraId="7D4AC56E" w14:textId="77777777" w:rsidR="003575F8" w:rsidRPr="00B71B39" w:rsidRDefault="003575F8" w:rsidP="003575F8">
            <w:pPr>
              <w:jc w:val="center"/>
              <w:rPr>
                <w:sz w:val="24"/>
                <w:szCs w:val="24"/>
              </w:rPr>
            </w:pPr>
            <w:r w:rsidRPr="00B71B39">
              <w:rPr>
                <w:color w:val="000000"/>
                <w:sz w:val="24"/>
                <w:szCs w:val="24"/>
              </w:rPr>
              <w:t>1</w:t>
            </w:r>
          </w:p>
        </w:tc>
      </w:tr>
      <w:tr w:rsidR="003575F8" w:rsidRPr="00777356" w14:paraId="64D9BA2B" w14:textId="77777777" w:rsidTr="009B7F67">
        <w:trPr>
          <w:trHeight w:val="510"/>
        </w:trPr>
        <w:tc>
          <w:tcPr>
            <w:tcW w:w="518" w:type="dxa"/>
            <w:shd w:val="clear" w:color="auto" w:fill="auto"/>
            <w:vAlign w:val="center"/>
          </w:tcPr>
          <w:p w14:paraId="6384D3EF" w14:textId="77777777" w:rsidR="003575F8" w:rsidRPr="00B71B39" w:rsidRDefault="003575F8" w:rsidP="003575F8">
            <w:pPr>
              <w:jc w:val="center"/>
              <w:rPr>
                <w:rFonts w:eastAsia="Times New Roman"/>
                <w:color w:val="000000"/>
                <w:sz w:val="24"/>
                <w:szCs w:val="24"/>
              </w:rPr>
            </w:pPr>
            <w:r w:rsidRPr="00B71B39">
              <w:rPr>
                <w:rFonts w:eastAsia="Times New Roman"/>
                <w:color w:val="000000"/>
                <w:sz w:val="24"/>
                <w:szCs w:val="24"/>
              </w:rPr>
              <w:t>10</w:t>
            </w:r>
          </w:p>
        </w:tc>
        <w:tc>
          <w:tcPr>
            <w:tcW w:w="8262" w:type="dxa"/>
            <w:shd w:val="clear" w:color="auto" w:fill="auto"/>
            <w:vAlign w:val="center"/>
          </w:tcPr>
          <w:p w14:paraId="79C362F8" w14:textId="77777777" w:rsidR="003575F8" w:rsidRPr="00B71B39" w:rsidRDefault="003575F8" w:rsidP="003575F8">
            <w:pPr>
              <w:rPr>
                <w:color w:val="000000"/>
                <w:sz w:val="24"/>
                <w:szCs w:val="24"/>
              </w:rPr>
            </w:pPr>
            <w:r w:rsidRPr="003575F8">
              <w:rPr>
                <w:color w:val="000000"/>
                <w:sz w:val="24"/>
                <w:szCs w:val="24"/>
              </w:rPr>
              <w:t>Проведение пусконаладочных работ и тестирование</w:t>
            </w:r>
          </w:p>
        </w:tc>
        <w:tc>
          <w:tcPr>
            <w:tcW w:w="725" w:type="dxa"/>
            <w:shd w:val="clear" w:color="auto" w:fill="auto"/>
            <w:vAlign w:val="center"/>
          </w:tcPr>
          <w:p w14:paraId="57B8BA8E" w14:textId="77777777" w:rsidR="003575F8" w:rsidRPr="00B71B39" w:rsidRDefault="003575F8" w:rsidP="003575F8">
            <w:pPr>
              <w:jc w:val="center"/>
              <w:rPr>
                <w:sz w:val="24"/>
                <w:szCs w:val="24"/>
              </w:rPr>
            </w:pPr>
            <w:r w:rsidRPr="00B71B39">
              <w:rPr>
                <w:color w:val="000000"/>
                <w:sz w:val="24"/>
                <w:szCs w:val="24"/>
              </w:rPr>
              <w:t>1</w:t>
            </w:r>
          </w:p>
        </w:tc>
      </w:tr>
      <w:tr w:rsidR="003575F8" w:rsidRPr="00777356" w14:paraId="3DEC5CE6" w14:textId="77777777" w:rsidTr="009B7F67">
        <w:trPr>
          <w:trHeight w:val="510"/>
        </w:trPr>
        <w:tc>
          <w:tcPr>
            <w:tcW w:w="518" w:type="dxa"/>
            <w:shd w:val="clear" w:color="auto" w:fill="FFFFFF" w:themeFill="background1"/>
            <w:vAlign w:val="center"/>
          </w:tcPr>
          <w:p w14:paraId="0FC7E2A2" w14:textId="77777777" w:rsidR="003575F8" w:rsidRPr="00B71B39" w:rsidRDefault="003575F8" w:rsidP="003575F8">
            <w:pPr>
              <w:jc w:val="center"/>
              <w:rPr>
                <w:rFonts w:eastAsia="Times New Roman"/>
                <w:color w:val="000000"/>
                <w:sz w:val="24"/>
                <w:szCs w:val="24"/>
              </w:rPr>
            </w:pPr>
            <w:r w:rsidRPr="00B71B39">
              <w:rPr>
                <w:color w:val="000000"/>
                <w:sz w:val="24"/>
                <w:szCs w:val="24"/>
              </w:rPr>
              <w:t>11</w:t>
            </w:r>
          </w:p>
        </w:tc>
        <w:tc>
          <w:tcPr>
            <w:tcW w:w="8262" w:type="dxa"/>
            <w:shd w:val="clear" w:color="auto" w:fill="auto"/>
            <w:vAlign w:val="center"/>
          </w:tcPr>
          <w:p w14:paraId="024E209F" w14:textId="77777777" w:rsidR="003575F8" w:rsidRPr="00B71B39" w:rsidRDefault="003575F8" w:rsidP="003575F8">
            <w:pPr>
              <w:rPr>
                <w:color w:val="000000"/>
                <w:sz w:val="24"/>
                <w:szCs w:val="24"/>
              </w:rPr>
            </w:pPr>
            <w:r w:rsidRPr="003575F8">
              <w:rPr>
                <w:color w:val="000000"/>
                <w:sz w:val="24"/>
                <w:szCs w:val="24"/>
              </w:rPr>
              <w:t xml:space="preserve">Брендирование терминала </w:t>
            </w:r>
          </w:p>
        </w:tc>
        <w:tc>
          <w:tcPr>
            <w:tcW w:w="725" w:type="dxa"/>
            <w:shd w:val="clear" w:color="auto" w:fill="FFFFFF" w:themeFill="background1"/>
            <w:vAlign w:val="center"/>
          </w:tcPr>
          <w:p w14:paraId="0A4616FB" w14:textId="77777777" w:rsidR="003575F8" w:rsidRPr="00B71B39" w:rsidRDefault="003575F8" w:rsidP="003575F8">
            <w:pPr>
              <w:jc w:val="center"/>
              <w:rPr>
                <w:sz w:val="24"/>
                <w:szCs w:val="24"/>
              </w:rPr>
            </w:pPr>
            <w:r w:rsidRPr="00B71B39">
              <w:rPr>
                <w:color w:val="000000"/>
                <w:sz w:val="24"/>
                <w:szCs w:val="24"/>
              </w:rPr>
              <w:t>1</w:t>
            </w:r>
          </w:p>
        </w:tc>
      </w:tr>
      <w:tr w:rsidR="003575F8" w:rsidRPr="00777356" w14:paraId="29A69A4C" w14:textId="77777777" w:rsidTr="009B7F67">
        <w:trPr>
          <w:trHeight w:val="510"/>
        </w:trPr>
        <w:tc>
          <w:tcPr>
            <w:tcW w:w="518" w:type="dxa"/>
            <w:shd w:val="clear" w:color="auto" w:fill="FFFFFF" w:themeFill="background1"/>
            <w:vAlign w:val="center"/>
          </w:tcPr>
          <w:p w14:paraId="2FB4B97D" w14:textId="77777777" w:rsidR="003575F8" w:rsidRPr="00B71B39" w:rsidRDefault="003575F8" w:rsidP="003575F8">
            <w:pPr>
              <w:jc w:val="center"/>
              <w:rPr>
                <w:color w:val="000000"/>
                <w:sz w:val="24"/>
                <w:szCs w:val="24"/>
              </w:rPr>
            </w:pPr>
            <w:r w:rsidRPr="00B71B39">
              <w:rPr>
                <w:color w:val="000000"/>
                <w:sz w:val="24"/>
                <w:szCs w:val="24"/>
              </w:rPr>
              <w:t>12</w:t>
            </w:r>
          </w:p>
        </w:tc>
        <w:tc>
          <w:tcPr>
            <w:tcW w:w="8262" w:type="dxa"/>
            <w:shd w:val="clear" w:color="auto" w:fill="auto"/>
            <w:vAlign w:val="center"/>
          </w:tcPr>
          <w:p w14:paraId="433CC814" w14:textId="77777777" w:rsidR="003575F8" w:rsidRPr="00B71B39" w:rsidRDefault="003575F8" w:rsidP="003575F8">
            <w:pPr>
              <w:rPr>
                <w:color w:val="000000"/>
                <w:sz w:val="24"/>
                <w:szCs w:val="24"/>
              </w:rPr>
            </w:pPr>
            <w:r w:rsidRPr="003575F8">
              <w:rPr>
                <w:color w:val="000000"/>
                <w:sz w:val="24"/>
                <w:szCs w:val="24"/>
              </w:rPr>
              <w:t>Сопроводительные расходы</w:t>
            </w:r>
          </w:p>
        </w:tc>
        <w:tc>
          <w:tcPr>
            <w:tcW w:w="725" w:type="dxa"/>
            <w:shd w:val="clear" w:color="auto" w:fill="FFFFFF" w:themeFill="background1"/>
            <w:vAlign w:val="center"/>
          </w:tcPr>
          <w:p w14:paraId="0DD46EAD" w14:textId="77777777" w:rsidR="003575F8" w:rsidRPr="00B71B39" w:rsidRDefault="003575F8" w:rsidP="003575F8">
            <w:pPr>
              <w:jc w:val="center"/>
              <w:rPr>
                <w:sz w:val="24"/>
                <w:szCs w:val="24"/>
              </w:rPr>
            </w:pPr>
            <w:r w:rsidRPr="00B71B39">
              <w:rPr>
                <w:color w:val="000000"/>
                <w:sz w:val="24"/>
                <w:szCs w:val="24"/>
              </w:rPr>
              <w:t>1</w:t>
            </w:r>
          </w:p>
        </w:tc>
      </w:tr>
    </w:tbl>
    <w:p w14:paraId="777A18F8" w14:textId="77777777" w:rsidR="008A0429" w:rsidRPr="008A0429" w:rsidRDefault="008A0429" w:rsidP="008A0429">
      <w:pPr>
        <w:ind w:firstLineChars="200" w:firstLine="480"/>
        <w:jc w:val="both"/>
        <w:rPr>
          <w:rFonts w:eastAsia="Arial"/>
          <w:sz w:val="24"/>
          <w:lang w:eastAsia="en-US"/>
        </w:rPr>
      </w:pPr>
    </w:p>
    <w:p w14:paraId="221CC740" w14:textId="77777777" w:rsidR="008A0429" w:rsidRPr="008A0429" w:rsidRDefault="008A0429" w:rsidP="008A0429">
      <w:pPr>
        <w:ind w:firstLineChars="200" w:firstLine="480"/>
        <w:jc w:val="both"/>
        <w:rPr>
          <w:rFonts w:eastAsia="Arial"/>
          <w:sz w:val="24"/>
          <w:lang w:eastAsia="en-US"/>
        </w:rPr>
      </w:pPr>
    </w:p>
    <w:p w14:paraId="45149E1E" w14:textId="77777777" w:rsidR="008A0429" w:rsidRPr="008A0429" w:rsidRDefault="008A0429" w:rsidP="008A0429">
      <w:pPr>
        <w:ind w:firstLineChars="200" w:firstLine="480"/>
        <w:jc w:val="both"/>
        <w:rPr>
          <w:rFonts w:eastAsia="Arial"/>
          <w:sz w:val="24"/>
          <w:lang w:eastAsia="en-US"/>
        </w:rPr>
      </w:pPr>
    </w:p>
    <w:p w14:paraId="4302C3C2" w14:textId="77777777" w:rsidR="008A0429" w:rsidRPr="008A0429" w:rsidRDefault="008A0429" w:rsidP="008A0429">
      <w:pPr>
        <w:ind w:firstLineChars="200" w:firstLine="480"/>
        <w:jc w:val="both"/>
        <w:rPr>
          <w:rFonts w:eastAsia="Arial"/>
          <w:sz w:val="24"/>
          <w:lang w:eastAsia="en-US"/>
        </w:rPr>
      </w:pPr>
    </w:p>
    <w:p w14:paraId="5C1CC1AA" w14:textId="77777777" w:rsidR="008A0429" w:rsidRPr="008A0429" w:rsidRDefault="008A0429" w:rsidP="008A0429">
      <w:pPr>
        <w:ind w:firstLineChars="200" w:firstLine="480"/>
        <w:jc w:val="both"/>
        <w:rPr>
          <w:rFonts w:eastAsia="Arial"/>
          <w:sz w:val="24"/>
          <w:lang w:eastAsia="en-US"/>
        </w:rPr>
      </w:pPr>
    </w:p>
    <w:bookmarkEnd w:id="182"/>
    <w:bookmarkEnd w:id="183"/>
    <w:bookmarkEnd w:id="184"/>
    <w:p w14:paraId="563E8EF1" w14:textId="77777777" w:rsidR="008A0429" w:rsidRPr="008A0429" w:rsidRDefault="008A0429" w:rsidP="008A0429">
      <w:pPr>
        <w:ind w:firstLineChars="200" w:firstLine="480"/>
        <w:jc w:val="both"/>
        <w:rPr>
          <w:rFonts w:eastAsia="Arial"/>
          <w:sz w:val="24"/>
          <w:lang w:eastAsia="en-US"/>
        </w:rPr>
      </w:pPr>
    </w:p>
    <w:p w14:paraId="38FE9AE1" w14:textId="77777777" w:rsidR="008A0429" w:rsidRPr="008A0429" w:rsidRDefault="008A0429" w:rsidP="008A0429">
      <w:pPr>
        <w:pageBreakBefore/>
        <w:widowControl/>
        <w:jc w:val="right"/>
        <w:rPr>
          <w:b/>
          <w:bCs/>
          <w:sz w:val="24"/>
        </w:rPr>
      </w:pPr>
      <w:r w:rsidRPr="008A0429">
        <w:rPr>
          <w:b/>
          <w:bCs/>
          <w:sz w:val="24"/>
        </w:rPr>
        <w:lastRenderedPageBreak/>
        <w:t>Приложение 2</w:t>
      </w:r>
    </w:p>
    <w:p w14:paraId="1A886FB9" w14:textId="77777777" w:rsidR="008A0429" w:rsidRPr="008A0429" w:rsidRDefault="008A0429" w:rsidP="008A0429">
      <w:pPr>
        <w:ind w:firstLineChars="200" w:firstLine="480"/>
        <w:jc w:val="right"/>
        <w:rPr>
          <w:rFonts w:eastAsia="Arial"/>
          <w:sz w:val="24"/>
          <w:lang w:eastAsia="en-US"/>
        </w:rPr>
      </w:pPr>
      <w:r w:rsidRPr="008A0429">
        <w:rPr>
          <w:rFonts w:eastAsia="Arial"/>
          <w:bCs/>
          <w:sz w:val="24"/>
          <w:lang w:eastAsia="en-US"/>
        </w:rPr>
        <w:t>к Те</w:t>
      </w:r>
      <w:r w:rsidRPr="008A0429">
        <w:rPr>
          <w:rFonts w:eastAsia="Arial"/>
          <w:sz w:val="24"/>
          <w:lang w:eastAsia="en-US"/>
        </w:rPr>
        <w:t>хническому заданию</w:t>
      </w:r>
    </w:p>
    <w:p w14:paraId="7F32D8B5" w14:textId="77777777" w:rsidR="008A0429" w:rsidRPr="008A0429" w:rsidRDefault="008A0429" w:rsidP="008A0429">
      <w:pPr>
        <w:keepNext/>
        <w:keepLines/>
        <w:suppressLineNumbers/>
        <w:shd w:val="clear" w:color="auto" w:fill="FFFFFF"/>
        <w:spacing w:line="240" w:lineRule="atLeast"/>
        <w:ind w:left="720" w:firstLineChars="200" w:firstLine="480"/>
        <w:jc w:val="right"/>
        <w:rPr>
          <w:rFonts w:eastAsia="Arial"/>
          <w:sz w:val="24"/>
          <w:lang w:eastAsia="en-US"/>
        </w:rPr>
      </w:pPr>
    </w:p>
    <w:p w14:paraId="5CB0830D" w14:textId="77777777" w:rsidR="008A0429" w:rsidRPr="004F3250" w:rsidRDefault="008A0429" w:rsidP="008A0429">
      <w:pPr>
        <w:ind w:firstLineChars="200" w:firstLine="482"/>
        <w:jc w:val="center"/>
        <w:rPr>
          <w:rFonts w:eastAsia="Arial"/>
          <w:b/>
          <w:bCs/>
          <w:sz w:val="24"/>
          <w:szCs w:val="24"/>
          <w:lang w:eastAsia="en-US"/>
        </w:rPr>
      </w:pPr>
      <w:r w:rsidRPr="004F3250">
        <w:rPr>
          <w:rFonts w:eastAsia="Arial"/>
          <w:b/>
          <w:bCs/>
          <w:sz w:val="24"/>
          <w:szCs w:val="24"/>
          <w:lang w:eastAsia="en-US"/>
        </w:rPr>
        <w:t>Расположение оборудования в офисах Заказчика</w:t>
      </w:r>
    </w:p>
    <w:p w14:paraId="7AA067C1" w14:textId="77777777" w:rsidR="008A0429" w:rsidRPr="008A0429" w:rsidRDefault="008A0429" w:rsidP="008A0429">
      <w:pPr>
        <w:ind w:firstLineChars="200" w:firstLine="480"/>
        <w:jc w:val="both"/>
        <w:rPr>
          <w:rFonts w:eastAsia="Arial"/>
          <w:sz w:val="24"/>
          <w:lang w:eastAsia="en-US"/>
        </w:rPr>
      </w:pPr>
      <w:r w:rsidRPr="008A0429">
        <w:rPr>
          <w:rFonts w:eastAsia="Arial"/>
          <w:sz w:val="24"/>
          <w:lang w:eastAsia="en-US"/>
        </w:rPr>
        <w:t>Таблица 1. Расположение оборудования в офисах Заказчика</w:t>
      </w:r>
    </w:p>
    <w:tbl>
      <w:tblPr>
        <w:tblW w:w="9627" w:type="dxa"/>
        <w:tblInd w:w="115" w:type="dxa"/>
        <w:tblLayout w:type="fixed"/>
        <w:tblLook w:val="04A0" w:firstRow="1" w:lastRow="0" w:firstColumn="1" w:lastColumn="0" w:noHBand="0" w:noVBand="1"/>
      </w:tblPr>
      <w:tblGrid>
        <w:gridCol w:w="6968"/>
        <w:gridCol w:w="2659"/>
      </w:tblGrid>
      <w:tr w:rsidR="008A0429" w:rsidRPr="008A0429" w14:paraId="117EF896" w14:textId="77777777" w:rsidTr="00D81EF1">
        <w:trPr>
          <w:trHeight w:val="547"/>
        </w:trPr>
        <w:tc>
          <w:tcPr>
            <w:tcW w:w="6968" w:type="dxa"/>
            <w:tcBorders>
              <w:top w:val="single" w:sz="4" w:space="0" w:color="auto"/>
              <w:left w:val="single" w:sz="4" w:space="0" w:color="auto"/>
              <w:bottom w:val="single" w:sz="4" w:space="0" w:color="auto"/>
              <w:right w:val="single" w:sz="4" w:space="0" w:color="auto"/>
            </w:tcBorders>
            <w:vAlign w:val="center"/>
          </w:tcPr>
          <w:p w14:paraId="76B955BD" w14:textId="77777777" w:rsidR="008A0429" w:rsidRPr="008A0429" w:rsidRDefault="008A0429" w:rsidP="00D81EF1">
            <w:pPr>
              <w:ind w:firstLine="482"/>
              <w:jc w:val="center"/>
              <w:rPr>
                <w:rFonts w:eastAsia="Arial"/>
                <w:b/>
                <w:iCs/>
                <w:sz w:val="24"/>
                <w:szCs w:val="24"/>
                <w:lang w:eastAsia="en-US"/>
              </w:rPr>
            </w:pPr>
            <w:r w:rsidRPr="008A0429">
              <w:rPr>
                <w:rFonts w:eastAsia="Arial"/>
                <w:b/>
                <w:iCs/>
                <w:sz w:val="24"/>
                <w:szCs w:val="24"/>
                <w:lang w:eastAsia="en-US"/>
              </w:rPr>
              <w:t>Офис</w:t>
            </w:r>
          </w:p>
        </w:tc>
        <w:tc>
          <w:tcPr>
            <w:tcW w:w="2659" w:type="dxa"/>
            <w:tcBorders>
              <w:top w:val="single" w:sz="4" w:space="0" w:color="auto"/>
              <w:left w:val="none" w:sz="4" w:space="0" w:color="000000"/>
              <w:bottom w:val="single" w:sz="4" w:space="0" w:color="auto"/>
              <w:right w:val="single" w:sz="4" w:space="0" w:color="auto"/>
            </w:tcBorders>
            <w:vAlign w:val="center"/>
          </w:tcPr>
          <w:p w14:paraId="3F1B32F7" w14:textId="77777777" w:rsidR="008A0429" w:rsidRPr="008A0429" w:rsidRDefault="008A0429" w:rsidP="00D81EF1">
            <w:pPr>
              <w:ind w:firstLine="482"/>
              <w:jc w:val="center"/>
              <w:rPr>
                <w:rFonts w:eastAsia="Arial"/>
                <w:b/>
                <w:iCs/>
                <w:sz w:val="24"/>
                <w:szCs w:val="24"/>
                <w:lang w:eastAsia="en-US"/>
              </w:rPr>
            </w:pPr>
            <w:r w:rsidRPr="008A0429">
              <w:rPr>
                <w:rFonts w:eastAsia="Arial"/>
                <w:b/>
                <w:iCs/>
                <w:color w:val="000000"/>
                <w:sz w:val="24"/>
                <w:szCs w:val="24"/>
                <w:lang w:eastAsia="en-US"/>
              </w:rPr>
              <w:t>Терминал</w:t>
            </w:r>
          </w:p>
        </w:tc>
      </w:tr>
      <w:tr w:rsidR="008A0429" w:rsidRPr="008A0429" w14:paraId="6D49C8E5" w14:textId="77777777" w:rsidTr="00D81EF1">
        <w:trPr>
          <w:trHeight w:val="606"/>
        </w:trPr>
        <w:tc>
          <w:tcPr>
            <w:tcW w:w="6968" w:type="dxa"/>
            <w:tcBorders>
              <w:top w:val="none" w:sz="4" w:space="0" w:color="000000"/>
              <w:left w:val="single" w:sz="4" w:space="0" w:color="auto"/>
              <w:bottom w:val="single" w:sz="4" w:space="0" w:color="auto"/>
              <w:right w:val="single" w:sz="4" w:space="0" w:color="auto"/>
            </w:tcBorders>
            <w:noWrap/>
            <w:vAlign w:val="center"/>
          </w:tcPr>
          <w:p w14:paraId="4F135793" w14:textId="77777777" w:rsidR="008A0429" w:rsidRPr="008A0429" w:rsidRDefault="008A0429" w:rsidP="00D81EF1">
            <w:pPr>
              <w:pStyle w:val="afff0"/>
              <w:shd w:val="clear" w:color="auto" w:fill="FFFFFF"/>
              <w:tabs>
                <w:tab w:val="left" w:pos="1276"/>
                <w:tab w:val="left" w:pos="1418"/>
              </w:tabs>
              <w:ind w:left="0" w:firstLine="567"/>
              <w:rPr>
                <w:rFonts w:eastAsia="Arial"/>
                <w:iCs/>
                <w:sz w:val="24"/>
                <w:szCs w:val="24"/>
                <w:highlight w:val="yellow"/>
                <w:lang w:eastAsia="en-US"/>
              </w:rPr>
            </w:pPr>
            <w:r w:rsidRPr="00EF7D2C">
              <w:rPr>
                <w:rFonts w:eastAsia="Arial"/>
                <w:iCs/>
                <w:sz w:val="24"/>
                <w:szCs w:val="24"/>
                <w:lang w:eastAsia="en-US"/>
              </w:rPr>
              <w:t>Адрес</w:t>
            </w:r>
            <w:r w:rsidR="00385E05" w:rsidRPr="00EF7D2C">
              <w:rPr>
                <w:rFonts w:eastAsia="Arial"/>
                <w:iCs/>
                <w:sz w:val="24"/>
                <w:szCs w:val="24"/>
                <w:lang w:eastAsia="en-US"/>
              </w:rPr>
              <w:t xml:space="preserve">: </w:t>
            </w:r>
            <w:r w:rsidR="00D81EF1" w:rsidRPr="00EF7D2C">
              <w:rPr>
                <w:bCs/>
                <w:sz w:val="24"/>
                <w:szCs w:val="24"/>
              </w:rPr>
              <w:t>Иркутская область, г. Братск, п. Гидростроитель, ул. Гайнулина, 1</w:t>
            </w:r>
          </w:p>
        </w:tc>
        <w:tc>
          <w:tcPr>
            <w:tcW w:w="2659" w:type="dxa"/>
            <w:tcBorders>
              <w:top w:val="none" w:sz="4" w:space="0" w:color="000000"/>
              <w:left w:val="none" w:sz="4" w:space="0" w:color="000000"/>
              <w:bottom w:val="single" w:sz="4" w:space="0" w:color="auto"/>
              <w:right w:val="single" w:sz="4" w:space="0" w:color="auto"/>
            </w:tcBorders>
            <w:noWrap/>
            <w:vAlign w:val="center"/>
          </w:tcPr>
          <w:p w14:paraId="34138E60" w14:textId="77777777" w:rsidR="008A0429" w:rsidRPr="008A0429" w:rsidRDefault="008A0429" w:rsidP="008A0429">
            <w:pPr>
              <w:ind w:firstLine="480"/>
              <w:jc w:val="center"/>
              <w:rPr>
                <w:rFonts w:eastAsia="Arial"/>
                <w:iCs/>
                <w:sz w:val="24"/>
                <w:szCs w:val="24"/>
                <w:lang w:eastAsia="en-US"/>
              </w:rPr>
            </w:pPr>
            <w:r w:rsidRPr="008A0429">
              <w:rPr>
                <w:rFonts w:eastAsia="Arial"/>
                <w:iCs/>
                <w:sz w:val="24"/>
                <w:szCs w:val="24"/>
                <w:lang w:eastAsia="en-US"/>
              </w:rPr>
              <w:t>1</w:t>
            </w:r>
          </w:p>
        </w:tc>
      </w:tr>
    </w:tbl>
    <w:p w14:paraId="42ACF918" w14:textId="77777777" w:rsidR="008A0429" w:rsidRPr="008A0429" w:rsidRDefault="008A0429" w:rsidP="008A0429">
      <w:pPr>
        <w:keepNext/>
        <w:keepLines/>
        <w:suppressLineNumbers/>
        <w:ind w:firstLineChars="200" w:firstLine="480"/>
        <w:jc w:val="both"/>
        <w:rPr>
          <w:rFonts w:eastAsia="Arial"/>
          <w:sz w:val="24"/>
          <w:lang w:eastAsia="en-US"/>
        </w:rPr>
      </w:pPr>
    </w:p>
    <w:p w14:paraId="00DCE9F6" w14:textId="77777777" w:rsidR="008A0429" w:rsidRPr="008A0429" w:rsidRDefault="008A0429" w:rsidP="008A0429">
      <w:pPr>
        <w:keepNext/>
        <w:keepLines/>
        <w:suppressLineNumbers/>
        <w:ind w:firstLineChars="200" w:firstLine="480"/>
        <w:jc w:val="both"/>
        <w:rPr>
          <w:rFonts w:eastAsia="Arial"/>
          <w:sz w:val="24"/>
          <w:lang w:eastAsia="en-US"/>
        </w:rPr>
      </w:pPr>
    </w:p>
    <w:p w14:paraId="3608267C" w14:textId="77777777" w:rsidR="008A0429" w:rsidRPr="008A0429" w:rsidRDefault="008A0429" w:rsidP="008A0429">
      <w:pPr>
        <w:pageBreakBefore/>
        <w:widowControl/>
        <w:jc w:val="right"/>
        <w:rPr>
          <w:b/>
          <w:bCs/>
          <w:sz w:val="24"/>
        </w:rPr>
      </w:pPr>
      <w:bookmarkStart w:id="185" w:name="_Hlk195179105"/>
      <w:r w:rsidRPr="008A0429">
        <w:rPr>
          <w:b/>
          <w:bCs/>
          <w:sz w:val="24"/>
        </w:rPr>
        <w:lastRenderedPageBreak/>
        <w:t>Приложение 3</w:t>
      </w:r>
    </w:p>
    <w:p w14:paraId="71B92BA7" w14:textId="77777777" w:rsidR="008A0429" w:rsidRPr="008A0429" w:rsidRDefault="008A0429" w:rsidP="008A0429">
      <w:pPr>
        <w:ind w:firstLineChars="200" w:firstLine="480"/>
        <w:jc w:val="right"/>
        <w:rPr>
          <w:rFonts w:eastAsia="Arial"/>
          <w:sz w:val="24"/>
          <w:lang w:eastAsia="en-US"/>
        </w:rPr>
      </w:pPr>
      <w:r w:rsidRPr="008A0429">
        <w:rPr>
          <w:rFonts w:eastAsia="Arial"/>
          <w:bCs/>
          <w:sz w:val="24"/>
          <w:lang w:eastAsia="en-US"/>
        </w:rPr>
        <w:t>к Те</w:t>
      </w:r>
      <w:r w:rsidRPr="008A0429">
        <w:rPr>
          <w:rFonts w:eastAsia="Arial"/>
          <w:sz w:val="24"/>
          <w:lang w:eastAsia="en-US"/>
        </w:rPr>
        <w:t>хническому заданию</w:t>
      </w:r>
    </w:p>
    <w:p w14:paraId="67CC8B58" w14:textId="77777777" w:rsidR="008A0429" w:rsidRPr="008A0429" w:rsidRDefault="008A0429" w:rsidP="008A0429">
      <w:pPr>
        <w:ind w:firstLineChars="200" w:firstLine="480"/>
        <w:jc w:val="both"/>
        <w:rPr>
          <w:rFonts w:eastAsia="Arial"/>
          <w:sz w:val="24"/>
          <w:lang w:eastAsia="en-US"/>
        </w:rPr>
      </w:pPr>
    </w:p>
    <w:p w14:paraId="2D0A9B8B" w14:textId="77777777" w:rsidR="00DA68C9" w:rsidRPr="00EF7D2C" w:rsidRDefault="008A0429" w:rsidP="008A0429">
      <w:pPr>
        <w:ind w:firstLineChars="200" w:firstLine="562"/>
        <w:jc w:val="center"/>
        <w:rPr>
          <w:rFonts w:eastAsia="Arial"/>
          <w:b/>
          <w:bCs/>
          <w:sz w:val="28"/>
          <w:szCs w:val="28"/>
          <w:lang w:eastAsia="en-US"/>
        </w:rPr>
      </w:pPr>
      <w:r w:rsidRPr="00EF7D2C">
        <w:rPr>
          <w:rFonts w:eastAsia="Arial"/>
          <w:b/>
          <w:bCs/>
          <w:sz w:val="28"/>
          <w:szCs w:val="28"/>
          <w:lang w:eastAsia="en-US"/>
        </w:rPr>
        <w:t xml:space="preserve">Аппаратные требования к закупаемой продукции </w:t>
      </w:r>
    </w:p>
    <w:p w14:paraId="0AFDDE8B" w14:textId="77777777" w:rsidR="008A0429" w:rsidRPr="008A0429" w:rsidRDefault="008A0429" w:rsidP="008A0429">
      <w:pPr>
        <w:ind w:firstLineChars="200" w:firstLine="562"/>
        <w:jc w:val="center"/>
        <w:rPr>
          <w:rFonts w:eastAsia="Arial"/>
          <w:b/>
          <w:bCs/>
          <w:sz w:val="28"/>
          <w:szCs w:val="28"/>
          <w:lang w:eastAsia="en-US"/>
        </w:rPr>
      </w:pPr>
      <w:r w:rsidRPr="00EF7D2C">
        <w:rPr>
          <w:rFonts w:eastAsia="Arial"/>
          <w:b/>
          <w:bCs/>
          <w:sz w:val="28"/>
          <w:szCs w:val="28"/>
          <w:lang w:eastAsia="en-US"/>
        </w:rPr>
        <w:t>(технические и иные характеристики)</w:t>
      </w:r>
    </w:p>
    <w:p w14:paraId="484F3311" w14:textId="77777777" w:rsidR="008A0429" w:rsidRPr="008A0429" w:rsidRDefault="008A0429" w:rsidP="008A0429">
      <w:pPr>
        <w:ind w:firstLineChars="200" w:firstLine="480"/>
        <w:jc w:val="both"/>
        <w:rPr>
          <w:rFonts w:eastAsia="Arial"/>
          <w:sz w:val="24"/>
          <w:lang w:eastAsia="en-US"/>
        </w:rPr>
      </w:pPr>
      <w:bookmarkStart w:id="186" w:name="_Toc5593"/>
    </w:p>
    <w:p w14:paraId="2166F256" w14:textId="77777777" w:rsidR="008A0429" w:rsidRPr="008A0429" w:rsidRDefault="008A0429" w:rsidP="008A0429">
      <w:pPr>
        <w:ind w:firstLineChars="200" w:firstLine="480"/>
        <w:jc w:val="both"/>
        <w:rPr>
          <w:rFonts w:eastAsia="Arial"/>
          <w:sz w:val="24"/>
          <w:lang w:eastAsia="en-US"/>
        </w:rPr>
      </w:pPr>
      <w:r w:rsidRPr="008A0429">
        <w:rPr>
          <w:rFonts w:eastAsia="Arial"/>
          <w:sz w:val="24"/>
          <w:lang w:eastAsia="en-US"/>
        </w:rPr>
        <w:t xml:space="preserve">Таблица 1. Требования к аппаратной конфигурации </w:t>
      </w:r>
      <w:bookmarkEnd w:id="186"/>
      <w:r w:rsidRPr="008A0429">
        <w:rPr>
          <w:rFonts w:eastAsia="Arial"/>
          <w:sz w:val="24"/>
          <w:lang w:eastAsia="en-US"/>
        </w:rPr>
        <w:t>терминала</w:t>
      </w:r>
      <w:r w:rsidR="00D81EF1">
        <w:rPr>
          <w:rFonts w:eastAsia="Arial"/>
          <w:sz w:val="24"/>
          <w:lang w:eastAsia="en-US"/>
        </w:rPr>
        <w:t>.</w:t>
      </w:r>
    </w:p>
    <w:tbl>
      <w:tblPr>
        <w:tblW w:w="1006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567"/>
        <w:gridCol w:w="2790"/>
        <w:gridCol w:w="6703"/>
      </w:tblGrid>
      <w:tr w:rsidR="008A0429" w:rsidRPr="008A0429" w14:paraId="27D4262A" w14:textId="77777777" w:rsidTr="00AD46C9">
        <w:trPr>
          <w:tblHeader/>
        </w:trPr>
        <w:tc>
          <w:tcPr>
            <w:tcW w:w="567" w:type="dxa"/>
            <w:shd w:val="clear" w:color="auto" w:fill="D7D7D7"/>
            <w:vAlign w:val="center"/>
          </w:tcPr>
          <w:p w14:paraId="056B9AF2" w14:textId="77777777" w:rsidR="008A0429" w:rsidRPr="008A0429" w:rsidRDefault="008A0429" w:rsidP="008A0429">
            <w:pPr>
              <w:jc w:val="both"/>
              <w:rPr>
                <w:rFonts w:eastAsia="Arial"/>
                <w:sz w:val="24"/>
                <w:lang w:eastAsia="en-US"/>
              </w:rPr>
            </w:pPr>
            <w:r w:rsidRPr="008A0429">
              <w:rPr>
                <w:rFonts w:eastAsia="Arial"/>
                <w:sz w:val="24"/>
                <w:lang w:eastAsia="en-US"/>
              </w:rPr>
              <w:t>№</w:t>
            </w:r>
          </w:p>
        </w:tc>
        <w:tc>
          <w:tcPr>
            <w:tcW w:w="2790" w:type="dxa"/>
            <w:shd w:val="clear" w:color="auto" w:fill="D7D7D7"/>
            <w:vAlign w:val="center"/>
          </w:tcPr>
          <w:p w14:paraId="0C23F741" w14:textId="77777777" w:rsidR="008A0429" w:rsidRPr="008A0429" w:rsidRDefault="008A0429" w:rsidP="008A0429">
            <w:pPr>
              <w:jc w:val="both"/>
              <w:rPr>
                <w:rFonts w:eastAsia="Arial"/>
                <w:sz w:val="24"/>
                <w:lang w:eastAsia="en-US"/>
              </w:rPr>
            </w:pPr>
            <w:r w:rsidRPr="008A0429">
              <w:rPr>
                <w:rFonts w:eastAsia="Arial"/>
                <w:sz w:val="24"/>
                <w:lang w:eastAsia="en-US"/>
              </w:rPr>
              <w:t>Позиция</w:t>
            </w:r>
          </w:p>
        </w:tc>
        <w:tc>
          <w:tcPr>
            <w:tcW w:w="6703" w:type="dxa"/>
            <w:tcBorders>
              <w:bottom w:val="single" w:sz="4" w:space="0" w:color="auto"/>
            </w:tcBorders>
            <w:shd w:val="clear" w:color="auto" w:fill="D7D7D7"/>
            <w:vAlign w:val="center"/>
          </w:tcPr>
          <w:p w14:paraId="5AD13B13" w14:textId="77777777" w:rsidR="008A0429" w:rsidRPr="008A0429" w:rsidRDefault="008A0429" w:rsidP="008A0429">
            <w:pPr>
              <w:jc w:val="both"/>
              <w:rPr>
                <w:rFonts w:eastAsia="Arial"/>
                <w:sz w:val="24"/>
                <w:lang w:eastAsia="en-US"/>
              </w:rPr>
            </w:pPr>
            <w:r w:rsidRPr="008A0429">
              <w:rPr>
                <w:rFonts w:eastAsia="Arial"/>
                <w:sz w:val="24"/>
                <w:lang w:eastAsia="en-US"/>
              </w:rPr>
              <w:t>Технические характеристики и комплектация</w:t>
            </w:r>
          </w:p>
        </w:tc>
      </w:tr>
      <w:tr w:rsidR="008A0429" w:rsidRPr="008A0429" w14:paraId="623C2562" w14:textId="77777777" w:rsidTr="00AD46C9">
        <w:trPr>
          <w:cantSplit/>
        </w:trPr>
        <w:tc>
          <w:tcPr>
            <w:tcW w:w="567" w:type="dxa"/>
          </w:tcPr>
          <w:p w14:paraId="10C8E011" w14:textId="77777777" w:rsidR="008A0429" w:rsidRPr="008A0429" w:rsidRDefault="008A0429" w:rsidP="00AD46C9">
            <w:pPr>
              <w:widowControl/>
              <w:numPr>
                <w:ilvl w:val="0"/>
                <w:numId w:val="35"/>
              </w:numPr>
              <w:ind w:left="84" w:hanging="26"/>
              <w:jc w:val="both"/>
              <w:rPr>
                <w:rFonts w:eastAsia="Arial"/>
                <w:b/>
                <w:bCs/>
                <w:sz w:val="24"/>
                <w:lang w:eastAsia="en-US"/>
              </w:rPr>
            </w:pPr>
          </w:p>
        </w:tc>
        <w:tc>
          <w:tcPr>
            <w:tcW w:w="2790" w:type="dxa"/>
          </w:tcPr>
          <w:p w14:paraId="0548B89B" w14:textId="77777777" w:rsidR="008A0429" w:rsidRPr="008A0429" w:rsidRDefault="008A0429" w:rsidP="008A0429">
            <w:pPr>
              <w:jc w:val="both"/>
              <w:rPr>
                <w:rFonts w:eastAsia="Arial"/>
                <w:b/>
                <w:bCs/>
                <w:sz w:val="24"/>
                <w:lang w:eastAsia="en-US"/>
              </w:rPr>
            </w:pPr>
            <w:r w:rsidRPr="008A0429">
              <w:rPr>
                <w:rFonts w:eastAsia="Arial"/>
                <w:b/>
                <w:bCs/>
                <w:sz w:val="24"/>
              </w:rPr>
              <w:t>Акустическая система</w:t>
            </w:r>
          </w:p>
        </w:tc>
        <w:tc>
          <w:tcPr>
            <w:tcW w:w="6703" w:type="dxa"/>
            <w:tcBorders>
              <w:bottom w:val="nil"/>
            </w:tcBorders>
          </w:tcPr>
          <w:p w14:paraId="6BE8EF95" w14:textId="77777777" w:rsidR="008A0429" w:rsidRPr="008A0429" w:rsidRDefault="008A0429" w:rsidP="008A0429">
            <w:pPr>
              <w:jc w:val="both"/>
              <w:rPr>
                <w:rFonts w:eastAsia="Arial"/>
                <w:sz w:val="24"/>
                <w:lang w:eastAsia="en-US"/>
              </w:rPr>
            </w:pPr>
            <w:r w:rsidRPr="008A0429">
              <w:rPr>
                <w:rFonts w:eastAsia="Arial"/>
                <w:sz w:val="24"/>
              </w:rPr>
              <w:t>Мощность:</w:t>
            </w:r>
            <w:r w:rsidR="00A510E8">
              <w:rPr>
                <w:rFonts w:eastAsia="Arial"/>
                <w:sz w:val="24"/>
              </w:rPr>
              <w:t xml:space="preserve"> не более</w:t>
            </w:r>
            <w:r w:rsidRPr="008A0429">
              <w:rPr>
                <w:rFonts w:eastAsia="Arial"/>
                <w:sz w:val="24"/>
              </w:rPr>
              <w:t xml:space="preserve"> 5 Вт.</w:t>
            </w:r>
          </w:p>
        </w:tc>
      </w:tr>
      <w:tr w:rsidR="008A0429" w:rsidRPr="008A0429" w14:paraId="78F2D67F" w14:textId="77777777" w:rsidTr="00AD46C9">
        <w:trPr>
          <w:cantSplit/>
          <w:trHeight w:val="323"/>
        </w:trPr>
        <w:tc>
          <w:tcPr>
            <w:tcW w:w="567" w:type="dxa"/>
          </w:tcPr>
          <w:p w14:paraId="3872FCFD" w14:textId="77777777" w:rsidR="008A0429" w:rsidRPr="008A0429" w:rsidRDefault="008A0429" w:rsidP="00AD46C9">
            <w:pPr>
              <w:widowControl/>
              <w:numPr>
                <w:ilvl w:val="0"/>
                <w:numId w:val="35"/>
              </w:numPr>
              <w:ind w:left="84" w:hanging="26"/>
              <w:jc w:val="both"/>
              <w:rPr>
                <w:rFonts w:eastAsia="Arial"/>
                <w:b/>
                <w:bCs/>
                <w:sz w:val="24"/>
                <w:lang w:eastAsia="en-US"/>
              </w:rPr>
            </w:pPr>
          </w:p>
        </w:tc>
        <w:tc>
          <w:tcPr>
            <w:tcW w:w="2790" w:type="dxa"/>
          </w:tcPr>
          <w:p w14:paraId="2E604E54" w14:textId="77777777" w:rsidR="008A0429" w:rsidRPr="008A0429" w:rsidRDefault="008A0429" w:rsidP="008A0429">
            <w:pPr>
              <w:jc w:val="both"/>
              <w:rPr>
                <w:rFonts w:eastAsia="Arial"/>
                <w:b/>
                <w:bCs/>
                <w:sz w:val="24"/>
              </w:rPr>
            </w:pPr>
            <w:r w:rsidRPr="008A0429">
              <w:rPr>
                <w:rFonts w:eastAsia="Arial"/>
                <w:b/>
                <w:bCs/>
                <w:sz w:val="24"/>
              </w:rPr>
              <w:t>Видеокамера</w:t>
            </w:r>
          </w:p>
        </w:tc>
        <w:tc>
          <w:tcPr>
            <w:tcW w:w="6703" w:type="dxa"/>
            <w:tcBorders>
              <w:bottom w:val="nil"/>
            </w:tcBorders>
          </w:tcPr>
          <w:p w14:paraId="6B5A0EB3" w14:textId="5D437F64" w:rsidR="008A0429" w:rsidRPr="004A69E4" w:rsidRDefault="008A0429" w:rsidP="008A0429">
            <w:pPr>
              <w:jc w:val="both"/>
              <w:rPr>
                <w:rFonts w:eastAsia="Arial"/>
                <w:sz w:val="24"/>
              </w:rPr>
            </w:pPr>
            <w:r w:rsidRPr="008A0429">
              <w:rPr>
                <w:rFonts w:eastAsia="Arial"/>
                <w:sz w:val="24"/>
              </w:rPr>
              <w:t>Максимальное разрешение видеозаписи: 1920х1080</w:t>
            </w:r>
            <w:r w:rsidR="004A69E4">
              <w:rPr>
                <w:rFonts w:eastAsia="Arial"/>
                <w:sz w:val="24"/>
              </w:rPr>
              <w:t>.</w:t>
            </w:r>
          </w:p>
        </w:tc>
      </w:tr>
      <w:tr w:rsidR="008A0429" w:rsidRPr="008A0429" w14:paraId="5FDBDCB5" w14:textId="77777777" w:rsidTr="00AD46C9">
        <w:trPr>
          <w:cantSplit/>
          <w:trHeight w:val="323"/>
        </w:trPr>
        <w:tc>
          <w:tcPr>
            <w:tcW w:w="567" w:type="dxa"/>
          </w:tcPr>
          <w:p w14:paraId="171BAE84" w14:textId="77777777" w:rsidR="008A0429" w:rsidRPr="008A0429" w:rsidRDefault="008A0429" w:rsidP="00AD46C9">
            <w:pPr>
              <w:widowControl/>
              <w:numPr>
                <w:ilvl w:val="0"/>
                <w:numId w:val="35"/>
              </w:numPr>
              <w:ind w:left="84" w:hanging="26"/>
              <w:jc w:val="both"/>
              <w:rPr>
                <w:rFonts w:eastAsia="Arial"/>
                <w:b/>
                <w:bCs/>
                <w:sz w:val="24"/>
                <w:lang w:eastAsia="en-US"/>
              </w:rPr>
            </w:pPr>
          </w:p>
        </w:tc>
        <w:tc>
          <w:tcPr>
            <w:tcW w:w="2790" w:type="dxa"/>
          </w:tcPr>
          <w:p w14:paraId="1C02B27B" w14:textId="77777777" w:rsidR="008A0429" w:rsidRPr="008A0429" w:rsidRDefault="008A0429" w:rsidP="008A0429">
            <w:pPr>
              <w:jc w:val="both"/>
              <w:rPr>
                <w:rFonts w:eastAsia="Arial"/>
                <w:b/>
                <w:bCs/>
                <w:sz w:val="24"/>
              </w:rPr>
            </w:pPr>
            <w:r w:rsidRPr="008A0429">
              <w:rPr>
                <w:rFonts w:eastAsia="Arial"/>
                <w:b/>
                <w:bCs/>
                <w:sz w:val="24"/>
              </w:rPr>
              <w:t>Видеоадаптер</w:t>
            </w:r>
          </w:p>
        </w:tc>
        <w:tc>
          <w:tcPr>
            <w:tcW w:w="6703" w:type="dxa"/>
            <w:tcBorders>
              <w:bottom w:val="single" w:sz="4" w:space="0" w:color="auto"/>
            </w:tcBorders>
          </w:tcPr>
          <w:p w14:paraId="2E85D8D3" w14:textId="77777777" w:rsidR="008A0429" w:rsidRPr="008A0429" w:rsidRDefault="008A0429" w:rsidP="008A0429">
            <w:pPr>
              <w:jc w:val="both"/>
              <w:rPr>
                <w:rFonts w:eastAsia="Arial"/>
                <w:sz w:val="24"/>
              </w:rPr>
            </w:pPr>
            <w:r w:rsidRPr="008A0429">
              <w:rPr>
                <w:rFonts w:eastAsia="Arial"/>
                <w:sz w:val="24"/>
              </w:rPr>
              <w:t>Видеовыход: не менее 1 HDMI, 1 VGA.</w:t>
            </w:r>
          </w:p>
        </w:tc>
      </w:tr>
      <w:tr w:rsidR="008A0429" w:rsidRPr="008A0429" w14:paraId="29883E27" w14:textId="77777777" w:rsidTr="00AD46C9">
        <w:trPr>
          <w:cantSplit/>
          <w:trHeight w:val="20"/>
        </w:trPr>
        <w:tc>
          <w:tcPr>
            <w:tcW w:w="567" w:type="dxa"/>
            <w:vMerge w:val="restart"/>
          </w:tcPr>
          <w:p w14:paraId="10AF0597" w14:textId="77777777" w:rsidR="008A0429" w:rsidRPr="008A0429" w:rsidRDefault="008A0429" w:rsidP="00AD46C9">
            <w:pPr>
              <w:widowControl/>
              <w:numPr>
                <w:ilvl w:val="0"/>
                <w:numId w:val="35"/>
              </w:numPr>
              <w:ind w:left="84" w:hanging="26"/>
              <w:jc w:val="both"/>
              <w:rPr>
                <w:rFonts w:eastAsia="Arial"/>
                <w:b/>
                <w:bCs/>
                <w:sz w:val="24"/>
                <w:lang w:eastAsia="en-US"/>
              </w:rPr>
            </w:pPr>
          </w:p>
        </w:tc>
        <w:tc>
          <w:tcPr>
            <w:tcW w:w="2790" w:type="dxa"/>
            <w:vMerge w:val="restart"/>
          </w:tcPr>
          <w:p w14:paraId="257632AC" w14:textId="77777777" w:rsidR="008A0429" w:rsidRPr="008A0429" w:rsidRDefault="008A0429" w:rsidP="00AD46C9">
            <w:pPr>
              <w:rPr>
                <w:rFonts w:eastAsia="Arial"/>
                <w:b/>
                <w:bCs/>
                <w:sz w:val="24"/>
                <w:lang w:eastAsia="en-US"/>
              </w:rPr>
            </w:pPr>
            <w:r w:rsidRPr="008A0429">
              <w:rPr>
                <w:rFonts w:eastAsia="Arial"/>
                <w:b/>
                <w:bCs/>
                <w:sz w:val="24"/>
              </w:rPr>
              <w:t>Источник бесперебойного питания с сетевым фильтром</w:t>
            </w:r>
          </w:p>
        </w:tc>
        <w:tc>
          <w:tcPr>
            <w:tcW w:w="6703" w:type="dxa"/>
            <w:tcBorders>
              <w:bottom w:val="nil"/>
            </w:tcBorders>
          </w:tcPr>
          <w:p w14:paraId="4282A888" w14:textId="77777777" w:rsidR="008A0429" w:rsidRPr="008A0429" w:rsidRDefault="008A0429" w:rsidP="008A0429">
            <w:pPr>
              <w:jc w:val="both"/>
              <w:rPr>
                <w:rFonts w:eastAsia="Arial"/>
                <w:sz w:val="24"/>
              </w:rPr>
            </w:pPr>
            <w:r w:rsidRPr="008A0429">
              <w:rPr>
                <w:rFonts w:eastAsia="Arial"/>
                <w:sz w:val="24"/>
              </w:rPr>
              <w:t>Тип ИБП: Линейно-интерактивный.</w:t>
            </w:r>
          </w:p>
        </w:tc>
      </w:tr>
      <w:tr w:rsidR="008A0429" w:rsidRPr="008A0429" w14:paraId="084B38EA" w14:textId="77777777" w:rsidTr="00AD46C9">
        <w:trPr>
          <w:cantSplit/>
          <w:trHeight w:val="676"/>
        </w:trPr>
        <w:tc>
          <w:tcPr>
            <w:tcW w:w="567" w:type="dxa"/>
            <w:vMerge/>
          </w:tcPr>
          <w:p w14:paraId="6AC5225A" w14:textId="77777777" w:rsidR="008A0429" w:rsidRPr="008A0429" w:rsidRDefault="008A0429" w:rsidP="00AD46C9">
            <w:pPr>
              <w:widowControl/>
              <w:numPr>
                <w:ilvl w:val="0"/>
                <w:numId w:val="35"/>
              </w:numPr>
              <w:ind w:left="84" w:hanging="26"/>
              <w:jc w:val="both"/>
              <w:rPr>
                <w:rFonts w:eastAsia="Arial"/>
                <w:b/>
                <w:bCs/>
                <w:sz w:val="24"/>
                <w:lang w:eastAsia="en-US"/>
              </w:rPr>
            </w:pPr>
          </w:p>
        </w:tc>
        <w:tc>
          <w:tcPr>
            <w:tcW w:w="2790" w:type="dxa"/>
            <w:vMerge/>
          </w:tcPr>
          <w:p w14:paraId="27C3BBC6" w14:textId="77777777" w:rsidR="008A0429" w:rsidRPr="008A0429" w:rsidRDefault="008A0429" w:rsidP="008A0429">
            <w:pPr>
              <w:jc w:val="both"/>
              <w:rPr>
                <w:rFonts w:eastAsia="Arial"/>
                <w:b/>
                <w:bCs/>
                <w:sz w:val="24"/>
              </w:rPr>
            </w:pPr>
          </w:p>
        </w:tc>
        <w:tc>
          <w:tcPr>
            <w:tcW w:w="6703" w:type="dxa"/>
            <w:tcBorders>
              <w:top w:val="nil"/>
            </w:tcBorders>
          </w:tcPr>
          <w:p w14:paraId="1B07761F" w14:textId="77777777" w:rsidR="008A0429" w:rsidRPr="008A0429" w:rsidRDefault="008A0429" w:rsidP="008A0429">
            <w:pPr>
              <w:jc w:val="both"/>
              <w:rPr>
                <w:rFonts w:eastAsia="Arial"/>
                <w:sz w:val="24"/>
              </w:rPr>
            </w:pPr>
            <w:r w:rsidRPr="008A0429">
              <w:rPr>
                <w:rFonts w:eastAsia="Arial"/>
                <w:sz w:val="24"/>
              </w:rPr>
              <w:t>Время работы при полной нагрузке: не менее 10 мин.</w:t>
            </w:r>
          </w:p>
        </w:tc>
      </w:tr>
      <w:tr w:rsidR="008A0429" w:rsidRPr="008A0429" w14:paraId="571A6FB3" w14:textId="77777777" w:rsidTr="00AD46C9">
        <w:trPr>
          <w:cantSplit/>
        </w:trPr>
        <w:tc>
          <w:tcPr>
            <w:tcW w:w="567" w:type="dxa"/>
            <w:vMerge w:val="restart"/>
          </w:tcPr>
          <w:p w14:paraId="48D31E95" w14:textId="77777777" w:rsidR="008A0429" w:rsidRPr="008A0429" w:rsidRDefault="008A0429" w:rsidP="00AD46C9">
            <w:pPr>
              <w:widowControl/>
              <w:numPr>
                <w:ilvl w:val="0"/>
                <w:numId w:val="35"/>
              </w:numPr>
              <w:ind w:left="84" w:hanging="26"/>
              <w:jc w:val="both"/>
              <w:rPr>
                <w:rFonts w:eastAsia="Arial"/>
                <w:b/>
                <w:bCs/>
                <w:sz w:val="24"/>
                <w:lang w:eastAsia="en-US"/>
              </w:rPr>
            </w:pPr>
          </w:p>
        </w:tc>
        <w:tc>
          <w:tcPr>
            <w:tcW w:w="2790" w:type="dxa"/>
            <w:vMerge w:val="restart"/>
          </w:tcPr>
          <w:p w14:paraId="66490F18" w14:textId="77777777" w:rsidR="008A0429" w:rsidRPr="008A0429" w:rsidRDefault="008A0429" w:rsidP="008A0429">
            <w:pPr>
              <w:jc w:val="both"/>
              <w:rPr>
                <w:rFonts w:eastAsia="Arial"/>
                <w:b/>
                <w:bCs/>
                <w:sz w:val="24"/>
                <w:lang w:eastAsia="en-US"/>
              </w:rPr>
            </w:pPr>
            <w:r w:rsidRPr="008A0429">
              <w:rPr>
                <w:rFonts w:eastAsia="Arial"/>
                <w:b/>
                <w:bCs/>
                <w:sz w:val="24"/>
                <w:lang w:eastAsia="en-US"/>
              </w:rPr>
              <w:t>Корпус терминала</w:t>
            </w:r>
          </w:p>
        </w:tc>
        <w:tc>
          <w:tcPr>
            <w:tcW w:w="6703" w:type="dxa"/>
            <w:tcBorders>
              <w:top w:val="single" w:sz="4" w:space="0" w:color="auto"/>
              <w:bottom w:val="nil"/>
            </w:tcBorders>
          </w:tcPr>
          <w:p w14:paraId="1BD50B2D" w14:textId="77777777" w:rsidR="008A0429" w:rsidRPr="008A0429" w:rsidRDefault="008A0429" w:rsidP="008A0429">
            <w:pPr>
              <w:jc w:val="both"/>
              <w:rPr>
                <w:rFonts w:eastAsia="Arial"/>
                <w:sz w:val="24"/>
                <w:lang w:eastAsia="en-US"/>
              </w:rPr>
            </w:pPr>
            <w:r w:rsidRPr="008A0429">
              <w:rPr>
                <w:rFonts w:eastAsia="Arial"/>
                <w:sz w:val="24"/>
                <w:lang w:eastAsia="en-US"/>
              </w:rPr>
              <w:t>Тип корпуса: Напольный.</w:t>
            </w:r>
          </w:p>
        </w:tc>
      </w:tr>
      <w:tr w:rsidR="008A0429" w:rsidRPr="008A0429" w14:paraId="1E018C81" w14:textId="77777777" w:rsidTr="00AD46C9">
        <w:trPr>
          <w:cantSplit/>
        </w:trPr>
        <w:tc>
          <w:tcPr>
            <w:tcW w:w="567" w:type="dxa"/>
            <w:vMerge/>
          </w:tcPr>
          <w:p w14:paraId="2C3C0244" w14:textId="77777777" w:rsidR="008A0429" w:rsidRPr="008A0429" w:rsidRDefault="008A0429" w:rsidP="00AD46C9">
            <w:pPr>
              <w:widowControl/>
              <w:numPr>
                <w:ilvl w:val="0"/>
                <w:numId w:val="35"/>
              </w:numPr>
              <w:ind w:left="84" w:hanging="26"/>
              <w:jc w:val="both"/>
              <w:rPr>
                <w:rFonts w:eastAsia="Arial"/>
                <w:b/>
                <w:bCs/>
                <w:sz w:val="24"/>
                <w:lang w:eastAsia="en-US"/>
              </w:rPr>
            </w:pPr>
          </w:p>
        </w:tc>
        <w:tc>
          <w:tcPr>
            <w:tcW w:w="2790" w:type="dxa"/>
            <w:vMerge/>
          </w:tcPr>
          <w:p w14:paraId="152FB52F" w14:textId="77777777" w:rsidR="008A0429" w:rsidRPr="008A0429" w:rsidRDefault="008A0429" w:rsidP="008A0429">
            <w:pPr>
              <w:jc w:val="both"/>
              <w:rPr>
                <w:rFonts w:eastAsia="Arial"/>
                <w:b/>
                <w:bCs/>
                <w:sz w:val="24"/>
                <w:lang w:eastAsia="en-US"/>
              </w:rPr>
            </w:pPr>
          </w:p>
        </w:tc>
        <w:tc>
          <w:tcPr>
            <w:tcW w:w="6703" w:type="dxa"/>
            <w:tcBorders>
              <w:top w:val="nil"/>
              <w:bottom w:val="nil"/>
            </w:tcBorders>
          </w:tcPr>
          <w:p w14:paraId="624694AE" w14:textId="77777777" w:rsidR="008A0429" w:rsidRPr="008A0429" w:rsidRDefault="008A0429" w:rsidP="008A0429">
            <w:pPr>
              <w:jc w:val="both"/>
              <w:rPr>
                <w:rFonts w:eastAsia="Arial"/>
                <w:sz w:val="24"/>
                <w:lang w:eastAsia="en-US"/>
              </w:rPr>
            </w:pPr>
            <w:r w:rsidRPr="008A0429">
              <w:rPr>
                <w:rFonts w:eastAsia="Arial"/>
                <w:sz w:val="24"/>
                <w:lang w:eastAsia="en-US"/>
              </w:rPr>
              <w:t>Габаритные размеры терминала не более:</w:t>
            </w:r>
          </w:p>
          <w:p w14:paraId="48C2B16D" w14:textId="77777777" w:rsidR="008A0429" w:rsidRPr="008A0429" w:rsidRDefault="008A0429" w:rsidP="008A0429">
            <w:pPr>
              <w:widowControl/>
              <w:ind w:left="100"/>
              <w:jc w:val="both"/>
              <w:rPr>
                <w:rFonts w:eastAsia="DengXian"/>
                <w:sz w:val="24"/>
                <w:szCs w:val="24"/>
              </w:rPr>
            </w:pPr>
            <w:r w:rsidRPr="008A0429">
              <w:rPr>
                <w:rFonts w:eastAsia="DengXian"/>
                <w:sz w:val="24"/>
                <w:szCs w:val="24"/>
              </w:rPr>
              <w:t>600 ширина;</w:t>
            </w:r>
          </w:p>
          <w:p w14:paraId="701D70BF" w14:textId="77777777" w:rsidR="008A0429" w:rsidRPr="008A0429" w:rsidRDefault="00A510E8" w:rsidP="008A0429">
            <w:pPr>
              <w:widowControl/>
              <w:ind w:left="100"/>
              <w:jc w:val="both"/>
              <w:rPr>
                <w:rFonts w:eastAsia="DengXian"/>
                <w:sz w:val="24"/>
                <w:szCs w:val="24"/>
              </w:rPr>
            </w:pPr>
            <w:r>
              <w:rPr>
                <w:rFonts w:eastAsia="DengXian"/>
                <w:sz w:val="24"/>
                <w:szCs w:val="24"/>
              </w:rPr>
              <w:t>50</w:t>
            </w:r>
            <w:r w:rsidR="008A0429" w:rsidRPr="008A0429">
              <w:rPr>
                <w:rFonts w:eastAsia="DengXian"/>
                <w:sz w:val="24"/>
                <w:szCs w:val="24"/>
              </w:rPr>
              <w:t>0 глубина;</w:t>
            </w:r>
          </w:p>
          <w:p w14:paraId="347B3A89" w14:textId="77777777" w:rsidR="008A0429" w:rsidRPr="008A0429" w:rsidRDefault="008A0429" w:rsidP="008A0429">
            <w:pPr>
              <w:widowControl/>
              <w:ind w:left="100"/>
              <w:jc w:val="both"/>
              <w:rPr>
                <w:rFonts w:eastAsia="DengXian"/>
                <w:sz w:val="24"/>
                <w:szCs w:val="24"/>
              </w:rPr>
            </w:pPr>
            <w:r w:rsidRPr="008A0429">
              <w:rPr>
                <w:rFonts w:eastAsia="DengXian"/>
                <w:sz w:val="24"/>
                <w:szCs w:val="24"/>
              </w:rPr>
              <w:t>2</w:t>
            </w:r>
            <w:r w:rsidR="00A510E8">
              <w:rPr>
                <w:rFonts w:eastAsia="DengXian"/>
                <w:sz w:val="24"/>
                <w:szCs w:val="24"/>
              </w:rPr>
              <w:t>300</w:t>
            </w:r>
            <w:r w:rsidRPr="008A0429">
              <w:rPr>
                <w:rFonts w:eastAsia="DengXian"/>
                <w:sz w:val="24"/>
                <w:szCs w:val="24"/>
              </w:rPr>
              <w:t xml:space="preserve"> высота;</w:t>
            </w:r>
          </w:p>
          <w:p w14:paraId="76816A04" w14:textId="77777777" w:rsidR="008A0429" w:rsidRPr="008A0429" w:rsidRDefault="008A0429" w:rsidP="008A0429">
            <w:pPr>
              <w:jc w:val="both"/>
              <w:rPr>
                <w:rFonts w:eastAsia="Arial"/>
                <w:sz w:val="24"/>
                <w:lang w:eastAsia="en-US"/>
              </w:rPr>
            </w:pPr>
            <w:r w:rsidRPr="008A0429">
              <w:rPr>
                <w:rFonts w:eastAsia="Arial"/>
                <w:sz w:val="24"/>
                <w:lang w:eastAsia="en-US"/>
              </w:rPr>
              <w:t>Температурный режим, ℃ от +5 до +40;</w:t>
            </w:r>
          </w:p>
          <w:p w14:paraId="5DCD09E5" w14:textId="77777777" w:rsidR="008A0429" w:rsidRPr="008A0429" w:rsidRDefault="008A0429" w:rsidP="008A0429">
            <w:pPr>
              <w:jc w:val="both"/>
              <w:rPr>
                <w:rFonts w:eastAsia="Arial"/>
                <w:sz w:val="24"/>
                <w:lang w:eastAsia="en-US"/>
              </w:rPr>
            </w:pPr>
            <w:r w:rsidRPr="008A0429">
              <w:rPr>
                <w:rFonts w:eastAsia="Arial"/>
                <w:sz w:val="24"/>
                <w:lang w:eastAsia="en-US"/>
              </w:rPr>
              <w:t>Влажность, %, не более: 80.</w:t>
            </w:r>
          </w:p>
        </w:tc>
      </w:tr>
      <w:tr w:rsidR="008A0429" w:rsidRPr="008A0429" w14:paraId="4F53AD72" w14:textId="77777777" w:rsidTr="00AD46C9">
        <w:trPr>
          <w:cantSplit/>
        </w:trPr>
        <w:tc>
          <w:tcPr>
            <w:tcW w:w="567" w:type="dxa"/>
            <w:vMerge/>
          </w:tcPr>
          <w:p w14:paraId="3C78036F" w14:textId="77777777" w:rsidR="008A0429" w:rsidRPr="008A0429" w:rsidRDefault="008A0429" w:rsidP="00AD46C9">
            <w:pPr>
              <w:widowControl/>
              <w:numPr>
                <w:ilvl w:val="0"/>
                <w:numId w:val="35"/>
              </w:numPr>
              <w:ind w:left="84" w:hanging="26"/>
              <w:jc w:val="both"/>
              <w:rPr>
                <w:rFonts w:eastAsia="Arial"/>
                <w:b/>
                <w:bCs/>
                <w:sz w:val="24"/>
                <w:lang w:eastAsia="en-US"/>
              </w:rPr>
            </w:pPr>
          </w:p>
        </w:tc>
        <w:tc>
          <w:tcPr>
            <w:tcW w:w="2790" w:type="dxa"/>
            <w:vMerge/>
          </w:tcPr>
          <w:p w14:paraId="6328999B" w14:textId="77777777" w:rsidR="008A0429" w:rsidRPr="008A0429" w:rsidRDefault="008A0429" w:rsidP="008A0429">
            <w:pPr>
              <w:jc w:val="both"/>
              <w:rPr>
                <w:rFonts w:eastAsia="Arial"/>
                <w:b/>
                <w:bCs/>
                <w:sz w:val="24"/>
                <w:lang w:eastAsia="en-US"/>
              </w:rPr>
            </w:pPr>
          </w:p>
        </w:tc>
        <w:tc>
          <w:tcPr>
            <w:tcW w:w="6703" w:type="dxa"/>
            <w:tcBorders>
              <w:top w:val="nil"/>
              <w:bottom w:val="nil"/>
            </w:tcBorders>
          </w:tcPr>
          <w:p w14:paraId="2799B8CF" w14:textId="77777777" w:rsidR="008A0429" w:rsidRPr="008A0429" w:rsidRDefault="008A0429" w:rsidP="008A0429">
            <w:pPr>
              <w:jc w:val="both"/>
              <w:rPr>
                <w:rFonts w:eastAsia="Arial"/>
                <w:sz w:val="24"/>
                <w:lang w:eastAsia="en-US"/>
              </w:rPr>
            </w:pPr>
            <w:r w:rsidRPr="008A0429">
              <w:rPr>
                <w:rFonts w:eastAsia="Arial"/>
                <w:sz w:val="24"/>
                <w:lang w:eastAsia="en-US"/>
              </w:rPr>
              <w:t>Должен состоять из эргономичного корпуса, устойчивого к длительному износу и эксплуатации.</w:t>
            </w:r>
          </w:p>
        </w:tc>
      </w:tr>
      <w:tr w:rsidR="008A0429" w:rsidRPr="008A0429" w14:paraId="182614A2" w14:textId="77777777" w:rsidTr="00AD46C9">
        <w:trPr>
          <w:cantSplit/>
        </w:trPr>
        <w:tc>
          <w:tcPr>
            <w:tcW w:w="567" w:type="dxa"/>
            <w:vMerge/>
          </w:tcPr>
          <w:p w14:paraId="5831DCDB" w14:textId="77777777" w:rsidR="008A0429" w:rsidRPr="008A0429" w:rsidRDefault="008A0429" w:rsidP="00AD46C9">
            <w:pPr>
              <w:widowControl/>
              <w:numPr>
                <w:ilvl w:val="0"/>
                <w:numId w:val="35"/>
              </w:numPr>
              <w:ind w:left="84" w:hanging="26"/>
              <w:jc w:val="both"/>
              <w:rPr>
                <w:rFonts w:eastAsia="Arial"/>
                <w:b/>
                <w:bCs/>
                <w:sz w:val="24"/>
                <w:lang w:eastAsia="en-US"/>
              </w:rPr>
            </w:pPr>
          </w:p>
        </w:tc>
        <w:tc>
          <w:tcPr>
            <w:tcW w:w="2790" w:type="dxa"/>
            <w:vMerge/>
          </w:tcPr>
          <w:p w14:paraId="0BF2B3B9" w14:textId="77777777" w:rsidR="008A0429" w:rsidRPr="008A0429" w:rsidRDefault="008A0429" w:rsidP="008A0429">
            <w:pPr>
              <w:jc w:val="both"/>
              <w:rPr>
                <w:rFonts w:eastAsia="Arial"/>
                <w:b/>
                <w:bCs/>
                <w:sz w:val="24"/>
                <w:lang w:eastAsia="en-US"/>
              </w:rPr>
            </w:pPr>
          </w:p>
        </w:tc>
        <w:tc>
          <w:tcPr>
            <w:tcW w:w="6703" w:type="dxa"/>
            <w:tcBorders>
              <w:top w:val="nil"/>
              <w:bottom w:val="nil"/>
            </w:tcBorders>
          </w:tcPr>
          <w:p w14:paraId="78E584D7" w14:textId="77777777" w:rsidR="008A0429" w:rsidRPr="008A0429" w:rsidRDefault="008A0429" w:rsidP="008A0429">
            <w:pPr>
              <w:jc w:val="both"/>
              <w:rPr>
                <w:rFonts w:eastAsia="Arial"/>
                <w:sz w:val="24"/>
                <w:lang w:eastAsia="en-US"/>
              </w:rPr>
            </w:pPr>
            <w:r w:rsidRPr="008A0429">
              <w:rPr>
                <w:rFonts w:eastAsia="Arial"/>
                <w:sz w:val="24"/>
                <w:lang w:eastAsia="en-US"/>
              </w:rPr>
              <w:t>Цвет: корпоративные цвета в соответствии с бренд-буком, предоставленным Заказчиком (Брендирование терминала).</w:t>
            </w:r>
          </w:p>
        </w:tc>
      </w:tr>
      <w:tr w:rsidR="008A0429" w:rsidRPr="008A0429" w14:paraId="2174BBDF" w14:textId="77777777" w:rsidTr="00AD46C9">
        <w:trPr>
          <w:cantSplit/>
          <w:trHeight w:val="20"/>
        </w:trPr>
        <w:tc>
          <w:tcPr>
            <w:tcW w:w="567" w:type="dxa"/>
            <w:vMerge/>
          </w:tcPr>
          <w:p w14:paraId="07F24D51" w14:textId="77777777" w:rsidR="008A0429" w:rsidRPr="008A0429" w:rsidRDefault="008A0429" w:rsidP="00AD46C9">
            <w:pPr>
              <w:widowControl/>
              <w:numPr>
                <w:ilvl w:val="0"/>
                <w:numId w:val="35"/>
              </w:numPr>
              <w:ind w:left="84" w:hanging="26"/>
              <w:jc w:val="both"/>
              <w:rPr>
                <w:rFonts w:eastAsia="Arial"/>
                <w:b/>
                <w:bCs/>
                <w:sz w:val="24"/>
                <w:lang w:eastAsia="en-US"/>
              </w:rPr>
            </w:pPr>
          </w:p>
        </w:tc>
        <w:tc>
          <w:tcPr>
            <w:tcW w:w="2790" w:type="dxa"/>
            <w:vMerge/>
            <w:tcBorders>
              <w:bottom w:val="single" w:sz="4" w:space="0" w:color="auto"/>
            </w:tcBorders>
          </w:tcPr>
          <w:p w14:paraId="758CD452" w14:textId="77777777" w:rsidR="008A0429" w:rsidRPr="008A0429" w:rsidRDefault="008A0429" w:rsidP="008A0429">
            <w:pPr>
              <w:jc w:val="both"/>
              <w:rPr>
                <w:rFonts w:eastAsia="Arial"/>
                <w:b/>
                <w:bCs/>
                <w:sz w:val="24"/>
                <w:lang w:eastAsia="en-US"/>
              </w:rPr>
            </w:pPr>
          </w:p>
        </w:tc>
        <w:tc>
          <w:tcPr>
            <w:tcW w:w="6703" w:type="dxa"/>
            <w:tcBorders>
              <w:top w:val="nil"/>
              <w:bottom w:val="single" w:sz="4" w:space="0" w:color="auto"/>
            </w:tcBorders>
          </w:tcPr>
          <w:p w14:paraId="36BA3AF6" w14:textId="77777777" w:rsidR="008A0429" w:rsidRPr="008A0429" w:rsidRDefault="008A0429" w:rsidP="008A0429">
            <w:pPr>
              <w:jc w:val="both"/>
              <w:rPr>
                <w:rFonts w:eastAsia="Arial"/>
                <w:sz w:val="24"/>
                <w:lang w:eastAsia="en-US"/>
              </w:rPr>
            </w:pPr>
          </w:p>
        </w:tc>
      </w:tr>
      <w:tr w:rsidR="008A0429" w:rsidRPr="008A0429" w14:paraId="0AEB264A" w14:textId="77777777" w:rsidTr="00AD46C9">
        <w:trPr>
          <w:cantSplit/>
          <w:trHeight w:val="625"/>
        </w:trPr>
        <w:tc>
          <w:tcPr>
            <w:tcW w:w="567" w:type="dxa"/>
            <w:tcBorders>
              <w:bottom w:val="single" w:sz="4" w:space="0" w:color="auto"/>
            </w:tcBorders>
          </w:tcPr>
          <w:p w14:paraId="16581EF3" w14:textId="77777777" w:rsidR="008A0429" w:rsidRPr="008A0429" w:rsidRDefault="008A0429" w:rsidP="00AD46C9">
            <w:pPr>
              <w:widowControl/>
              <w:numPr>
                <w:ilvl w:val="0"/>
                <w:numId w:val="35"/>
              </w:numPr>
              <w:ind w:left="84" w:hanging="26"/>
              <w:jc w:val="both"/>
              <w:rPr>
                <w:rFonts w:eastAsia="Arial"/>
                <w:b/>
                <w:bCs/>
                <w:sz w:val="24"/>
                <w:lang w:eastAsia="en-US"/>
              </w:rPr>
            </w:pPr>
          </w:p>
        </w:tc>
        <w:tc>
          <w:tcPr>
            <w:tcW w:w="2790" w:type="dxa"/>
            <w:tcBorders>
              <w:bottom w:val="single" w:sz="4" w:space="0" w:color="auto"/>
            </w:tcBorders>
          </w:tcPr>
          <w:p w14:paraId="4DA807F3" w14:textId="77777777" w:rsidR="008A0429" w:rsidRPr="008A0429" w:rsidRDefault="008A0429" w:rsidP="008A0429">
            <w:pPr>
              <w:jc w:val="both"/>
              <w:rPr>
                <w:rFonts w:eastAsia="Arial"/>
                <w:b/>
                <w:bCs/>
                <w:sz w:val="24"/>
                <w:lang w:eastAsia="en-US"/>
              </w:rPr>
            </w:pPr>
            <w:r w:rsidRPr="008A0429">
              <w:rPr>
                <w:rFonts w:eastAsia="Arial"/>
                <w:b/>
                <w:bCs/>
                <w:sz w:val="24"/>
                <w:lang w:eastAsia="en-US"/>
              </w:rPr>
              <w:t>Микрофон</w:t>
            </w:r>
          </w:p>
        </w:tc>
        <w:tc>
          <w:tcPr>
            <w:tcW w:w="6703" w:type="dxa"/>
            <w:tcBorders>
              <w:bottom w:val="single" w:sz="4" w:space="0" w:color="auto"/>
            </w:tcBorders>
          </w:tcPr>
          <w:p w14:paraId="4245CD8B" w14:textId="77777777" w:rsidR="008A0429" w:rsidRPr="008A0429" w:rsidRDefault="008A0429" w:rsidP="008A0429">
            <w:pPr>
              <w:jc w:val="both"/>
              <w:rPr>
                <w:rFonts w:eastAsia="Arial"/>
                <w:sz w:val="24"/>
                <w:lang w:eastAsia="en-US"/>
              </w:rPr>
            </w:pPr>
            <w:r w:rsidRPr="008A0429">
              <w:rPr>
                <w:rFonts w:eastAsia="Arial"/>
                <w:sz w:val="24"/>
                <w:lang w:eastAsia="en-US"/>
              </w:rPr>
              <w:t>Система активного шумоподавления: наличие.</w:t>
            </w:r>
          </w:p>
        </w:tc>
      </w:tr>
      <w:tr w:rsidR="008A0429" w:rsidRPr="008A0429" w14:paraId="7BB91342" w14:textId="77777777" w:rsidTr="00AD46C9">
        <w:trPr>
          <w:cantSplit/>
          <w:trHeight w:val="625"/>
        </w:trPr>
        <w:tc>
          <w:tcPr>
            <w:tcW w:w="567" w:type="dxa"/>
            <w:vMerge w:val="restart"/>
            <w:tcBorders>
              <w:top w:val="single" w:sz="4" w:space="0" w:color="auto"/>
            </w:tcBorders>
          </w:tcPr>
          <w:p w14:paraId="351548D3" w14:textId="77777777" w:rsidR="008A0429" w:rsidRPr="008A0429" w:rsidRDefault="008A0429" w:rsidP="00AD46C9">
            <w:pPr>
              <w:widowControl/>
              <w:numPr>
                <w:ilvl w:val="0"/>
                <w:numId w:val="35"/>
              </w:numPr>
              <w:ind w:left="84" w:hanging="26"/>
              <w:jc w:val="both"/>
              <w:rPr>
                <w:rFonts w:eastAsia="Arial"/>
                <w:b/>
                <w:bCs/>
                <w:sz w:val="24"/>
                <w:lang w:eastAsia="en-US"/>
              </w:rPr>
            </w:pPr>
          </w:p>
        </w:tc>
        <w:tc>
          <w:tcPr>
            <w:tcW w:w="2790" w:type="dxa"/>
            <w:vMerge w:val="restart"/>
            <w:tcBorders>
              <w:top w:val="single" w:sz="4" w:space="0" w:color="auto"/>
            </w:tcBorders>
          </w:tcPr>
          <w:p w14:paraId="0C978DC3" w14:textId="2F68485D" w:rsidR="008A0429" w:rsidRPr="008A0429" w:rsidRDefault="00EF7D2C" w:rsidP="00AD46C9">
            <w:pPr>
              <w:rPr>
                <w:rFonts w:eastAsia="Arial"/>
                <w:b/>
                <w:bCs/>
                <w:sz w:val="24"/>
                <w:lang w:eastAsia="en-US"/>
              </w:rPr>
            </w:pPr>
            <w:r w:rsidRPr="008A0429">
              <w:rPr>
                <w:rFonts w:eastAsia="Arial"/>
                <w:b/>
                <w:bCs/>
                <w:sz w:val="24"/>
                <w:lang w:eastAsia="en-US"/>
              </w:rPr>
              <w:t>Монитор</w:t>
            </w:r>
            <w:r>
              <w:rPr>
                <w:rFonts w:eastAsia="Arial"/>
                <w:b/>
                <w:bCs/>
                <w:sz w:val="24"/>
                <w:lang w:eastAsia="en-US"/>
              </w:rPr>
              <w:t xml:space="preserve"> с возможностью сенсорного управления</w:t>
            </w:r>
          </w:p>
        </w:tc>
        <w:tc>
          <w:tcPr>
            <w:tcW w:w="6703" w:type="dxa"/>
            <w:tcBorders>
              <w:top w:val="single" w:sz="4" w:space="0" w:color="auto"/>
              <w:bottom w:val="nil"/>
            </w:tcBorders>
          </w:tcPr>
          <w:p w14:paraId="2D2633C7" w14:textId="77777777" w:rsidR="008A0429" w:rsidRPr="008A0429" w:rsidRDefault="008A0429" w:rsidP="008A0429">
            <w:pPr>
              <w:widowControl/>
              <w:ind w:left="100"/>
              <w:jc w:val="both"/>
              <w:rPr>
                <w:rFonts w:eastAsia="DengXian"/>
                <w:sz w:val="24"/>
                <w:szCs w:val="24"/>
              </w:rPr>
            </w:pPr>
            <w:r w:rsidRPr="008A0429">
              <w:rPr>
                <w:rFonts w:eastAsia="DengXian"/>
                <w:sz w:val="24"/>
                <w:szCs w:val="24"/>
              </w:rPr>
              <w:t>Тип матрицы: LCD;</w:t>
            </w:r>
          </w:p>
          <w:p w14:paraId="2D9D2D24" w14:textId="77777777" w:rsidR="008A0429" w:rsidRPr="008A0429" w:rsidRDefault="008A0429" w:rsidP="008A0429">
            <w:pPr>
              <w:widowControl/>
              <w:ind w:left="100"/>
              <w:jc w:val="both"/>
              <w:rPr>
                <w:rFonts w:eastAsia="DengXian"/>
                <w:sz w:val="24"/>
                <w:szCs w:val="24"/>
              </w:rPr>
            </w:pPr>
            <w:r w:rsidRPr="008A0429">
              <w:rPr>
                <w:rFonts w:eastAsia="DengXian"/>
                <w:sz w:val="24"/>
                <w:szCs w:val="24"/>
              </w:rPr>
              <w:t>Разрешение экрана: не менее 1920х1080;</w:t>
            </w:r>
          </w:p>
          <w:p w14:paraId="01D97B60" w14:textId="4A91E1FB" w:rsidR="008A0429" w:rsidRPr="008A0429" w:rsidRDefault="008A0429" w:rsidP="008A0429">
            <w:pPr>
              <w:widowControl/>
              <w:ind w:left="100"/>
              <w:jc w:val="both"/>
              <w:rPr>
                <w:rFonts w:eastAsia="DengXian"/>
                <w:sz w:val="24"/>
                <w:szCs w:val="24"/>
              </w:rPr>
            </w:pPr>
            <w:r w:rsidRPr="008A0429">
              <w:rPr>
                <w:rFonts w:eastAsia="DengXian"/>
                <w:sz w:val="24"/>
                <w:szCs w:val="24"/>
              </w:rPr>
              <w:t xml:space="preserve">Диагональ экрана: </w:t>
            </w:r>
            <w:r w:rsidR="001C7322">
              <w:rPr>
                <w:rFonts w:eastAsia="DengXian"/>
                <w:sz w:val="24"/>
                <w:szCs w:val="24"/>
              </w:rPr>
              <w:t>не менее 27</w:t>
            </w:r>
            <w:r w:rsidRPr="008A0429">
              <w:rPr>
                <w:rFonts w:eastAsia="DengXian"/>
                <w:sz w:val="24"/>
                <w:szCs w:val="24"/>
              </w:rPr>
              <w:t xml:space="preserve"> дюймов;</w:t>
            </w:r>
          </w:p>
          <w:p w14:paraId="0F5EB552" w14:textId="5CFD30D4" w:rsidR="008A0429" w:rsidRPr="008A0429" w:rsidRDefault="008A0429" w:rsidP="008A0429">
            <w:pPr>
              <w:widowControl/>
              <w:ind w:left="100"/>
              <w:jc w:val="both"/>
              <w:rPr>
                <w:rFonts w:eastAsia="DengXian" w:cs="Tahoma"/>
                <w:iCs/>
                <w:sz w:val="24"/>
                <w:szCs w:val="24"/>
              </w:rPr>
            </w:pPr>
            <w:r w:rsidRPr="008A0429">
              <w:rPr>
                <w:rFonts w:eastAsia="DengXian" w:cs="Tahoma"/>
                <w:iCs/>
                <w:sz w:val="24"/>
                <w:szCs w:val="24"/>
              </w:rPr>
              <w:t xml:space="preserve">Время отклика: не более </w:t>
            </w:r>
            <w:r w:rsidR="001C7322">
              <w:rPr>
                <w:rFonts w:eastAsia="DengXian" w:cs="Tahoma"/>
                <w:iCs/>
                <w:sz w:val="24"/>
                <w:szCs w:val="24"/>
              </w:rPr>
              <w:t>10</w:t>
            </w:r>
            <w:r w:rsidRPr="008A0429">
              <w:rPr>
                <w:rFonts w:eastAsia="DengXian" w:cs="Tahoma"/>
                <w:iCs/>
                <w:sz w:val="24"/>
                <w:szCs w:val="24"/>
              </w:rPr>
              <w:t xml:space="preserve"> миллисекунд;</w:t>
            </w:r>
          </w:p>
          <w:p w14:paraId="3F5EBB0C" w14:textId="77777777" w:rsidR="008A0429" w:rsidRPr="008A0429" w:rsidRDefault="008A0429" w:rsidP="008A0429">
            <w:pPr>
              <w:widowControl/>
              <w:ind w:left="100"/>
              <w:jc w:val="both"/>
              <w:rPr>
                <w:rFonts w:eastAsia="DengXian" w:cs="Tahoma"/>
                <w:iCs/>
                <w:sz w:val="24"/>
                <w:szCs w:val="24"/>
              </w:rPr>
            </w:pPr>
            <w:r w:rsidRPr="008A0429">
              <w:rPr>
                <w:rFonts w:eastAsia="DengXian" w:cs="Tahoma"/>
                <w:iCs/>
                <w:sz w:val="24"/>
                <w:szCs w:val="24"/>
              </w:rPr>
              <w:t>Угол обзора (Л/П; В/Н) (CR&gt;=10): не менее 170/160;</w:t>
            </w:r>
          </w:p>
          <w:p w14:paraId="303A84F1" w14:textId="77777777" w:rsidR="008A0429" w:rsidRPr="008A0429" w:rsidRDefault="008A0429" w:rsidP="008A0429">
            <w:pPr>
              <w:widowControl/>
              <w:ind w:left="100"/>
              <w:jc w:val="both"/>
              <w:rPr>
                <w:rFonts w:eastAsia="DengXian" w:cs="Tahoma"/>
                <w:iCs/>
                <w:sz w:val="24"/>
                <w:szCs w:val="24"/>
              </w:rPr>
            </w:pPr>
            <w:r w:rsidRPr="008A0429">
              <w:rPr>
                <w:rFonts w:eastAsia="DengXian" w:cs="Tahoma"/>
                <w:iCs/>
                <w:sz w:val="24"/>
                <w:szCs w:val="24"/>
              </w:rPr>
              <w:t xml:space="preserve">Яркость: не менее 250 cd/m2; </w:t>
            </w:r>
          </w:p>
          <w:p w14:paraId="500AD343" w14:textId="77777777" w:rsidR="008A0429" w:rsidRPr="008A0429" w:rsidRDefault="008A0429" w:rsidP="008A0429">
            <w:pPr>
              <w:widowControl/>
              <w:ind w:left="100"/>
              <w:jc w:val="both"/>
              <w:rPr>
                <w:rFonts w:eastAsia="DengXian" w:cs="Tahoma"/>
                <w:iCs/>
                <w:sz w:val="24"/>
                <w:szCs w:val="24"/>
              </w:rPr>
            </w:pPr>
            <w:r w:rsidRPr="008A0429">
              <w:rPr>
                <w:rFonts w:eastAsia="DengXian" w:cs="Tahoma"/>
                <w:iCs/>
                <w:sz w:val="24"/>
                <w:szCs w:val="24"/>
              </w:rPr>
              <w:t xml:space="preserve">Контрастность: не менее 100М:1; </w:t>
            </w:r>
          </w:p>
          <w:p w14:paraId="4A5796A5" w14:textId="77777777" w:rsidR="008A0429" w:rsidRDefault="008A0429" w:rsidP="008A0429">
            <w:pPr>
              <w:widowControl/>
              <w:ind w:left="100"/>
              <w:jc w:val="both"/>
              <w:rPr>
                <w:rFonts w:eastAsia="DengXian" w:cs="Tahoma"/>
                <w:iCs/>
                <w:sz w:val="24"/>
                <w:szCs w:val="24"/>
              </w:rPr>
            </w:pPr>
            <w:r w:rsidRPr="008A0429">
              <w:rPr>
                <w:rFonts w:eastAsia="DengXian" w:cs="Tahoma"/>
                <w:iCs/>
                <w:sz w:val="24"/>
                <w:szCs w:val="24"/>
              </w:rPr>
              <w:t>Видеоразъёмы: HDM</w:t>
            </w:r>
            <w:r w:rsidRPr="008A0429">
              <w:rPr>
                <w:rFonts w:eastAsia="DengXian" w:cs="Tahoma"/>
                <w:iCs/>
                <w:sz w:val="24"/>
                <w:szCs w:val="24"/>
                <w:lang w:val="en-US"/>
              </w:rPr>
              <w:t>I</w:t>
            </w:r>
            <w:r w:rsidRPr="008A0429">
              <w:rPr>
                <w:rFonts w:eastAsia="DengXian" w:cs="Tahoma"/>
                <w:iCs/>
                <w:sz w:val="24"/>
                <w:szCs w:val="24"/>
              </w:rPr>
              <w:t xml:space="preserve"> / VGA.</w:t>
            </w:r>
          </w:p>
          <w:p w14:paraId="1D3B0199" w14:textId="121973B3" w:rsidR="00A510E8" w:rsidRPr="008A0429" w:rsidRDefault="00A510E8" w:rsidP="001C7322">
            <w:pPr>
              <w:widowControl/>
              <w:ind w:left="100"/>
              <w:jc w:val="both"/>
              <w:rPr>
                <w:rFonts w:eastAsia="DengXian"/>
                <w:sz w:val="24"/>
                <w:szCs w:val="24"/>
              </w:rPr>
            </w:pPr>
            <w:r w:rsidRPr="008A0429">
              <w:rPr>
                <w:rFonts w:eastAsia="DengXian"/>
                <w:sz w:val="24"/>
                <w:szCs w:val="24"/>
              </w:rPr>
              <w:t xml:space="preserve">Поддержка MultiTouch: не менее </w:t>
            </w:r>
            <w:r w:rsidR="001C7322">
              <w:rPr>
                <w:rFonts w:eastAsia="DengXian"/>
                <w:sz w:val="24"/>
                <w:szCs w:val="24"/>
              </w:rPr>
              <w:t>2</w:t>
            </w:r>
            <w:r w:rsidRPr="008A0429">
              <w:rPr>
                <w:rFonts w:eastAsia="DengXian"/>
                <w:sz w:val="24"/>
                <w:szCs w:val="24"/>
              </w:rPr>
              <w:t>-</w:t>
            </w:r>
            <w:r w:rsidR="001C7322">
              <w:rPr>
                <w:rFonts w:eastAsia="DengXian"/>
                <w:sz w:val="24"/>
                <w:szCs w:val="24"/>
              </w:rPr>
              <w:t>х</w:t>
            </w:r>
            <w:r w:rsidRPr="008A0429">
              <w:rPr>
                <w:rFonts w:eastAsia="DengXian"/>
                <w:sz w:val="24"/>
                <w:szCs w:val="24"/>
              </w:rPr>
              <w:t xml:space="preserve"> касаний одновременно.</w:t>
            </w:r>
          </w:p>
        </w:tc>
      </w:tr>
      <w:tr w:rsidR="008A0429" w:rsidRPr="008A0429" w14:paraId="04084144" w14:textId="77777777" w:rsidTr="00AD46C9">
        <w:trPr>
          <w:cantSplit/>
        </w:trPr>
        <w:tc>
          <w:tcPr>
            <w:tcW w:w="567" w:type="dxa"/>
            <w:vMerge/>
          </w:tcPr>
          <w:p w14:paraId="0624D287" w14:textId="77777777" w:rsidR="008A0429" w:rsidRPr="008A0429" w:rsidRDefault="008A0429" w:rsidP="00AD46C9">
            <w:pPr>
              <w:widowControl/>
              <w:numPr>
                <w:ilvl w:val="0"/>
                <w:numId w:val="35"/>
              </w:numPr>
              <w:ind w:left="84" w:hanging="26"/>
              <w:jc w:val="both"/>
              <w:rPr>
                <w:rFonts w:eastAsia="Arial"/>
                <w:b/>
                <w:bCs/>
                <w:sz w:val="24"/>
                <w:lang w:eastAsia="en-US"/>
              </w:rPr>
            </w:pPr>
          </w:p>
        </w:tc>
        <w:tc>
          <w:tcPr>
            <w:tcW w:w="2790" w:type="dxa"/>
            <w:vMerge/>
            <w:tcBorders>
              <w:bottom w:val="single" w:sz="4" w:space="0" w:color="auto"/>
            </w:tcBorders>
          </w:tcPr>
          <w:p w14:paraId="4DAD28C9" w14:textId="77777777" w:rsidR="008A0429" w:rsidRPr="008A0429" w:rsidRDefault="008A0429" w:rsidP="008A0429">
            <w:pPr>
              <w:jc w:val="both"/>
              <w:rPr>
                <w:rFonts w:eastAsia="Arial"/>
                <w:b/>
                <w:bCs/>
                <w:sz w:val="24"/>
                <w:lang w:eastAsia="en-US"/>
              </w:rPr>
            </w:pPr>
          </w:p>
        </w:tc>
        <w:tc>
          <w:tcPr>
            <w:tcW w:w="6703" w:type="dxa"/>
            <w:tcBorders>
              <w:top w:val="nil"/>
              <w:bottom w:val="single" w:sz="4" w:space="0" w:color="auto"/>
            </w:tcBorders>
          </w:tcPr>
          <w:p w14:paraId="07027327" w14:textId="77777777" w:rsidR="008A0429" w:rsidRPr="008A0429" w:rsidRDefault="008A0429" w:rsidP="008A0429">
            <w:pPr>
              <w:jc w:val="both"/>
              <w:rPr>
                <w:rFonts w:eastAsia="Arial"/>
                <w:sz w:val="24"/>
                <w:lang w:eastAsia="en-US"/>
              </w:rPr>
            </w:pPr>
            <w:r w:rsidRPr="008A0429">
              <w:rPr>
                <w:rFonts w:eastAsia="Arial"/>
                <w:sz w:val="24"/>
              </w:rPr>
              <w:t>Стекло ударопрочное.</w:t>
            </w:r>
          </w:p>
        </w:tc>
      </w:tr>
      <w:tr w:rsidR="008A0429" w:rsidRPr="008A0429" w14:paraId="61BCFCCC" w14:textId="77777777" w:rsidTr="00AD46C9">
        <w:trPr>
          <w:cantSplit/>
        </w:trPr>
        <w:tc>
          <w:tcPr>
            <w:tcW w:w="567" w:type="dxa"/>
          </w:tcPr>
          <w:p w14:paraId="4BBC739E" w14:textId="77777777" w:rsidR="008A0429" w:rsidRPr="008A0429" w:rsidRDefault="008A0429" w:rsidP="00AD46C9">
            <w:pPr>
              <w:widowControl/>
              <w:numPr>
                <w:ilvl w:val="0"/>
                <w:numId w:val="35"/>
              </w:numPr>
              <w:ind w:left="84" w:hanging="26"/>
              <w:jc w:val="both"/>
              <w:rPr>
                <w:rFonts w:eastAsia="Arial"/>
                <w:b/>
                <w:bCs/>
                <w:sz w:val="24"/>
                <w:lang w:eastAsia="en-US"/>
              </w:rPr>
            </w:pPr>
          </w:p>
        </w:tc>
        <w:tc>
          <w:tcPr>
            <w:tcW w:w="2790" w:type="dxa"/>
            <w:tcBorders>
              <w:bottom w:val="single" w:sz="4" w:space="0" w:color="auto"/>
              <w:right w:val="single" w:sz="4" w:space="0" w:color="auto"/>
            </w:tcBorders>
          </w:tcPr>
          <w:p w14:paraId="17AC4ACB" w14:textId="77777777" w:rsidR="008A0429" w:rsidRPr="008A0429" w:rsidRDefault="008A0429" w:rsidP="008A0429">
            <w:pPr>
              <w:jc w:val="both"/>
              <w:rPr>
                <w:rFonts w:eastAsia="Arial"/>
                <w:b/>
                <w:bCs/>
                <w:sz w:val="24"/>
                <w:lang w:eastAsia="en-US"/>
              </w:rPr>
            </w:pPr>
            <w:r w:rsidRPr="008A0429">
              <w:rPr>
                <w:rFonts w:eastAsia="Arial"/>
                <w:b/>
                <w:bCs/>
                <w:sz w:val="24"/>
                <w:lang w:eastAsia="en-US"/>
              </w:rPr>
              <w:t>Операционная система</w:t>
            </w:r>
          </w:p>
        </w:tc>
        <w:tc>
          <w:tcPr>
            <w:tcW w:w="6703" w:type="dxa"/>
            <w:tcBorders>
              <w:top w:val="single" w:sz="4" w:space="0" w:color="auto"/>
              <w:left w:val="single" w:sz="4" w:space="0" w:color="auto"/>
              <w:bottom w:val="single" w:sz="4" w:space="0" w:color="auto"/>
              <w:right w:val="single" w:sz="4" w:space="0" w:color="auto"/>
            </w:tcBorders>
          </w:tcPr>
          <w:p w14:paraId="47BE11C8" w14:textId="77777777" w:rsidR="008A0429" w:rsidRPr="00A510E8" w:rsidRDefault="00A510E8" w:rsidP="008A0429">
            <w:pPr>
              <w:jc w:val="both"/>
              <w:rPr>
                <w:rFonts w:eastAsia="Arial"/>
                <w:sz w:val="24"/>
                <w:lang w:val="en-US" w:eastAsia="en-US"/>
              </w:rPr>
            </w:pPr>
            <w:r>
              <w:rPr>
                <w:rFonts w:eastAsia="Arial"/>
                <w:sz w:val="24"/>
                <w:lang w:eastAsia="en-US"/>
              </w:rPr>
              <w:t xml:space="preserve">На базе ОС </w:t>
            </w:r>
            <w:r>
              <w:rPr>
                <w:rFonts w:eastAsia="Arial"/>
                <w:sz w:val="24"/>
                <w:lang w:val="en-US" w:eastAsia="en-US"/>
              </w:rPr>
              <w:t>Linux.</w:t>
            </w:r>
          </w:p>
        </w:tc>
      </w:tr>
      <w:tr w:rsidR="008A0429" w:rsidRPr="008A0429" w14:paraId="5DE65905" w14:textId="77777777" w:rsidTr="00AD46C9">
        <w:trPr>
          <w:cantSplit/>
        </w:trPr>
        <w:tc>
          <w:tcPr>
            <w:tcW w:w="567" w:type="dxa"/>
          </w:tcPr>
          <w:p w14:paraId="2A3B0177" w14:textId="77777777" w:rsidR="008A0429" w:rsidRPr="008A0429" w:rsidRDefault="008A0429" w:rsidP="00AD46C9">
            <w:pPr>
              <w:widowControl/>
              <w:numPr>
                <w:ilvl w:val="0"/>
                <w:numId w:val="35"/>
              </w:numPr>
              <w:ind w:left="84" w:hanging="26"/>
              <w:jc w:val="both"/>
              <w:rPr>
                <w:rFonts w:eastAsia="Arial"/>
                <w:b/>
                <w:bCs/>
                <w:sz w:val="24"/>
                <w:lang w:eastAsia="en-US"/>
              </w:rPr>
            </w:pPr>
          </w:p>
        </w:tc>
        <w:tc>
          <w:tcPr>
            <w:tcW w:w="2790" w:type="dxa"/>
            <w:tcBorders>
              <w:bottom w:val="single" w:sz="4" w:space="0" w:color="auto"/>
              <w:right w:val="single" w:sz="4" w:space="0" w:color="auto"/>
            </w:tcBorders>
          </w:tcPr>
          <w:p w14:paraId="34B40687" w14:textId="77777777" w:rsidR="008A0429" w:rsidRPr="008A0429" w:rsidRDefault="008A0429" w:rsidP="008A0429">
            <w:pPr>
              <w:jc w:val="both"/>
              <w:rPr>
                <w:rFonts w:eastAsia="Arial"/>
                <w:b/>
                <w:bCs/>
                <w:sz w:val="24"/>
                <w:lang w:eastAsia="en-US"/>
              </w:rPr>
            </w:pPr>
            <w:r w:rsidRPr="008A0429">
              <w:rPr>
                <w:rFonts w:eastAsia="Arial"/>
                <w:b/>
                <w:bCs/>
                <w:sz w:val="24"/>
                <w:lang w:eastAsia="en-US"/>
              </w:rPr>
              <w:t>Подсветка</w:t>
            </w:r>
          </w:p>
        </w:tc>
        <w:tc>
          <w:tcPr>
            <w:tcW w:w="6703" w:type="dxa"/>
            <w:tcBorders>
              <w:top w:val="single" w:sz="4" w:space="0" w:color="auto"/>
              <w:left w:val="single" w:sz="4" w:space="0" w:color="auto"/>
              <w:bottom w:val="single" w:sz="4" w:space="0" w:color="auto"/>
              <w:right w:val="single" w:sz="4" w:space="0" w:color="auto"/>
            </w:tcBorders>
          </w:tcPr>
          <w:p w14:paraId="796B29C7" w14:textId="77777777" w:rsidR="008A0429" w:rsidRPr="008A0429" w:rsidRDefault="008A0429" w:rsidP="008A0429">
            <w:pPr>
              <w:jc w:val="both"/>
              <w:rPr>
                <w:rFonts w:eastAsia="Arial"/>
                <w:sz w:val="24"/>
              </w:rPr>
            </w:pPr>
            <w:r w:rsidRPr="008A0429">
              <w:rPr>
                <w:rFonts w:eastAsia="Arial"/>
                <w:sz w:val="24"/>
              </w:rPr>
              <w:t xml:space="preserve">Цвет свечения: белый; </w:t>
            </w:r>
          </w:p>
          <w:p w14:paraId="1F2EB51A" w14:textId="7160DE43" w:rsidR="008A0429" w:rsidRPr="008A0429" w:rsidRDefault="00EB56ED" w:rsidP="00EB56ED">
            <w:pPr>
              <w:jc w:val="both"/>
              <w:rPr>
                <w:rFonts w:eastAsia="Arial"/>
                <w:sz w:val="24"/>
                <w:lang w:eastAsia="en-US"/>
              </w:rPr>
            </w:pPr>
            <w:r>
              <w:rPr>
                <w:rFonts w:eastAsia="Arial"/>
                <w:sz w:val="24"/>
              </w:rPr>
              <w:t>Цветовая температура</w:t>
            </w:r>
            <w:r w:rsidR="008A0429" w:rsidRPr="008A0429">
              <w:rPr>
                <w:rFonts w:eastAsia="Arial"/>
                <w:sz w:val="24"/>
              </w:rPr>
              <w:t xml:space="preserve">: </w:t>
            </w:r>
            <w:r w:rsidR="00983A98">
              <w:rPr>
                <w:rFonts w:eastAsia="Arial"/>
                <w:sz w:val="24"/>
              </w:rPr>
              <w:t>от</w:t>
            </w:r>
            <w:r w:rsidR="008A0429" w:rsidRPr="008A0429">
              <w:rPr>
                <w:rFonts w:eastAsia="Arial"/>
                <w:sz w:val="24"/>
              </w:rPr>
              <w:t xml:space="preserve"> </w:t>
            </w:r>
            <w:r>
              <w:rPr>
                <w:rFonts w:eastAsia="Arial"/>
                <w:sz w:val="24"/>
              </w:rPr>
              <w:t>5500</w:t>
            </w:r>
            <w:r w:rsidR="008A0429" w:rsidRPr="008A0429">
              <w:rPr>
                <w:rFonts w:eastAsia="Arial"/>
                <w:sz w:val="24"/>
              </w:rPr>
              <w:t>К</w:t>
            </w:r>
            <w:r w:rsidR="00983A98">
              <w:rPr>
                <w:rFonts w:eastAsia="Arial"/>
                <w:sz w:val="24"/>
              </w:rPr>
              <w:t xml:space="preserve"> до 6000К</w:t>
            </w:r>
            <w:r w:rsidR="008A0429" w:rsidRPr="008A0429">
              <w:rPr>
                <w:rFonts w:eastAsia="Arial"/>
                <w:sz w:val="24"/>
              </w:rPr>
              <w:t>.</w:t>
            </w:r>
          </w:p>
        </w:tc>
      </w:tr>
      <w:tr w:rsidR="008A0429" w:rsidRPr="008A0429" w14:paraId="60DF066D" w14:textId="77777777" w:rsidTr="00AD46C9">
        <w:trPr>
          <w:cantSplit/>
        </w:trPr>
        <w:tc>
          <w:tcPr>
            <w:tcW w:w="567" w:type="dxa"/>
          </w:tcPr>
          <w:p w14:paraId="68F205F5" w14:textId="77777777" w:rsidR="008A0429" w:rsidRPr="008A0429" w:rsidRDefault="008A0429" w:rsidP="00AD46C9">
            <w:pPr>
              <w:widowControl/>
              <w:numPr>
                <w:ilvl w:val="0"/>
                <w:numId w:val="35"/>
              </w:numPr>
              <w:ind w:left="84" w:hanging="26"/>
              <w:jc w:val="both"/>
              <w:rPr>
                <w:rFonts w:eastAsia="Arial"/>
                <w:b/>
                <w:bCs/>
                <w:sz w:val="24"/>
                <w:lang w:eastAsia="en-US"/>
              </w:rPr>
            </w:pPr>
          </w:p>
        </w:tc>
        <w:tc>
          <w:tcPr>
            <w:tcW w:w="2790" w:type="dxa"/>
            <w:tcBorders>
              <w:top w:val="single" w:sz="4" w:space="0" w:color="auto"/>
              <w:right w:val="single" w:sz="4" w:space="0" w:color="auto"/>
            </w:tcBorders>
          </w:tcPr>
          <w:p w14:paraId="27DB6C7C" w14:textId="77777777" w:rsidR="008A0429" w:rsidRPr="008A0429" w:rsidRDefault="008A0429" w:rsidP="008A0429">
            <w:pPr>
              <w:jc w:val="both"/>
              <w:rPr>
                <w:rFonts w:eastAsia="Arial"/>
                <w:b/>
                <w:bCs/>
                <w:sz w:val="24"/>
                <w:lang w:eastAsia="en-US"/>
              </w:rPr>
            </w:pPr>
            <w:r w:rsidRPr="008A0429">
              <w:rPr>
                <w:rFonts w:eastAsia="Arial"/>
                <w:b/>
                <w:bCs/>
                <w:sz w:val="24"/>
                <w:lang w:eastAsia="en-US"/>
              </w:rPr>
              <w:t>Принтер</w:t>
            </w:r>
          </w:p>
        </w:tc>
        <w:tc>
          <w:tcPr>
            <w:tcW w:w="6703" w:type="dxa"/>
            <w:tcBorders>
              <w:top w:val="single" w:sz="4" w:space="0" w:color="auto"/>
              <w:left w:val="single" w:sz="4" w:space="0" w:color="auto"/>
              <w:bottom w:val="nil"/>
              <w:right w:val="single" w:sz="4" w:space="0" w:color="auto"/>
            </w:tcBorders>
          </w:tcPr>
          <w:p w14:paraId="27DD9AC7" w14:textId="77777777" w:rsidR="008A0429" w:rsidRPr="008A0429" w:rsidRDefault="008A0429" w:rsidP="008A0429">
            <w:pPr>
              <w:jc w:val="both"/>
              <w:rPr>
                <w:rFonts w:eastAsia="Arial"/>
                <w:sz w:val="24"/>
              </w:rPr>
            </w:pPr>
            <w:r w:rsidRPr="008A0429">
              <w:rPr>
                <w:rFonts w:eastAsia="Arial"/>
                <w:sz w:val="24"/>
              </w:rPr>
              <w:t>Формат печати: A4;</w:t>
            </w:r>
          </w:p>
          <w:p w14:paraId="7B8793F0" w14:textId="6D10FD7A" w:rsidR="008A0429" w:rsidRPr="008A0429" w:rsidRDefault="008A0429" w:rsidP="008A0429">
            <w:pPr>
              <w:jc w:val="both"/>
              <w:rPr>
                <w:rFonts w:eastAsia="Arial"/>
                <w:sz w:val="24"/>
              </w:rPr>
            </w:pPr>
            <w:r w:rsidRPr="008A0429">
              <w:rPr>
                <w:rFonts w:eastAsia="Arial"/>
                <w:sz w:val="24"/>
              </w:rPr>
              <w:t xml:space="preserve">Разрешение для ч/б печати, dpi: </w:t>
            </w:r>
            <w:r w:rsidR="001525C6">
              <w:rPr>
                <w:rFonts w:eastAsia="Arial"/>
                <w:sz w:val="24"/>
              </w:rPr>
              <w:t>не менее 600</w:t>
            </w:r>
            <w:r w:rsidRPr="008A0429">
              <w:rPr>
                <w:rFonts w:eastAsia="Arial"/>
                <w:sz w:val="24"/>
              </w:rPr>
              <w:t xml:space="preserve">; </w:t>
            </w:r>
          </w:p>
          <w:p w14:paraId="1B43619D" w14:textId="277A429C" w:rsidR="008A0429" w:rsidRPr="008A0429" w:rsidRDefault="008A0429" w:rsidP="008A0429">
            <w:pPr>
              <w:jc w:val="both"/>
              <w:rPr>
                <w:rFonts w:eastAsia="Arial"/>
                <w:sz w:val="24"/>
              </w:rPr>
            </w:pPr>
            <w:r w:rsidRPr="008A0429">
              <w:rPr>
                <w:rFonts w:eastAsia="Arial"/>
                <w:sz w:val="24"/>
              </w:rPr>
              <w:t>Вместимость лотка для бумаги: не менее 1</w:t>
            </w:r>
            <w:r w:rsidR="00A510E8" w:rsidRPr="00A510E8">
              <w:rPr>
                <w:rFonts w:eastAsia="Arial"/>
                <w:sz w:val="24"/>
              </w:rPr>
              <w:t>0</w:t>
            </w:r>
            <w:r w:rsidRPr="008A0429">
              <w:rPr>
                <w:rFonts w:eastAsia="Arial"/>
                <w:sz w:val="24"/>
              </w:rPr>
              <w:t xml:space="preserve">0 </w:t>
            </w:r>
            <w:r w:rsidR="00F02493">
              <w:rPr>
                <w:rFonts w:eastAsia="Arial"/>
                <w:sz w:val="24"/>
              </w:rPr>
              <w:t>листов</w:t>
            </w:r>
            <w:r w:rsidRPr="008A0429">
              <w:rPr>
                <w:rFonts w:eastAsia="Arial"/>
                <w:sz w:val="24"/>
              </w:rPr>
              <w:t>;</w:t>
            </w:r>
          </w:p>
          <w:p w14:paraId="03048E98" w14:textId="77777777" w:rsidR="008A0429" w:rsidRPr="008A0429" w:rsidRDefault="008A0429" w:rsidP="008A0429">
            <w:pPr>
              <w:jc w:val="both"/>
              <w:rPr>
                <w:rFonts w:eastAsia="Arial"/>
                <w:sz w:val="24"/>
              </w:rPr>
            </w:pPr>
            <w:r w:rsidRPr="008A0429">
              <w:rPr>
                <w:rFonts w:eastAsia="Arial"/>
                <w:sz w:val="24"/>
              </w:rPr>
              <w:t>Ресурс: не менее 30000 стр.</w:t>
            </w:r>
          </w:p>
        </w:tc>
      </w:tr>
      <w:tr w:rsidR="008A0429" w:rsidRPr="008A0429" w14:paraId="3011A3AA" w14:textId="77777777" w:rsidTr="00AD46C9">
        <w:trPr>
          <w:cantSplit/>
          <w:trHeight w:val="1026"/>
        </w:trPr>
        <w:tc>
          <w:tcPr>
            <w:tcW w:w="567" w:type="dxa"/>
          </w:tcPr>
          <w:p w14:paraId="6706800E" w14:textId="77777777" w:rsidR="008A0429" w:rsidRPr="008A0429" w:rsidRDefault="008A0429" w:rsidP="00AD46C9">
            <w:pPr>
              <w:widowControl/>
              <w:numPr>
                <w:ilvl w:val="0"/>
                <w:numId w:val="35"/>
              </w:numPr>
              <w:ind w:left="84" w:hanging="26"/>
              <w:jc w:val="both"/>
              <w:rPr>
                <w:rFonts w:eastAsia="Arial"/>
                <w:b/>
                <w:bCs/>
                <w:sz w:val="24"/>
                <w:lang w:eastAsia="en-US"/>
              </w:rPr>
            </w:pPr>
          </w:p>
        </w:tc>
        <w:tc>
          <w:tcPr>
            <w:tcW w:w="2790" w:type="dxa"/>
            <w:tcBorders>
              <w:right w:val="single" w:sz="4" w:space="0" w:color="auto"/>
            </w:tcBorders>
          </w:tcPr>
          <w:p w14:paraId="7F6B7E9C" w14:textId="77777777" w:rsidR="008A0429" w:rsidRPr="008A0429" w:rsidRDefault="008A0429" w:rsidP="008A0429">
            <w:pPr>
              <w:jc w:val="both"/>
              <w:rPr>
                <w:rFonts w:eastAsia="Arial"/>
                <w:b/>
                <w:bCs/>
                <w:sz w:val="24"/>
                <w:lang w:eastAsia="en-US"/>
              </w:rPr>
            </w:pPr>
            <w:r w:rsidRPr="008A0429">
              <w:rPr>
                <w:rFonts w:eastAsia="Arial"/>
                <w:b/>
                <w:bCs/>
                <w:sz w:val="24"/>
                <w:lang w:eastAsia="en-US"/>
              </w:rPr>
              <w:t>Питание</w:t>
            </w:r>
          </w:p>
        </w:tc>
        <w:tc>
          <w:tcPr>
            <w:tcW w:w="6703" w:type="dxa"/>
            <w:tcBorders>
              <w:top w:val="single" w:sz="4" w:space="0" w:color="auto"/>
              <w:left w:val="single" w:sz="4" w:space="0" w:color="auto"/>
              <w:right w:val="single" w:sz="4" w:space="0" w:color="auto"/>
            </w:tcBorders>
          </w:tcPr>
          <w:p w14:paraId="59E52B98" w14:textId="77777777" w:rsidR="008A0429" w:rsidRPr="008A0429" w:rsidRDefault="008A0429" w:rsidP="008A0429">
            <w:pPr>
              <w:jc w:val="both"/>
              <w:rPr>
                <w:rFonts w:eastAsia="Arial"/>
                <w:sz w:val="24"/>
              </w:rPr>
            </w:pPr>
            <w:r w:rsidRPr="008A0429">
              <w:rPr>
                <w:rFonts w:eastAsia="Arial"/>
                <w:sz w:val="24"/>
              </w:rPr>
              <w:t>Расположение разъема питания: на корпусе;</w:t>
            </w:r>
          </w:p>
          <w:p w14:paraId="47C6490D" w14:textId="77777777" w:rsidR="008A0429" w:rsidRPr="008A0429" w:rsidRDefault="008A0429" w:rsidP="008A0429">
            <w:pPr>
              <w:jc w:val="both"/>
              <w:rPr>
                <w:rFonts w:eastAsia="Arial"/>
                <w:sz w:val="24"/>
                <w:lang w:eastAsia="en-US"/>
              </w:rPr>
            </w:pPr>
            <w:r w:rsidRPr="008A0429">
              <w:rPr>
                <w:rFonts w:eastAsia="Arial"/>
                <w:sz w:val="24"/>
                <w:lang w:eastAsia="en-US"/>
              </w:rPr>
              <w:t>Длина провода: не менее 1 м;</w:t>
            </w:r>
          </w:p>
          <w:p w14:paraId="1CED419B" w14:textId="77777777" w:rsidR="008A0429" w:rsidRPr="008A0429" w:rsidRDefault="008A0429" w:rsidP="008A0429">
            <w:pPr>
              <w:jc w:val="both"/>
              <w:rPr>
                <w:rFonts w:eastAsia="Arial"/>
                <w:sz w:val="24"/>
                <w:lang w:eastAsia="en-US"/>
              </w:rPr>
            </w:pPr>
            <w:r w:rsidRPr="008A0429">
              <w:rPr>
                <w:rFonts w:eastAsia="Arial"/>
                <w:sz w:val="24"/>
                <w:lang w:eastAsia="en-US"/>
              </w:rPr>
              <w:t>Напряжение: 220 В ± 10%;</w:t>
            </w:r>
          </w:p>
          <w:p w14:paraId="54FA8E88" w14:textId="77777777" w:rsidR="008A0429" w:rsidRPr="008A0429" w:rsidRDefault="008A0429" w:rsidP="008A0429">
            <w:pPr>
              <w:jc w:val="both"/>
              <w:rPr>
                <w:rFonts w:eastAsia="Arial"/>
                <w:sz w:val="24"/>
                <w:lang w:eastAsia="en-US"/>
              </w:rPr>
            </w:pPr>
            <w:r w:rsidRPr="008A0429">
              <w:rPr>
                <w:rFonts w:eastAsia="Arial"/>
                <w:sz w:val="24"/>
                <w:lang w:eastAsia="en-US"/>
              </w:rPr>
              <w:t>Частота тока: 50 Гц ± 1%:</w:t>
            </w:r>
          </w:p>
          <w:p w14:paraId="2B3ACC3A" w14:textId="77777777" w:rsidR="008A0429" w:rsidRPr="008A0429" w:rsidRDefault="008A0429" w:rsidP="008A0429">
            <w:pPr>
              <w:jc w:val="both"/>
              <w:rPr>
                <w:rFonts w:eastAsia="Arial"/>
                <w:sz w:val="24"/>
                <w:lang w:eastAsia="en-US"/>
              </w:rPr>
            </w:pPr>
            <w:r w:rsidRPr="008A0429">
              <w:rPr>
                <w:rFonts w:eastAsia="Arial"/>
                <w:sz w:val="24"/>
                <w:lang w:eastAsia="en-US"/>
              </w:rPr>
              <w:t xml:space="preserve">Потребляемая мощность: не более </w:t>
            </w:r>
            <w:r w:rsidR="00A510E8" w:rsidRPr="00A510E8">
              <w:rPr>
                <w:rFonts w:eastAsia="Arial"/>
                <w:sz w:val="24"/>
                <w:lang w:eastAsia="en-US"/>
              </w:rPr>
              <w:t>5</w:t>
            </w:r>
            <w:r w:rsidRPr="008A0429">
              <w:rPr>
                <w:rFonts w:eastAsia="Arial"/>
                <w:sz w:val="24"/>
                <w:lang w:eastAsia="en-US"/>
              </w:rPr>
              <w:t>00 Вт;</w:t>
            </w:r>
          </w:p>
          <w:p w14:paraId="09B9983A" w14:textId="77777777" w:rsidR="008A0429" w:rsidRPr="008A0429" w:rsidRDefault="008A0429" w:rsidP="008A0429">
            <w:pPr>
              <w:jc w:val="both"/>
              <w:rPr>
                <w:rFonts w:eastAsia="Arial"/>
                <w:sz w:val="24"/>
                <w:lang w:eastAsia="en-US"/>
              </w:rPr>
            </w:pPr>
            <w:r w:rsidRPr="008A0429">
              <w:rPr>
                <w:rFonts w:eastAsia="Arial"/>
                <w:sz w:val="24"/>
                <w:lang w:eastAsia="en-US"/>
              </w:rPr>
              <w:t>Заземление: да.</w:t>
            </w:r>
          </w:p>
        </w:tc>
      </w:tr>
      <w:tr w:rsidR="008A0429" w:rsidRPr="008A0429" w14:paraId="3E2C6097" w14:textId="77777777" w:rsidTr="00AD46C9">
        <w:trPr>
          <w:cantSplit/>
        </w:trPr>
        <w:tc>
          <w:tcPr>
            <w:tcW w:w="567" w:type="dxa"/>
          </w:tcPr>
          <w:p w14:paraId="2FC08C3F" w14:textId="77777777" w:rsidR="008A0429" w:rsidRPr="008A0429" w:rsidRDefault="008A0429" w:rsidP="00AD46C9">
            <w:pPr>
              <w:widowControl/>
              <w:numPr>
                <w:ilvl w:val="0"/>
                <w:numId w:val="35"/>
              </w:numPr>
              <w:ind w:left="84" w:hanging="26"/>
              <w:jc w:val="both"/>
              <w:rPr>
                <w:rFonts w:eastAsia="Arial"/>
                <w:b/>
                <w:bCs/>
                <w:sz w:val="24"/>
                <w:lang w:eastAsia="en-US"/>
              </w:rPr>
            </w:pPr>
          </w:p>
        </w:tc>
        <w:tc>
          <w:tcPr>
            <w:tcW w:w="2790" w:type="dxa"/>
            <w:tcBorders>
              <w:right w:val="single" w:sz="4" w:space="0" w:color="auto"/>
            </w:tcBorders>
          </w:tcPr>
          <w:p w14:paraId="08D11E6A" w14:textId="77777777" w:rsidR="008A0429" w:rsidRPr="008A0429" w:rsidRDefault="008A0429" w:rsidP="008A0429">
            <w:pPr>
              <w:jc w:val="both"/>
              <w:rPr>
                <w:rFonts w:eastAsia="Arial"/>
                <w:b/>
                <w:bCs/>
                <w:sz w:val="24"/>
                <w:lang w:eastAsia="en-US"/>
              </w:rPr>
            </w:pPr>
            <w:r w:rsidRPr="008A0429">
              <w:rPr>
                <w:rFonts w:eastAsia="Arial"/>
                <w:b/>
                <w:bCs/>
                <w:sz w:val="24"/>
                <w:lang w:eastAsia="en-US"/>
              </w:rPr>
              <w:t>Сканер</w:t>
            </w:r>
          </w:p>
        </w:tc>
        <w:tc>
          <w:tcPr>
            <w:tcW w:w="6703" w:type="dxa"/>
            <w:tcBorders>
              <w:top w:val="single" w:sz="4" w:space="0" w:color="auto"/>
              <w:left w:val="single" w:sz="4" w:space="0" w:color="auto"/>
              <w:bottom w:val="nil"/>
              <w:right w:val="single" w:sz="4" w:space="0" w:color="auto"/>
            </w:tcBorders>
          </w:tcPr>
          <w:p w14:paraId="59886D99" w14:textId="7518280F" w:rsidR="008A0429" w:rsidRPr="008A0429" w:rsidRDefault="008A0429" w:rsidP="008A0429">
            <w:pPr>
              <w:jc w:val="both"/>
              <w:rPr>
                <w:rFonts w:eastAsia="Arial"/>
                <w:sz w:val="24"/>
              </w:rPr>
            </w:pPr>
            <w:r w:rsidRPr="008A0429">
              <w:rPr>
                <w:rFonts w:eastAsia="Arial"/>
                <w:sz w:val="24"/>
              </w:rPr>
              <w:t xml:space="preserve">Разрешение сканера: не менее </w:t>
            </w:r>
            <w:r w:rsidR="001525C6">
              <w:rPr>
                <w:rFonts w:eastAsia="Arial"/>
                <w:sz w:val="24"/>
              </w:rPr>
              <w:t>300</w:t>
            </w:r>
            <w:r w:rsidRPr="008A0429">
              <w:rPr>
                <w:rFonts w:eastAsia="Arial"/>
                <w:sz w:val="24"/>
              </w:rPr>
              <w:t xml:space="preserve"> dpi;</w:t>
            </w:r>
          </w:p>
          <w:p w14:paraId="61E15D0C" w14:textId="77777777" w:rsidR="008A0429" w:rsidRPr="008A0429" w:rsidRDefault="008A0429" w:rsidP="008A0429">
            <w:pPr>
              <w:jc w:val="both"/>
              <w:rPr>
                <w:rFonts w:eastAsia="Arial"/>
                <w:sz w:val="24"/>
              </w:rPr>
            </w:pPr>
            <w:r w:rsidRPr="008A0429">
              <w:rPr>
                <w:rFonts w:eastAsia="Arial"/>
                <w:sz w:val="24"/>
              </w:rPr>
              <w:t>Глубина цвета: не менее 48/24 бит;</w:t>
            </w:r>
          </w:p>
          <w:p w14:paraId="1DBB86BA" w14:textId="77777777" w:rsidR="008A0429" w:rsidRPr="008A0429" w:rsidRDefault="008A0429" w:rsidP="008A0429">
            <w:pPr>
              <w:jc w:val="both"/>
              <w:rPr>
                <w:rFonts w:eastAsia="Arial"/>
                <w:sz w:val="24"/>
                <w:lang w:eastAsia="zh-CN"/>
              </w:rPr>
            </w:pPr>
            <w:r w:rsidRPr="008A0429">
              <w:rPr>
                <w:rFonts w:eastAsia="Arial"/>
                <w:sz w:val="24"/>
              </w:rPr>
              <w:t>Максимальный формат сканирования: А4.</w:t>
            </w:r>
          </w:p>
        </w:tc>
      </w:tr>
      <w:tr w:rsidR="008A0429" w:rsidRPr="008A0429" w14:paraId="5EA36BEA" w14:textId="77777777" w:rsidTr="00AD46C9">
        <w:trPr>
          <w:cantSplit/>
        </w:trPr>
        <w:tc>
          <w:tcPr>
            <w:tcW w:w="567" w:type="dxa"/>
            <w:vMerge w:val="restart"/>
          </w:tcPr>
          <w:p w14:paraId="47826496" w14:textId="77777777" w:rsidR="008A0429" w:rsidRPr="008A0429" w:rsidRDefault="008A0429" w:rsidP="00AD46C9">
            <w:pPr>
              <w:widowControl/>
              <w:numPr>
                <w:ilvl w:val="0"/>
                <w:numId w:val="35"/>
              </w:numPr>
              <w:ind w:left="84" w:hanging="26"/>
              <w:jc w:val="both"/>
              <w:rPr>
                <w:rFonts w:eastAsia="Arial"/>
                <w:b/>
                <w:bCs/>
                <w:sz w:val="24"/>
                <w:lang w:eastAsia="en-US"/>
              </w:rPr>
            </w:pPr>
          </w:p>
        </w:tc>
        <w:tc>
          <w:tcPr>
            <w:tcW w:w="2790" w:type="dxa"/>
            <w:vMerge w:val="restart"/>
            <w:tcBorders>
              <w:right w:val="single" w:sz="4" w:space="0" w:color="auto"/>
            </w:tcBorders>
          </w:tcPr>
          <w:p w14:paraId="70599F43" w14:textId="77777777" w:rsidR="008A0429" w:rsidRPr="008A0429" w:rsidRDefault="008A0429" w:rsidP="008A0429">
            <w:pPr>
              <w:jc w:val="both"/>
              <w:rPr>
                <w:rFonts w:eastAsia="Arial"/>
                <w:b/>
                <w:bCs/>
                <w:sz w:val="24"/>
                <w:lang w:eastAsia="en-US"/>
              </w:rPr>
            </w:pPr>
            <w:r w:rsidRPr="008A0429">
              <w:rPr>
                <w:rFonts w:eastAsia="Arial"/>
                <w:b/>
                <w:bCs/>
                <w:sz w:val="24"/>
                <w:lang w:eastAsia="en-US"/>
              </w:rPr>
              <w:t>Сканер штрихкодов</w:t>
            </w:r>
          </w:p>
        </w:tc>
        <w:tc>
          <w:tcPr>
            <w:tcW w:w="6703" w:type="dxa"/>
            <w:tcBorders>
              <w:top w:val="single" w:sz="4" w:space="0" w:color="auto"/>
              <w:left w:val="single" w:sz="4" w:space="0" w:color="auto"/>
              <w:bottom w:val="nil"/>
              <w:right w:val="single" w:sz="4" w:space="0" w:color="auto"/>
            </w:tcBorders>
          </w:tcPr>
          <w:p w14:paraId="393FC633" w14:textId="77777777" w:rsidR="008A0429" w:rsidRPr="008A0429" w:rsidRDefault="008A0429" w:rsidP="002A1589">
            <w:pPr>
              <w:jc w:val="both"/>
              <w:rPr>
                <w:rFonts w:eastAsia="Arial"/>
                <w:sz w:val="24"/>
                <w:lang w:eastAsia="en-US"/>
              </w:rPr>
            </w:pPr>
            <w:r w:rsidRPr="008A0429">
              <w:rPr>
                <w:rFonts w:eastAsia="Arial"/>
                <w:sz w:val="24"/>
                <w:lang w:eastAsia="zh-CN"/>
              </w:rPr>
              <w:t>Поддержка 1/2D кодов: PDF417, QR Code, Data Matrix, Aztec,  Maxicode, Micro QR, Micro PDF417, EAN-13, EAN-8, Code 128, Codabar, UCC/EAN 128.</w:t>
            </w:r>
          </w:p>
        </w:tc>
      </w:tr>
      <w:tr w:rsidR="008A0429" w:rsidRPr="008A0429" w14:paraId="07548D3B" w14:textId="77777777" w:rsidTr="00AD46C9">
        <w:trPr>
          <w:cantSplit/>
        </w:trPr>
        <w:tc>
          <w:tcPr>
            <w:tcW w:w="567" w:type="dxa"/>
            <w:vMerge/>
          </w:tcPr>
          <w:p w14:paraId="3E6FE499" w14:textId="77777777" w:rsidR="008A0429" w:rsidRPr="008A0429" w:rsidRDefault="008A0429" w:rsidP="00AD46C9">
            <w:pPr>
              <w:widowControl/>
              <w:numPr>
                <w:ilvl w:val="0"/>
                <w:numId w:val="35"/>
              </w:numPr>
              <w:ind w:left="84" w:hanging="26"/>
              <w:jc w:val="both"/>
              <w:rPr>
                <w:rFonts w:eastAsia="Arial"/>
                <w:b/>
                <w:bCs/>
                <w:sz w:val="24"/>
                <w:lang w:eastAsia="en-US"/>
              </w:rPr>
            </w:pPr>
          </w:p>
        </w:tc>
        <w:tc>
          <w:tcPr>
            <w:tcW w:w="2790" w:type="dxa"/>
            <w:vMerge/>
            <w:tcBorders>
              <w:right w:val="single" w:sz="4" w:space="0" w:color="auto"/>
            </w:tcBorders>
          </w:tcPr>
          <w:p w14:paraId="65A18D55" w14:textId="77777777" w:rsidR="008A0429" w:rsidRPr="008A0429" w:rsidRDefault="008A0429" w:rsidP="008A0429">
            <w:pPr>
              <w:jc w:val="both"/>
              <w:rPr>
                <w:rFonts w:eastAsia="Arial"/>
                <w:b/>
                <w:bCs/>
                <w:sz w:val="24"/>
                <w:lang w:eastAsia="en-US"/>
              </w:rPr>
            </w:pPr>
          </w:p>
        </w:tc>
        <w:tc>
          <w:tcPr>
            <w:tcW w:w="6703" w:type="dxa"/>
            <w:tcBorders>
              <w:top w:val="nil"/>
              <w:left w:val="single" w:sz="4" w:space="0" w:color="auto"/>
              <w:bottom w:val="single" w:sz="4" w:space="0" w:color="auto"/>
              <w:right w:val="single" w:sz="4" w:space="0" w:color="auto"/>
            </w:tcBorders>
          </w:tcPr>
          <w:p w14:paraId="01B7E839" w14:textId="77777777" w:rsidR="008A0429" w:rsidRPr="008A0429" w:rsidRDefault="008A0429" w:rsidP="008A0429">
            <w:pPr>
              <w:jc w:val="both"/>
              <w:rPr>
                <w:rFonts w:eastAsia="Arial"/>
                <w:sz w:val="24"/>
                <w:lang w:eastAsia="en-US"/>
              </w:rPr>
            </w:pPr>
            <w:r w:rsidRPr="008A0429">
              <w:rPr>
                <w:rFonts w:eastAsia="Arial"/>
                <w:sz w:val="24"/>
                <w:lang w:eastAsia="en-US"/>
              </w:rPr>
              <w:t>Разрешение датчика: не менее 1.3 Мп.</w:t>
            </w:r>
          </w:p>
        </w:tc>
      </w:tr>
      <w:tr w:rsidR="008A0429" w:rsidRPr="008A0429" w14:paraId="6C65803C" w14:textId="77777777" w:rsidTr="00AD46C9">
        <w:trPr>
          <w:cantSplit/>
        </w:trPr>
        <w:tc>
          <w:tcPr>
            <w:tcW w:w="567" w:type="dxa"/>
          </w:tcPr>
          <w:p w14:paraId="51BABE97" w14:textId="77777777" w:rsidR="008A0429" w:rsidRPr="008A0429" w:rsidRDefault="008A0429" w:rsidP="00AD46C9">
            <w:pPr>
              <w:widowControl/>
              <w:numPr>
                <w:ilvl w:val="0"/>
                <w:numId w:val="35"/>
              </w:numPr>
              <w:ind w:left="84" w:hanging="26"/>
              <w:jc w:val="both"/>
              <w:rPr>
                <w:rFonts w:eastAsia="Arial"/>
                <w:b/>
                <w:bCs/>
                <w:sz w:val="24"/>
                <w:lang w:eastAsia="en-US"/>
              </w:rPr>
            </w:pPr>
          </w:p>
        </w:tc>
        <w:tc>
          <w:tcPr>
            <w:tcW w:w="2790" w:type="dxa"/>
            <w:tcBorders>
              <w:bottom w:val="single" w:sz="4" w:space="0" w:color="auto"/>
              <w:right w:val="single" w:sz="4" w:space="0" w:color="auto"/>
            </w:tcBorders>
          </w:tcPr>
          <w:p w14:paraId="042E937F" w14:textId="77777777" w:rsidR="008A0429" w:rsidRPr="008A0429" w:rsidRDefault="008A0429" w:rsidP="008A0429">
            <w:pPr>
              <w:jc w:val="both"/>
              <w:rPr>
                <w:rFonts w:eastAsia="Arial"/>
                <w:b/>
                <w:bCs/>
                <w:sz w:val="24"/>
                <w:lang w:eastAsia="en-US"/>
              </w:rPr>
            </w:pPr>
            <w:r w:rsidRPr="008A0429">
              <w:rPr>
                <w:rFonts w:eastAsia="Arial"/>
                <w:b/>
                <w:bCs/>
                <w:sz w:val="24"/>
                <w:lang w:eastAsia="en-US"/>
              </w:rPr>
              <w:t>Сеть</w:t>
            </w:r>
          </w:p>
        </w:tc>
        <w:tc>
          <w:tcPr>
            <w:tcW w:w="6703" w:type="dxa"/>
            <w:tcBorders>
              <w:top w:val="single" w:sz="4" w:space="0" w:color="auto"/>
              <w:left w:val="single" w:sz="4" w:space="0" w:color="auto"/>
              <w:bottom w:val="single" w:sz="4" w:space="0" w:color="auto"/>
              <w:right w:val="single" w:sz="4" w:space="0" w:color="auto"/>
            </w:tcBorders>
          </w:tcPr>
          <w:p w14:paraId="09DD21DE" w14:textId="77777777" w:rsidR="008A0429" w:rsidRPr="008A0429" w:rsidRDefault="008A0429" w:rsidP="008A0429">
            <w:pPr>
              <w:jc w:val="both"/>
              <w:rPr>
                <w:rFonts w:eastAsia="Arial"/>
                <w:sz w:val="24"/>
                <w:lang w:eastAsia="en-US"/>
              </w:rPr>
            </w:pPr>
            <w:r w:rsidRPr="008A0429">
              <w:rPr>
                <w:rFonts w:eastAsia="Arial"/>
                <w:sz w:val="24"/>
                <w:lang w:eastAsia="en-US"/>
              </w:rPr>
              <w:t>Тип коннектора: RJ45;</w:t>
            </w:r>
          </w:p>
          <w:p w14:paraId="0368F401" w14:textId="77777777" w:rsidR="008A0429" w:rsidRPr="008A0429" w:rsidRDefault="008A0429" w:rsidP="008A0429">
            <w:pPr>
              <w:jc w:val="both"/>
              <w:rPr>
                <w:rFonts w:eastAsia="Arial"/>
                <w:sz w:val="24"/>
              </w:rPr>
            </w:pPr>
            <w:r w:rsidRPr="008A0429">
              <w:rPr>
                <w:rFonts w:eastAsia="Arial"/>
                <w:sz w:val="24"/>
              </w:rPr>
              <w:t>Место расположения разъема: на корпусе.</w:t>
            </w:r>
          </w:p>
        </w:tc>
      </w:tr>
      <w:tr w:rsidR="008A0429" w:rsidRPr="008A0429" w14:paraId="31A605D5" w14:textId="77777777" w:rsidTr="00AD46C9">
        <w:trPr>
          <w:cantSplit/>
          <w:trHeight w:val="580"/>
        </w:trPr>
        <w:tc>
          <w:tcPr>
            <w:tcW w:w="567" w:type="dxa"/>
            <w:vMerge w:val="restart"/>
          </w:tcPr>
          <w:p w14:paraId="723E5688" w14:textId="77777777" w:rsidR="008A0429" w:rsidRPr="008A0429" w:rsidRDefault="008A0429" w:rsidP="00AD46C9">
            <w:pPr>
              <w:widowControl/>
              <w:numPr>
                <w:ilvl w:val="0"/>
                <w:numId w:val="35"/>
              </w:numPr>
              <w:ind w:left="84" w:hanging="26"/>
              <w:jc w:val="both"/>
              <w:rPr>
                <w:rFonts w:eastAsia="Arial"/>
                <w:b/>
                <w:bCs/>
                <w:sz w:val="24"/>
                <w:lang w:eastAsia="en-US"/>
              </w:rPr>
            </w:pPr>
          </w:p>
        </w:tc>
        <w:tc>
          <w:tcPr>
            <w:tcW w:w="2790" w:type="dxa"/>
            <w:vMerge w:val="restart"/>
            <w:tcBorders>
              <w:top w:val="single" w:sz="4" w:space="0" w:color="auto"/>
              <w:right w:val="single" w:sz="4" w:space="0" w:color="auto"/>
            </w:tcBorders>
          </w:tcPr>
          <w:p w14:paraId="5C8A95DE" w14:textId="64B0B02D" w:rsidR="008A0429" w:rsidRPr="008A0429" w:rsidRDefault="00AD46C9" w:rsidP="008A0429">
            <w:pPr>
              <w:jc w:val="both"/>
              <w:rPr>
                <w:rFonts w:eastAsia="DengXian"/>
                <w:b/>
                <w:bCs/>
                <w:sz w:val="24"/>
                <w:szCs w:val="24"/>
                <w:lang w:eastAsia="en-US"/>
              </w:rPr>
            </w:pPr>
            <w:r w:rsidRPr="008A0429">
              <w:rPr>
                <w:rFonts w:eastAsia="Arial"/>
                <w:b/>
                <w:bCs/>
                <w:sz w:val="24"/>
                <w:lang w:eastAsia="en-US"/>
              </w:rPr>
              <w:t>Системный блок</w:t>
            </w:r>
          </w:p>
        </w:tc>
        <w:tc>
          <w:tcPr>
            <w:tcW w:w="6703" w:type="dxa"/>
            <w:tcBorders>
              <w:top w:val="single" w:sz="4" w:space="0" w:color="auto"/>
              <w:left w:val="single" w:sz="4" w:space="0" w:color="auto"/>
              <w:bottom w:val="nil"/>
              <w:right w:val="single" w:sz="4" w:space="0" w:color="auto"/>
            </w:tcBorders>
          </w:tcPr>
          <w:p w14:paraId="4BA4463B" w14:textId="77777777" w:rsidR="008A0429" w:rsidRPr="008A0429" w:rsidRDefault="008A0429" w:rsidP="008A0429">
            <w:pPr>
              <w:jc w:val="both"/>
              <w:rPr>
                <w:rFonts w:eastAsia="Arial"/>
                <w:sz w:val="24"/>
                <w:lang w:eastAsia="en-US"/>
              </w:rPr>
            </w:pPr>
            <w:r w:rsidRPr="008A0429">
              <w:rPr>
                <w:rFonts w:eastAsia="Arial"/>
                <w:sz w:val="24"/>
                <w:lang w:eastAsia="en-US"/>
              </w:rPr>
              <w:t xml:space="preserve">Процессор: </w:t>
            </w:r>
          </w:p>
          <w:p w14:paraId="78272471" w14:textId="77777777" w:rsidR="008A0429" w:rsidRPr="008A0429" w:rsidRDefault="008A0429" w:rsidP="008A0429">
            <w:pPr>
              <w:widowControl/>
              <w:ind w:left="100"/>
              <w:jc w:val="both"/>
              <w:rPr>
                <w:rFonts w:eastAsia="DengXian"/>
                <w:sz w:val="24"/>
                <w:szCs w:val="24"/>
              </w:rPr>
            </w:pPr>
            <w:r w:rsidRPr="008A0429">
              <w:rPr>
                <w:rFonts w:eastAsia="DengXian"/>
                <w:sz w:val="24"/>
                <w:szCs w:val="24"/>
              </w:rPr>
              <w:t>Общее количество ядер: не менее 4;</w:t>
            </w:r>
          </w:p>
          <w:p w14:paraId="10ADE92E" w14:textId="77777777" w:rsidR="008A0429" w:rsidRPr="008A0429" w:rsidRDefault="008A0429" w:rsidP="008A0429">
            <w:pPr>
              <w:widowControl/>
              <w:ind w:left="100"/>
              <w:jc w:val="both"/>
              <w:rPr>
                <w:rFonts w:eastAsia="DengXian"/>
                <w:sz w:val="24"/>
                <w:szCs w:val="24"/>
              </w:rPr>
            </w:pPr>
            <w:r w:rsidRPr="008A0429">
              <w:rPr>
                <w:rFonts w:eastAsia="DengXian"/>
                <w:sz w:val="24"/>
                <w:szCs w:val="24"/>
              </w:rPr>
              <w:t xml:space="preserve">Общее количество потоков: не менее 4. </w:t>
            </w:r>
          </w:p>
          <w:p w14:paraId="7AD7535D" w14:textId="77777777" w:rsidR="008A0429" w:rsidRPr="008A0429" w:rsidRDefault="008A0429" w:rsidP="008A0429">
            <w:pPr>
              <w:widowControl/>
              <w:ind w:left="100"/>
              <w:jc w:val="both"/>
              <w:rPr>
                <w:rFonts w:eastAsia="DengXian"/>
                <w:sz w:val="24"/>
                <w:szCs w:val="24"/>
              </w:rPr>
            </w:pPr>
            <w:r w:rsidRPr="008A0429">
              <w:rPr>
                <w:rFonts w:eastAsia="DengXian"/>
                <w:sz w:val="24"/>
                <w:szCs w:val="24"/>
              </w:rPr>
              <w:t>Максимальная тактовая частота процессора: не ниже 2.20 ГГц.</w:t>
            </w:r>
          </w:p>
        </w:tc>
      </w:tr>
      <w:tr w:rsidR="008A0429" w:rsidRPr="008A0429" w14:paraId="7C667964" w14:textId="77777777" w:rsidTr="00AD46C9">
        <w:trPr>
          <w:cantSplit/>
        </w:trPr>
        <w:tc>
          <w:tcPr>
            <w:tcW w:w="567" w:type="dxa"/>
            <w:vMerge/>
          </w:tcPr>
          <w:p w14:paraId="493A7759" w14:textId="77777777" w:rsidR="008A0429" w:rsidRPr="008A0429" w:rsidRDefault="008A0429" w:rsidP="00AD46C9">
            <w:pPr>
              <w:widowControl/>
              <w:numPr>
                <w:ilvl w:val="0"/>
                <w:numId w:val="35"/>
              </w:numPr>
              <w:ind w:left="84" w:hanging="26"/>
              <w:jc w:val="both"/>
              <w:rPr>
                <w:rFonts w:eastAsia="Arial"/>
                <w:b/>
                <w:bCs/>
                <w:sz w:val="24"/>
                <w:lang w:eastAsia="en-US"/>
              </w:rPr>
            </w:pPr>
          </w:p>
        </w:tc>
        <w:tc>
          <w:tcPr>
            <w:tcW w:w="2790" w:type="dxa"/>
            <w:vMerge/>
            <w:tcBorders>
              <w:right w:val="single" w:sz="4" w:space="0" w:color="auto"/>
            </w:tcBorders>
          </w:tcPr>
          <w:p w14:paraId="6301694C" w14:textId="77777777" w:rsidR="008A0429" w:rsidRPr="008A0429" w:rsidRDefault="008A0429" w:rsidP="008A0429">
            <w:pPr>
              <w:jc w:val="both"/>
              <w:rPr>
                <w:rFonts w:eastAsia="DengXian"/>
                <w:b/>
                <w:bCs/>
                <w:sz w:val="24"/>
                <w:szCs w:val="24"/>
                <w:lang w:eastAsia="en-US"/>
              </w:rPr>
            </w:pPr>
          </w:p>
        </w:tc>
        <w:tc>
          <w:tcPr>
            <w:tcW w:w="6703" w:type="dxa"/>
            <w:tcBorders>
              <w:top w:val="nil"/>
              <w:left w:val="single" w:sz="4" w:space="0" w:color="auto"/>
              <w:bottom w:val="nil"/>
              <w:right w:val="single" w:sz="4" w:space="0" w:color="auto"/>
            </w:tcBorders>
          </w:tcPr>
          <w:p w14:paraId="48316BE4" w14:textId="77777777" w:rsidR="008A0429" w:rsidRPr="008A0429" w:rsidRDefault="008A0429" w:rsidP="008A0429">
            <w:pPr>
              <w:jc w:val="both"/>
              <w:rPr>
                <w:rFonts w:eastAsia="Arial"/>
                <w:sz w:val="24"/>
                <w:lang w:eastAsia="en-US"/>
              </w:rPr>
            </w:pPr>
            <w:r w:rsidRPr="008A0429">
              <w:rPr>
                <w:rFonts w:eastAsia="Arial"/>
                <w:sz w:val="24"/>
                <w:lang w:eastAsia="en-US"/>
              </w:rPr>
              <w:t>Оперативная память:</w:t>
            </w:r>
          </w:p>
          <w:p w14:paraId="2B04D728" w14:textId="77777777" w:rsidR="008A0429" w:rsidRPr="008A0429" w:rsidRDefault="008A0429" w:rsidP="008A0429">
            <w:pPr>
              <w:widowControl/>
              <w:ind w:left="100"/>
              <w:jc w:val="both"/>
              <w:rPr>
                <w:rFonts w:eastAsia="DengXian"/>
                <w:sz w:val="24"/>
                <w:szCs w:val="24"/>
              </w:rPr>
            </w:pPr>
            <w:r w:rsidRPr="008A0429">
              <w:rPr>
                <w:rFonts w:eastAsia="DengXian"/>
                <w:sz w:val="24"/>
                <w:szCs w:val="24"/>
              </w:rPr>
              <w:t>Тип памяти: не ниже DDR4;</w:t>
            </w:r>
          </w:p>
          <w:p w14:paraId="73BEDE63" w14:textId="77777777" w:rsidR="008A0429" w:rsidRPr="008A0429" w:rsidRDefault="008A0429" w:rsidP="008A0429">
            <w:pPr>
              <w:widowControl/>
              <w:ind w:left="100"/>
              <w:jc w:val="both"/>
              <w:rPr>
                <w:rFonts w:eastAsia="DengXian"/>
                <w:sz w:val="24"/>
                <w:szCs w:val="24"/>
              </w:rPr>
            </w:pPr>
            <w:r w:rsidRPr="008A0429">
              <w:rPr>
                <w:rFonts w:eastAsia="DengXian"/>
                <w:sz w:val="24"/>
                <w:szCs w:val="24"/>
              </w:rPr>
              <w:t>Объем памяти: не менее 8 Гб.</w:t>
            </w:r>
          </w:p>
        </w:tc>
      </w:tr>
      <w:tr w:rsidR="008A0429" w:rsidRPr="008A0429" w14:paraId="68EDAC58" w14:textId="77777777" w:rsidTr="00AD46C9">
        <w:trPr>
          <w:cantSplit/>
        </w:trPr>
        <w:tc>
          <w:tcPr>
            <w:tcW w:w="567" w:type="dxa"/>
            <w:vMerge/>
          </w:tcPr>
          <w:p w14:paraId="024BF43B" w14:textId="77777777" w:rsidR="008A0429" w:rsidRPr="008A0429" w:rsidRDefault="008A0429" w:rsidP="00AD46C9">
            <w:pPr>
              <w:widowControl/>
              <w:numPr>
                <w:ilvl w:val="0"/>
                <w:numId w:val="35"/>
              </w:numPr>
              <w:ind w:left="84" w:hanging="26"/>
              <w:jc w:val="both"/>
              <w:rPr>
                <w:rFonts w:eastAsia="Arial"/>
                <w:b/>
                <w:bCs/>
                <w:sz w:val="24"/>
                <w:lang w:eastAsia="en-US"/>
              </w:rPr>
            </w:pPr>
          </w:p>
        </w:tc>
        <w:tc>
          <w:tcPr>
            <w:tcW w:w="2790" w:type="dxa"/>
            <w:vMerge/>
            <w:tcBorders>
              <w:right w:val="single" w:sz="4" w:space="0" w:color="auto"/>
            </w:tcBorders>
          </w:tcPr>
          <w:p w14:paraId="36E53B80" w14:textId="77777777" w:rsidR="008A0429" w:rsidRPr="008A0429" w:rsidRDefault="008A0429" w:rsidP="008A0429">
            <w:pPr>
              <w:jc w:val="both"/>
              <w:rPr>
                <w:rFonts w:eastAsia="DengXian"/>
                <w:b/>
                <w:bCs/>
                <w:sz w:val="24"/>
                <w:szCs w:val="24"/>
                <w:lang w:eastAsia="en-US"/>
              </w:rPr>
            </w:pPr>
          </w:p>
        </w:tc>
        <w:tc>
          <w:tcPr>
            <w:tcW w:w="6703" w:type="dxa"/>
            <w:tcBorders>
              <w:top w:val="nil"/>
              <w:left w:val="single" w:sz="4" w:space="0" w:color="auto"/>
              <w:bottom w:val="nil"/>
              <w:right w:val="single" w:sz="4" w:space="0" w:color="auto"/>
            </w:tcBorders>
          </w:tcPr>
          <w:p w14:paraId="13285C98" w14:textId="77777777" w:rsidR="008A0429" w:rsidRPr="008A0429" w:rsidRDefault="008A0429" w:rsidP="008A0429">
            <w:pPr>
              <w:jc w:val="both"/>
              <w:rPr>
                <w:rFonts w:eastAsia="Arial"/>
                <w:sz w:val="24"/>
                <w:lang w:eastAsia="en-US"/>
              </w:rPr>
            </w:pPr>
            <w:r w:rsidRPr="008A0429">
              <w:rPr>
                <w:rFonts w:eastAsia="Arial"/>
                <w:sz w:val="24"/>
                <w:lang w:eastAsia="en-US"/>
              </w:rPr>
              <w:t xml:space="preserve">Твердотельный дисковый накопитель: </w:t>
            </w:r>
          </w:p>
          <w:p w14:paraId="0E74FB74" w14:textId="77777777" w:rsidR="008A0429" w:rsidRPr="008A0429" w:rsidRDefault="008A0429" w:rsidP="008A0429">
            <w:pPr>
              <w:widowControl/>
              <w:ind w:left="100"/>
              <w:jc w:val="both"/>
              <w:rPr>
                <w:rFonts w:eastAsia="DengXian"/>
                <w:sz w:val="24"/>
                <w:szCs w:val="24"/>
              </w:rPr>
            </w:pPr>
            <w:r w:rsidRPr="008A0429">
              <w:rPr>
                <w:rFonts w:eastAsia="DengXian"/>
                <w:sz w:val="24"/>
                <w:szCs w:val="24"/>
              </w:rPr>
              <w:t>Объем: не менее 256 Гб;</w:t>
            </w:r>
          </w:p>
          <w:p w14:paraId="38DF4883" w14:textId="77777777" w:rsidR="008A0429" w:rsidRPr="008A0429" w:rsidRDefault="008A0429" w:rsidP="008A0429">
            <w:pPr>
              <w:widowControl/>
              <w:ind w:left="100"/>
              <w:jc w:val="both"/>
              <w:rPr>
                <w:rFonts w:eastAsia="DengXian"/>
                <w:sz w:val="24"/>
                <w:szCs w:val="24"/>
              </w:rPr>
            </w:pPr>
            <w:r w:rsidRPr="008A0429">
              <w:rPr>
                <w:rFonts w:eastAsia="DengXian"/>
                <w:sz w:val="24"/>
                <w:szCs w:val="24"/>
              </w:rPr>
              <w:t>Скорость передачи данных накопителя: не менее 400 Мбит/с   на прием и передачу.</w:t>
            </w:r>
          </w:p>
        </w:tc>
      </w:tr>
      <w:tr w:rsidR="008A0429" w:rsidRPr="008A0429" w14:paraId="6267062B" w14:textId="77777777" w:rsidTr="00AD46C9">
        <w:trPr>
          <w:cantSplit/>
        </w:trPr>
        <w:tc>
          <w:tcPr>
            <w:tcW w:w="567" w:type="dxa"/>
            <w:vMerge/>
          </w:tcPr>
          <w:p w14:paraId="00F9953F" w14:textId="77777777" w:rsidR="008A0429" w:rsidRPr="008A0429" w:rsidRDefault="008A0429" w:rsidP="00AD46C9">
            <w:pPr>
              <w:widowControl/>
              <w:numPr>
                <w:ilvl w:val="0"/>
                <w:numId w:val="35"/>
              </w:numPr>
              <w:ind w:left="84" w:hanging="26"/>
              <w:jc w:val="both"/>
              <w:rPr>
                <w:rFonts w:eastAsia="Arial"/>
                <w:b/>
                <w:bCs/>
                <w:sz w:val="24"/>
                <w:lang w:eastAsia="en-US"/>
              </w:rPr>
            </w:pPr>
          </w:p>
        </w:tc>
        <w:tc>
          <w:tcPr>
            <w:tcW w:w="2790" w:type="dxa"/>
            <w:vMerge/>
            <w:tcBorders>
              <w:right w:val="single" w:sz="4" w:space="0" w:color="auto"/>
            </w:tcBorders>
          </w:tcPr>
          <w:p w14:paraId="01DF4D3C" w14:textId="77777777" w:rsidR="008A0429" w:rsidRPr="008A0429" w:rsidRDefault="008A0429" w:rsidP="008A0429">
            <w:pPr>
              <w:jc w:val="both"/>
              <w:rPr>
                <w:rFonts w:eastAsia="DengXian"/>
                <w:b/>
                <w:bCs/>
                <w:sz w:val="24"/>
                <w:szCs w:val="24"/>
                <w:lang w:eastAsia="en-US"/>
              </w:rPr>
            </w:pPr>
          </w:p>
        </w:tc>
        <w:tc>
          <w:tcPr>
            <w:tcW w:w="6703" w:type="dxa"/>
            <w:tcBorders>
              <w:top w:val="nil"/>
              <w:left w:val="single" w:sz="4" w:space="0" w:color="auto"/>
              <w:bottom w:val="nil"/>
              <w:right w:val="single" w:sz="4" w:space="0" w:color="auto"/>
            </w:tcBorders>
          </w:tcPr>
          <w:p w14:paraId="6EA2A4E0" w14:textId="77777777" w:rsidR="008A0429" w:rsidRPr="008A0429" w:rsidRDefault="008A0429" w:rsidP="008A0429">
            <w:pPr>
              <w:jc w:val="both"/>
              <w:rPr>
                <w:rFonts w:eastAsia="Arial"/>
                <w:sz w:val="24"/>
                <w:lang w:eastAsia="en-US"/>
              </w:rPr>
            </w:pPr>
            <w:r w:rsidRPr="008A0429">
              <w:rPr>
                <w:rFonts w:eastAsia="Arial"/>
                <w:sz w:val="24"/>
                <w:lang w:eastAsia="en-US"/>
              </w:rPr>
              <w:t>Видеоадаптер:</w:t>
            </w:r>
          </w:p>
          <w:p w14:paraId="709C25E9" w14:textId="77777777" w:rsidR="008A0429" w:rsidRPr="008A0429" w:rsidRDefault="008A0429" w:rsidP="008A0429">
            <w:pPr>
              <w:widowControl/>
              <w:ind w:left="100"/>
              <w:jc w:val="both"/>
              <w:rPr>
                <w:rFonts w:eastAsia="DengXian"/>
                <w:sz w:val="24"/>
                <w:szCs w:val="24"/>
              </w:rPr>
            </w:pPr>
            <w:r w:rsidRPr="008A0429">
              <w:rPr>
                <w:rFonts w:eastAsia="DengXian"/>
                <w:sz w:val="24"/>
                <w:szCs w:val="24"/>
              </w:rPr>
              <w:t>Тип: интегрированный в ЦПУ;</w:t>
            </w:r>
          </w:p>
          <w:p w14:paraId="316748F7" w14:textId="77777777" w:rsidR="008A0429" w:rsidRPr="008A0429" w:rsidRDefault="008A0429" w:rsidP="008A0429">
            <w:pPr>
              <w:widowControl/>
              <w:ind w:left="100"/>
              <w:jc w:val="both"/>
              <w:rPr>
                <w:rFonts w:eastAsia="DengXian"/>
                <w:sz w:val="24"/>
                <w:szCs w:val="24"/>
              </w:rPr>
            </w:pPr>
            <w:r w:rsidRPr="008A0429">
              <w:rPr>
                <w:rFonts w:eastAsia="DengXian"/>
                <w:sz w:val="24"/>
                <w:szCs w:val="24"/>
              </w:rPr>
              <w:t>Видеовыход: не менее 1 HDMI, 1 VGA.</w:t>
            </w:r>
          </w:p>
        </w:tc>
      </w:tr>
      <w:tr w:rsidR="008A0429" w:rsidRPr="008A0429" w14:paraId="3D416C6C" w14:textId="77777777" w:rsidTr="00AD46C9">
        <w:trPr>
          <w:cantSplit/>
        </w:trPr>
        <w:tc>
          <w:tcPr>
            <w:tcW w:w="567" w:type="dxa"/>
            <w:vMerge/>
          </w:tcPr>
          <w:p w14:paraId="256482AE" w14:textId="77777777" w:rsidR="008A0429" w:rsidRPr="008A0429" w:rsidRDefault="008A0429" w:rsidP="00AD46C9">
            <w:pPr>
              <w:widowControl/>
              <w:numPr>
                <w:ilvl w:val="0"/>
                <w:numId w:val="35"/>
              </w:numPr>
              <w:ind w:left="84" w:hanging="26"/>
              <w:jc w:val="both"/>
              <w:rPr>
                <w:rFonts w:eastAsia="Arial"/>
                <w:b/>
                <w:bCs/>
                <w:sz w:val="24"/>
                <w:lang w:eastAsia="en-US"/>
              </w:rPr>
            </w:pPr>
          </w:p>
        </w:tc>
        <w:tc>
          <w:tcPr>
            <w:tcW w:w="2790" w:type="dxa"/>
            <w:vMerge/>
            <w:tcBorders>
              <w:right w:val="single" w:sz="4" w:space="0" w:color="auto"/>
            </w:tcBorders>
          </w:tcPr>
          <w:p w14:paraId="1BF605A2" w14:textId="77777777" w:rsidR="008A0429" w:rsidRPr="008A0429" w:rsidRDefault="008A0429" w:rsidP="008A0429">
            <w:pPr>
              <w:jc w:val="both"/>
              <w:rPr>
                <w:rFonts w:eastAsia="DengXian"/>
                <w:b/>
                <w:bCs/>
                <w:sz w:val="24"/>
                <w:szCs w:val="24"/>
                <w:lang w:eastAsia="en-US"/>
              </w:rPr>
            </w:pPr>
          </w:p>
        </w:tc>
        <w:tc>
          <w:tcPr>
            <w:tcW w:w="6703" w:type="dxa"/>
            <w:tcBorders>
              <w:top w:val="nil"/>
              <w:left w:val="single" w:sz="4" w:space="0" w:color="auto"/>
              <w:bottom w:val="nil"/>
              <w:right w:val="single" w:sz="4" w:space="0" w:color="auto"/>
            </w:tcBorders>
          </w:tcPr>
          <w:p w14:paraId="4842E913" w14:textId="77777777" w:rsidR="008A0429" w:rsidRPr="008A0429" w:rsidRDefault="008A0429" w:rsidP="008A0429">
            <w:pPr>
              <w:jc w:val="both"/>
              <w:rPr>
                <w:rFonts w:eastAsia="Arial"/>
                <w:sz w:val="24"/>
                <w:lang w:eastAsia="en-US"/>
              </w:rPr>
            </w:pPr>
            <w:r w:rsidRPr="008A0429">
              <w:rPr>
                <w:rFonts w:eastAsia="Arial"/>
                <w:sz w:val="24"/>
                <w:lang w:eastAsia="en-US"/>
              </w:rPr>
              <w:t>Сетевой адаптер:</w:t>
            </w:r>
          </w:p>
          <w:p w14:paraId="49F453D8" w14:textId="2B059EC0" w:rsidR="008A0429" w:rsidRPr="008A0429" w:rsidRDefault="008A0429" w:rsidP="002E5B48">
            <w:pPr>
              <w:widowControl/>
              <w:ind w:left="100"/>
              <w:jc w:val="both"/>
              <w:rPr>
                <w:rFonts w:eastAsia="DengXian"/>
                <w:sz w:val="24"/>
                <w:szCs w:val="24"/>
              </w:rPr>
            </w:pPr>
            <w:r w:rsidRPr="008A0429">
              <w:rPr>
                <w:rFonts w:eastAsia="DengXian"/>
                <w:sz w:val="24"/>
                <w:szCs w:val="24"/>
              </w:rPr>
              <w:t xml:space="preserve">Скорость работы: </w:t>
            </w:r>
            <w:r w:rsidR="002E5B48">
              <w:rPr>
                <w:rFonts w:eastAsia="DengXian"/>
                <w:sz w:val="24"/>
                <w:szCs w:val="24"/>
              </w:rPr>
              <w:t>не менее</w:t>
            </w:r>
            <w:r w:rsidRPr="008A0429">
              <w:rPr>
                <w:rFonts w:eastAsia="DengXian"/>
                <w:sz w:val="24"/>
                <w:szCs w:val="24"/>
              </w:rPr>
              <w:t xml:space="preserve"> 1</w:t>
            </w:r>
            <w:r w:rsidR="002E5B48">
              <w:rPr>
                <w:rFonts w:eastAsia="DengXian"/>
                <w:sz w:val="24"/>
                <w:szCs w:val="24"/>
              </w:rPr>
              <w:t>00</w:t>
            </w:r>
            <w:r w:rsidRPr="008A0429">
              <w:rPr>
                <w:rFonts w:eastAsia="DengXian"/>
                <w:sz w:val="24"/>
                <w:szCs w:val="24"/>
              </w:rPr>
              <w:t xml:space="preserve"> </w:t>
            </w:r>
            <w:r w:rsidR="002E5B48">
              <w:rPr>
                <w:rFonts w:eastAsia="DengXian"/>
                <w:sz w:val="24"/>
                <w:szCs w:val="24"/>
              </w:rPr>
              <w:t>М</w:t>
            </w:r>
            <w:r w:rsidRPr="008A0429">
              <w:rPr>
                <w:rFonts w:eastAsia="DengXian"/>
                <w:sz w:val="24"/>
                <w:szCs w:val="24"/>
              </w:rPr>
              <w:t>бит/с.</w:t>
            </w:r>
          </w:p>
        </w:tc>
      </w:tr>
      <w:tr w:rsidR="008A0429" w:rsidRPr="004A69E4" w14:paraId="2AF0754D" w14:textId="77777777" w:rsidTr="00AD46C9">
        <w:trPr>
          <w:cantSplit/>
        </w:trPr>
        <w:tc>
          <w:tcPr>
            <w:tcW w:w="567" w:type="dxa"/>
            <w:vMerge/>
          </w:tcPr>
          <w:p w14:paraId="11E934BE" w14:textId="77777777" w:rsidR="008A0429" w:rsidRPr="008A0429" w:rsidRDefault="008A0429" w:rsidP="00AD46C9">
            <w:pPr>
              <w:widowControl/>
              <w:numPr>
                <w:ilvl w:val="0"/>
                <w:numId w:val="35"/>
              </w:numPr>
              <w:ind w:left="84" w:hanging="26"/>
              <w:jc w:val="both"/>
              <w:rPr>
                <w:rFonts w:eastAsia="Arial"/>
                <w:b/>
                <w:bCs/>
                <w:sz w:val="24"/>
                <w:lang w:eastAsia="en-US"/>
              </w:rPr>
            </w:pPr>
          </w:p>
        </w:tc>
        <w:tc>
          <w:tcPr>
            <w:tcW w:w="2790" w:type="dxa"/>
            <w:vMerge/>
            <w:tcBorders>
              <w:right w:val="single" w:sz="4" w:space="0" w:color="auto"/>
            </w:tcBorders>
          </w:tcPr>
          <w:p w14:paraId="3A9917C5" w14:textId="77777777" w:rsidR="008A0429" w:rsidRPr="008A0429" w:rsidRDefault="008A0429" w:rsidP="008A0429">
            <w:pPr>
              <w:jc w:val="both"/>
              <w:rPr>
                <w:rFonts w:eastAsia="DengXian"/>
                <w:b/>
                <w:bCs/>
                <w:sz w:val="24"/>
                <w:szCs w:val="24"/>
                <w:lang w:eastAsia="en-US"/>
              </w:rPr>
            </w:pPr>
          </w:p>
        </w:tc>
        <w:tc>
          <w:tcPr>
            <w:tcW w:w="6703" w:type="dxa"/>
            <w:tcBorders>
              <w:top w:val="nil"/>
              <w:left w:val="single" w:sz="4" w:space="0" w:color="auto"/>
              <w:bottom w:val="nil"/>
              <w:right w:val="single" w:sz="4" w:space="0" w:color="auto"/>
            </w:tcBorders>
          </w:tcPr>
          <w:p w14:paraId="1E31A3A1" w14:textId="77777777" w:rsidR="008A0429" w:rsidRPr="008A0429" w:rsidRDefault="008A0429" w:rsidP="008A0429">
            <w:pPr>
              <w:jc w:val="both"/>
              <w:rPr>
                <w:rFonts w:eastAsia="Arial"/>
                <w:sz w:val="24"/>
                <w:lang w:eastAsia="en-US"/>
              </w:rPr>
            </w:pPr>
            <w:r w:rsidRPr="008A0429">
              <w:rPr>
                <w:rFonts w:eastAsia="Arial"/>
                <w:sz w:val="24"/>
                <w:lang w:eastAsia="en-US"/>
              </w:rPr>
              <w:t>Слоты подключения для устройств ввода/вывода:</w:t>
            </w:r>
          </w:p>
          <w:p w14:paraId="715F20C4" w14:textId="77777777" w:rsidR="008A0429" w:rsidRPr="008A0429" w:rsidRDefault="008A0429" w:rsidP="008A0429">
            <w:pPr>
              <w:widowControl/>
              <w:ind w:left="100"/>
              <w:jc w:val="both"/>
              <w:rPr>
                <w:rFonts w:eastAsia="DengXian"/>
                <w:sz w:val="24"/>
                <w:szCs w:val="24"/>
              </w:rPr>
            </w:pPr>
            <w:r w:rsidRPr="008A0429">
              <w:rPr>
                <w:rFonts w:eastAsia="DengXian"/>
                <w:sz w:val="24"/>
                <w:szCs w:val="24"/>
              </w:rPr>
              <w:t>USB порт: не менее 4;</w:t>
            </w:r>
          </w:p>
          <w:p w14:paraId="6978F1C4" w14:textId="77777777" w:rsidR="008A0429" w:rsidRPr="008A0429" w:rsidRDefault="008A0429" w:rsidP="008A0429">
            <w:pPr>
              <w:widowControl/>
              <w:ind w:left="100"/>
              <w:jc w:val="both"/>
              <w:rPr>
                <w:rFonts w:eastAsia="DengXian"/>
                <w:sz w:val="24"/>
                <w:szCs w:val="24"/>
              </w:rPr>
            </w:pPr>
            <w:r w:rsidRPr="008A0429">
              <w:rPr>
                <w:rFonts w:eastAsia="DengXian"/>
                <w:sz w:val="24"/>
                <w:szCs w:val="24"/>
              </w:rPr>
              <w:t>Аудиоразъём: не менее одного комбинированного;</w:t>
            </w:r>
          </w:p>
          <w:p w14:paraId="5FDFE210" w14:textId="77777777" w:rsidR="008A0429" w:rsidRPr="008A0429" w:rsidRDefault="008A0429" w:rsidP="008A0429">
            <w:pPr>
              <w:widowControl/>
              <w:ind w:left="100"/>
              <w:jc w:val="both"/>
              <w:rPr>
                <w:rFonts w:eastAsia="DengXian"/>
                <w:sz w:val="24"/>
                <w:szCs w:val="24"/>
                <w:lang w:val="en-US"/>
              </w:rPr>
            </w:pPr>
            <w:r w:rsidRPr="008A0429">
              <w:rPr>
                <w:rFonts w:eastAsia="DengXian"/>
                <w:sz w:val="24"/>
                <w:szCs w:val="24"/>
              </w:rPr>
              <w:t>Наличие</w:t>
            </w:r>
            <w:r w:rsidRPr="008A0429">
              <w:rPr>
                <w:rFonts w:eastAsia="DengXian"/>
                <w:sz w:val="24"/>
                <w:szCs w:val="24"/>
                <w:lang w:val="en-US"/>
              </w:rPr>
              <w:t xml:space="preserve"> ALC887 8ch, GLAN, D-SUB + HDMI.</w:t>
            </w:r>
          </w:p>
        </w:tc>
      </w:tr>
      <w:tr w:rsidR="008A0429" w:rsidRPr="008A0429" w14:paraId="36CF728D" w14:textId="77777777" w:rsidTr="00AD46C9">
        <w:trPr>
          <w:cantSplit/>
        </w:trPr>
        <w:tc>
          <w:tcPr>
            <w:tcW w:w="567" w:type="dxa"/>
          </w:tcPr>
          <w:p w14:paraId="65D0DD9E" w14:textId="77777777" w:rsidR="008A0429" w:rsidRPr="008A0429" w:rsidRDefault="008A0429" w:rsidP="00AD46C9">
            <w:pPr>
              <w:widowControl/>
              <w:numPr>
                <w:ilvl w:val="0"/>
                <w:numId w:val="35"/>
              </w:numPr>
              <w:ind w:left="84" w:hanging="26"/>
              <w:jc w:val="both"/>
              <w:rPr>
                <w:rFonts w:eastAsia="Arial"/>
                <w:b/>
                <w:bCs/>
                <w:sz w:val="24"/>
                <w:lang w:val="en-US" w:eastAsia="en-US"/>
              </w:rPr>
            </w:pPr>
          </w:p>
        </w:tc>
        <w:tc>
          <w:tcPr>
            <w:tcW w:w="2790" w:type="dxa"/>
          </w:tcPr>
          <w:p w14:paraId="18D2DDA7" w14:textId="77777777" w:rsidR="008A0429" w:rsidRPr="008A0429" w:rsidRDefault="008A0429" w:rsidP="008A0429">
            <w:pPr>
              <w:jc w:val="both"/>
              <w:rPr>
                <w:rFonts w:eastAsia="Arial"/>
                <w:b/>
                <w:bCs/>
                <w:sz w:val="24"/>
                <w:lang w:eastAsia="en-US"/>
              </w:rPr>
            </w:pPr>
            <w:r w:rsidRPr="008A0429">
              <w:rPr>
                <w:rFonts w:eastAsia="Arial"/>
                <w:b/>
                <w:bCs/>
                <w:sz w:val="24"/>
                <w:lang w:eastAsia="en-US"/>
              </w:rPr>
              <w:t>Термопринтер</w:t>
            </w:r>
          </w:p>
        </w:tc>
        <w:tc>
          <w:tcPr>
            <w:tcW w:w="6703" w:type="dxa"/>
          </w:tcPr>
          <w:p w14:paraId="6C8E0EAE" w14:textId="77777777" w:rsidR="008A0429" w:rsidRPr="008A0429" w:rsidRDefault="008A0429" w:rsidP="008A0429">
            <w:pPr>
              <w:jc w:val="both"/>
              <w:rPr>
                <w:rFonts w:eastAsia="Arial"/>
                <w:sz w:val="24"/>
                <w:lang w:eastAsia="en-US"/>
              </w:rPr>
            </w:pPr>
            <w:r w:rsidRPr="008A0429">
              <w:rPr>
                <w:rFonts w:eastAsia="Arial"/>
                <w:sz w:val="24"/>
                <w:lang w:eastAsia="en-US"/>
              </w:rPr>
              <w:t>Ширина лены: 80 мм;</w:t>
            </w:r>
          </w:p>
          <w:p w14:paraId="20D62033" w14:textId="77777777" w:rsidR="008A0429" w:rsidRPr="008A0429" w:rsidRDefault="008A0429" w:rsidP="008A0429">
            <w:pPr>
              <w:jc w:val="both"/>
              <w:rPr>
                <w:rFonts w:eastAsia="Arial"/>
                <w:sz w:val="24"/>
                <w:lang w:eastAsia="en-US"/>
              </w:rPr>
            </w:pPr>
            <w:r w:rsidRPr="008A0429">
              <w:rPr>
                <w:rFonts w:eastAsia="Arial"/>
                <w:sz w:val="24"/>
                <w:lang w:eastAsia="en-US"/>
              </w:rPr>
              <w:t>Автоотрезчик: наличие;</w:t>
            </w:r>
          </w:p>
          <w:p w14:paraId="519E0916" w14:textId="77777777" w:rsidR="008A0429" w:rsidRPr="008A0429" w:rsidRDefault="008A0429" w:rsidP="008A0429">
            <w:pPr>
              <w:jc w:val="both"/>
              <w:rPr>
                <w:rFonts w:eastAsia="Arial"/>
                <w:sz w:val="24"/>
              </w:rPr>
            </w:pPr>
            <w:r w:rsidRPr="008A0429">
              <w:rPr>
                <w:rFonts w:eastAsia="Arial"/>
                <w:sz w:val="24"/>
                <w:lang w:eastAsia="en-US"/>
              </w:rPr>
              <w:t>Интерфейс подключения: US</w:t>
            </w:r>
            <w:r w:rsidRPr="008A0429">
              <w:rPr>
                <w:rFonts w:eastAsia="Arial"/>
                <w:sz w:val="24"/>
                <w:lang w:val="en-US" w:eastAsia="en-US"/>
              </w:rPr>
              <w:t>B</w:t>
            </w:r>
            <w:r w:rsidRPr="008A0429">
              <w:rPr>
                <w:rFonts w:eastAsia="Arial"/>
                <w:sz w:val="24"/>
                <w:lang w:eastAsia="en-US"/>
              </w:rPr>
              <w:t>.</w:t>
            </w:r>
          </w:p>
        </w:tc>
      </w:tr>
      <w:tr w:rsidR="008A0429" w:rsidRPr="008A0429" w14:paraId="40C1338F" w14:textId="77777777" w:rsidTr="00AD46C9">
        <w:trPr>
          <w:cantSplit/>
        </w:trPr>
        <w:tc>
          <w:tcPr>
            <w:tcW w:w="567" w:type="dxa"/>
          </w:tcPr>
          <w:p w14:paraId="4F6A51BB" w14:textId="77777777" w:rsidR="008A0429" w:rsidRPr="008A0429" w:rsidRDefault="008A0429" w:rsidP="00AD46C9">
            <w:pPr>
              <w:widowControl/>
              <w:numPr>
                <w:ilvl w:val="0"/>
                <w:numId w:val="35"/>
              </w:numPr>
              <w:ind w:left="84" w:hanging="26"/>
              <w:jc w:val="both"/>
              <w:rPr>
                <w:rFonts w:eastAsia="Arial"/>
                <w:b/>
                <w:bCs/>
                <w:sz w:val="24"/>
                <w:lang w:eastAsia="en-US"/>
              </w:rPr>
            </w:pPr>
          </w:p>
        </w:tc>
        <w:tc>
          <w:tcPr>
            <w:tcW w:w="2790" w:type="dxa"/>
          </w:tcPr>
          <w:p w14:paraId="3CCE49DA" w14:textId="77777777" w:rsidR="008A0429" w:rsidRPr="008A0429" w:rsidRDefault="008A0429" w:rsidP="00AD46C9">
            <w:pPr>
              <w:rPr>
                <w:rFonts w:eastAsia="Arial"/>
                <w:b/>
                <w:bCs/>
                <w:sz w:val="24"/>
                <w:lang w:eastAsia="en-US"/>
              </w:rPr>
            </w:pPr>
            <w:r w:rsidRPr="008A0429">
              <w:rPr>
                <w:rFonts w:eastAsia="Arial"/>
                <w:b/>
                <w:bCs/>
                <w:sz w:val="24"/>
                <w:lang w:eastAsia="en-US"/>
              </w:rPr>
              <w:t>Трубка переговорная (телефонная)</w:t>
            </w:r>
          </w:p>
        </w:tc>
        <w:tc>
          <w:tcPr>
            <w:tcW w:w="6703" w:type="dxa"/>
          </w:tcPr>
          <w:p w14:paraId="50F3FEA5" w14:textId="77777777" w:rsidR="008A0429" w:rsidRPr="008A0429" w:rsidRDefault="008A0429" w:rsidP="008A0429">
            <w:pPr>
              <w:jc w:val="both"/>
              <w:rPr>
                <w:rFonts w:eastAsia="Arial"/>
                <w:sz w:val="24"/>
              </w:rPr>
            </w:pPr>
            <w:r w:rsidRPr="008A0429">
              <w:rPr>
                <w:rFonts w:eastAsia="Arial"/>
                <w:sz w:val="24"/>
              </w:rPr>
              <w:t>Количество: 1 штука;</w:t>
            </w:r>
          </w:p>
          <w:p w14:paraId="3B7CE099" w14:textId="77777777" w:rsidR="008A0429" w:rsidRPr="008A0429" w:rsidRDefault="008A0429" w:rsidP="008A0429">
            <w:pPr>
              <w:jc w:val="both"/>
              <w:rPr>
                <w:rFonts w:eastAsia="Arial"/>
                <w:sz w:val="24"/>
                <w:lang w:eastAsia="en-US"/>
              </w:rPr>
            </w:pPr>
            <w:r w:rsidRPr="008A0429">
              <w:rPr>
                <w:rFonts w:eastAsia="Arial"/>
                <w:sz w:val="24"/>
              </w:rPr>
              <w:t>Система автоматического переключения звука: наличие.</w:t>
            </w:r>
          </w:p>
        </w:tc>
      </w:tr>
    </w:tbl>
    <w:p w14:paraId="4EE3D6F4" w14:textId="77777777" w:rsidR="008A0429" w:rsidRPr="008A0429" w:rsidRDefault="008A0429" w:rsidP="008A0429">
      <w:pPr>
        <w:ind w:firstLineChars="200" w:firstLine="480"/>
        <w:jc w:val="both"/>
        <w:rPr>
          <w:sz w:val="24"/>
          <w:lang w:eastAsia="en-US"/>
        </w:rPr>
      </w:pPr>
    </w:p>
    <w:p w14:paraId="15BA3EF6" w14:textId="77777777" w:rsidR="009B7F67" w:rsidRDefault="009B7F67" w:rsidP="008A0429">
      <w:pPr>
        <w:ind w:firstLineChars="200" w:firstLine="480"/>
        <w:jc w:val="both"/>
        <w:rPr>
          <w:sz w:val="24"/>
          <w:lang w:eastAsia="en-US"/>
        </w:rPr>
      </w:pPr>
    </w:p>
    <w:p w14:paraId="250E218F" w14:textId="77777777" w:rsidR="009B7F67" w:rsidRDefault="009B7F67" w:rsidP="008A0429">
      <w:pPr>
        <w:ind w:firstLineChars="200" w:firstLine="480"/>
        <w:jc w:val="both"/>
        <w:rPr>
          <w:sz w:val="24"/>
          <w:lang w:eastAsia="en-US"/>
        </w:rPr>
      </w:pPr>
    </w:p>
    <w:p w14:paraId="2A2A3BA6" w14:textId="77777777" w:rsidR="009B7F67" w:rsidRDefault="009B7F67" w:rsidP="008A0429">
      <w:pPr>
        <w:ind w:firstLineChars="200" w:firstLine="480"/>
        <w:jc w:val="both"/>
        <w:rPr>
          <w:sz w:val="24"/>
          <w:lang w:eastAsia="en-US"/>
        </w:rPr>
      </w:pPr>
    </w:p>
    <w:bookmarkEnd w:id="185"/>
    <w:p w14:paraId="313F1AD5" w14:textId="77777777" w:rsidR="00675A04" w:rsidRDefault="00675A04" w:rsidP="00316CA7">
      <w:pPr>
        <w:tabs>
          <w:tab w:val="left" w:pos="6804"/>
        </w:tabs>
        <w:rPr>
          <w:szCs w:val="24"/>
        </w:rPr>
      </w:pPr>
    </w:p>
    <w:p w14:paraId="5CF53AD0" w14:textId="77777777" w:rsidR="00675A04" w:rsidRDefault="00675A04" w:rsidP="00316CA7">
      <w:pPr>
        <w:tabs>
          <w:tab w:val="left" w:pos="6804"/>
        </w:tabs>
        <w:rPr>
          <w:szCs w:val="24"/>
        </w:rPr>
      </w:pPr>
    </w:p>
    <w:p w14:paraId="46DE2ACF" w14:textId="77777777" w:rsidR="00675A04" w:rsidRDefault="00675A04" w:rsidP="00316CA7">
      <w:pPr>
        <w:tabs>
          <w:tab w:val="left" w:pos="6804"/>
        </w:tabs>
        <w:rPr>
          <w:szCs w:val="24"/>
        </w:rPr>
      </w:pPr>
    </w:p>
    <w:p w14:paraId="541D1A98" w14:textId="77777777" w:rsidR="00675A04" w:rsidRDefault="00675A04" w:rsidP="00316CA7">
      <w:pPr>
        <w:tabs>
          <w:tab w:val="left" w:pos="6804"/>
        </w:tabs>
        <w:rPr>
          <w:szCs w:val="24"/>
        </w:rPr>
      </w:pPr>
    </w:p>
    <w:p w14:paraId="7B92196C" w14:textId="77777777" w:rsidR="00675A04" w:rsidRDefault="00675A04" w:rsidP="00316CA7">
      <w:pPr>
        <w:tabs>
          <w:tab w:val="left" w:pos="6804"/>
        </w:tabs>
        <w:rPr>
          <w:szCs w:val="24"/>
        </w:rPr>
      </w:pPr>
    </w:p>
    <w:p w14:paraId="2EE64D21" w14:textId="77777777" w:rsidR="00675A04" w:rsidRDefault="00675A04" w:rsidP="00316CA7">
      <w:pPr>
        <w:tabs>
          <w:tab w:val="left" w:pos="6804"/>
        </w:tabs>
        <w:rPr>
          <w:szCs w:val="24"/>
        </w:rPr>
      </w:pPr>
    </w:p>
    <w:p w14:paraId="5429BF6E" w14:textId="77777777" w:rsidR="00675A04" w:rsidRDefault="00675A04" w:rsidP="00316CA7">
      <w:pPr>
        <w:tabs>
          <w:tab w:val="left" w:pos="6804"/>
        </w:tabs>
        <w:rPr>
          <w:szCs w:val="24"/>
        </w:rPr>
      </w:pPr>
    </w:p>
    <w:p w14:paraId="60A1D3FF" w14:textId="77777777" w:rsidR="00675A04" w:rsidRDefault="00675A04" w:rsidP="00316CA7">
      <w:pPr>
        <w:tabs>
          <w:tab w:val="left" w:pos="6804"/>
        </w:tabs>
        <w:rPr>
          <w:szCs w:val="24"/>
        </w:rPr>
      </w:pPr>
    </w:p>
    <w:p w14:paraId="3B4ED333" w14:textId="77777777" w:rsidR="00675A04" w:rsidRDefault="00675A04" w:rsidP="00316CA7">
      <w:pPr>
        <w:tabs>
          <w:tab w:val="left" w:pos="6804"/>
        </w:tabs>
        <w:rPr>
          <w:szCs w:val="24"/>
        </w:rPr>
      </w:pPr>
    </w:p>
    <w:p w14:paraId="5A092524" w14:textId="77777777" w:rsidR="00675A04" w:rsidRDefault="00675A04" w:rsidP="00316CA7">
      <w:pPr>
        <w:tabs>
          <w:tab w:val="left" w:pos="6804"/>
        </w:tabs>
        <w:rPr>
          <w:szCs w:val="24"/>
        </w:rPr>
      </w:pPr>
    </w:p>
    <w:p w14:paraId="2BE2B936" w14:textId="77777777" w:rsidR="00675A04" w:rsidRDefault="00675A04" w:rsidP="00316CA7">
      <w:pPr>
        <w:tabs>
          <w:tab w:val="left" w:pos="6804"/>
        </w:tabs>
        <w:rPr>
          <w:szCs w:val="24"/>
        </w:rPr>
      </w:pPr>
    </w:p>
    <w:p w14:paraId="33E80C02" w14:textId="77777777" w:rsidR="00675A04" w:rsidRDefault="00675A04" w:rsidP="00316CA7">
      <w:pPr>
        <w:tabs>
          <w:tab w:val="left" w:pos="6804"/>
        </w:tabs>
        <w:rPr>
          <w:szCs w:val="24"/>
        </w:rPr>
      </w:pPr>
    </w:p>
    <w:p w14:paraId="682175D3" w14:textId="77777777" w:rsidR="00675A04" w:rsidRDefault="00675A04" w:rsidP="00316CA7">
      <w:pPr>
        <w:tabs>
          <w:tab w:val="left" w:pos="6804"/>
        </w:tabs>
        <w:rPr>
          <w:szCs w:val="24"/>
        </w:rPr>
      </w:pPr>
    </w:p>
    <w:p w14:paraId="66B21C55" w14:textId="77777777" w:rsidR="00675A04" w:rsidRDefault="00675A04" w:rsidP="00316CA7">
      <w:pPr>
        <w:tabs>
          <w:tab w:val="left" w:pos="6804"/>
        </w:tabs>
        <w:rPr>
          <w:szCs w:val="24"/>
        </w:rPr>
      </w:pPr>
    </w:p>
    <w:p w14:paraId="59F5CC4F" w14:textId="77777777" w:rsidR="00675A04" w:rsidRDefault="00675A04" w:rsidP="00316CA7">
      <w:pPr>
        <w:tabs>
          <w:tab w:val="left" w:pos="6804"/>
        </w:tabs>
        <w:rPr>
          <w:szCs w:val="24"/>
        </w:rPr>
      </w:pPr>
    </w:p>
    <w:p w14:paraId="45ABCDF6" w14:textId="77777777" w:rsidR="00675A04" w:rsidRDefault="00675A04" w:rsidP="00316CA7">
      <w:pPr>
        <w:tabs>
          <w:tab w:val="left" w:pos="6804"/>
        </w:tabs>
        <w:rPr>
          <w:szCs w:val="24"/>
        </w:rPr>
      </w:pPr>
    </w:p>
    <w:p w14:paraId="6B093958" w14:textId="77777777" w:rsidR="00675A04" w:rsidRDefault="00675A04" w:rsidP="00316CA7">
      <w:pPr>
        <w:tabs>
          <w:tab w:val="left" w:pos="6804"/>
        </w:tabs>
        <w:rPr>
          <w:szCs w:val="24"/>
        </w:rPr>
      </w:pPr>
    </w:p>
    <w:p w14:paraId="5BE9E326" w14:textId="77777777" w:rsidR="00675A04" w:rsidRDefault="00675A04" w:rsidP="00316CA7">
      <w:pPr>
        <w:tabs>
          <w:tab w:val="left" w:pos="6804"/>
        </w:tabs>
        <w:rPr>
          <w:szCs w:val="24"/>
        </w:rPr>
      </w:pPr>
    </w:p>
    <w:p w14:paraId="36BBFE26" w14:textId="77777777" w:rsidR="00675A04" w:rsidRDefault="00675A04" w:rsidP="00316CA7">
      <w:pPr>
        <w:tabs>
          <w:tab w:val="left" w:pos="6804"/>
        </w:tabs>
        <w:rPr>
          <w:szCs w:val="24"/>
        </w:rPr>
        <w:sectPr w:rsidR="00675A04" w:rsidSect="003B7D9C">
          <w:footerReference w:type="default" r:id="rId14"/>
          <w:pgSz w:w="11906" w:h="16838"/>
          <w:pgMar w:top="1418" w:right="991" w:bottom="1134" w:left="851" w:header="851" w:footer="709" w:gutter="0"/>
          <w:cols w:space="720"/>
          <w:docGrid w:linePitch="360"/>
        </w:sectPr>
      </w:pPr>
    </w:p>
    <w:p w14:paraId="6511CD5F" w14:textId="77777777" w:rsidR="00675A04" w:rsidRDefault="00675A04" w:rsidP="00675A04">
      <w:pPr>
        <w:ind w:left="5812"/>
        <w:jc w:val="right"/>
        <w:rPr>
          <w:sz w:val="24"/>
          <w:szCs w:val="24"/>
        </w:rPr>
      </w:pPr>
      <w:r>
        <w:rPr>
          <w:sz w:val="24"/>
          <w:szCs w:val="24"/>
        </w:rPr>
        <w:lastRenderedPageBreak/>
        <w:t xml:space="preserve">Приложение № 5 к Договору </w:t>
      </w:r>
    </w:p>
    <w:p w14:paraId="77009FFB" w14:textId="77777777" w:rsidR="00675A04" w:rsidRDefault="00675A04" w:rsidP="00675A04">
      <w:pPr>
        <w:tabs>
          <w:tab w:val="left" w:pos="6804"/>
        </w:tabs>
        <w:ind w:left="5812" w:firstLine="709"/>
        <w:jc w:val="right"/>
        <w:rPr>
          <w:sz w:val="24"/>
          <w:szCs w:val="24"/>
        </w:rPr>
      </w:pPr>
      <w:r>
        <w:rPr>
          <w:sz w:val="24"/>
          <w:szCs w:val="24"/>
        </w:rPr>
        <w:t xml:space="preserve">        от   ________________ </w:t>
      </w:r>
    </w:p>
    <w:p w14:paraId="6E0664A8" w14:textId="77777777" w:rsidR="00675A04" w:rsidRDefault="00675A04" w:rsidP="00675A04">
      <w:pPr>
        <w:tabs>
          <w:tab w:val="left" w:pos="6804"/>
        </w:tabs>
        <w:jc w:val="right"/>
        <w:rPr>
          <w:szCs w:val="24"/>
        </w:rPr>
      </w:pPr>
      <w:r>
        <w:rPr>
          <w:sz w:val="24"/>
          <w:szCs w:val="24"/>
        </w:rPr>
        <w:t xml:space="preserve">    № ________________</w:t>
      </w:r>
    </w:p>
    <w:p w14:paraId="06506045" w14:textId="77777777" w:rsidR="00675A04" w:rsidRPr="00675A04" w:rsidRDefault="00675A04" w:rsidP="00675A04">
      <w:pPr>
        <w:rPr>
          <w:szCs w:val="24"/>
        </w:rPr>
      </w:pPr>
    </w:p>
    <w:p w14:paraId="5489E572" w14:textId="77777777" w:rsidR="00675A04" w:rsidRPr="00675A04" w:rsidRDefault="00675A04" w:rsidP="00675A04">
      <w:pPr>
        <w:rPr>
          <w:szCs w:val="24"/>
        </w:rPr>
      </w:pPr>
    </w:p>
    <w:p w14:paraId="493430F6" w14:textId="77777777" w:rsidR="00675A04" w:rsidRDefault="00675A04" w:rsidP="00675A04">
      <w:pPr>
        <w:jc w:val="center"/>
        <w:rPr>
          <w:b/>
          <w:bCs/>
          <w:sz w:val="24"/>
          <w:szCs w:val="24"/>
        </w:rPr>
      </w:pPr>
    </w:p>
    <w:p w14:paraId="72473271" w14:textId="77777777" w:rsidR="00675A04" w:rsidRPr="00FB36DF" w:rsidRDefault="00675A04" w:rsidP="00675A04">
      <w:pPr>
        <w:jc w:val="center"/>
        <w:rPr>
          <w:b/>
          <w:bCs/>
          <w:sz w:val="24"/>
          <w:szCs w:val="24"/>
        </w:rPr>
      </w:pPr>
      <w:r w:rsidRPr="00FB36DF">
        <w:rPr>
          <w:b/>
          <w:bCs/>
          <w:sz w:val="24"/>
          <w:szCs w:val="24"/>
        </w:rPr>
        <w:t>Форма универсального передаточного документа (УПД)</w:t>
      </w:r>
    </w:p>
    <w:p w14:paraId="30671A87" w14:textId="77777777" w:rsidR="00675A04" w:rsidRPr="00675A04" w:rsidRDefault="00675A04" w:rsidP="00675A04">
      <w:pPr>
        <w:rPr>
          <w:szCs w:val="24"/>
        </w:rPr>
      </w:pPr>
    </w:p>
    <w:p w14:paraId="7E718215" w14:textId="77777777" w:rsidR="00675A04" w:rsidRPr="00675A04" w:rsidRDefault="00675A04" w:rsidP="00675A04">
      <w:pPr>
        <w:rPr>
          <w:szCs w:val="24"/>
        </w:rPr>
      </w:pPr>
    </w:p>
    <w:p w14:paraId="6398660C" w14:textId="77777777" w:rsidR="00675A04" w:rsidRDefault="00675A04" w:rsidP="008A0429">
      <w:pPr>
        <w:rPr>
          <w:szCs w:val="24"/>
        </w:rPr>
        <w:sectPr w:rsidR="00675A04" w:rsidSect="008A0429">
          <w:pgSz w:w="16838" w:h="11906" w:orient="landscape"/>
          <w:pgMar w:top="1578" w:right="851" w:bottom="1134" w:left="1134" w:header="0" w:footer="709" w:gutter="0"/>
          <w:cols w:space="720"/>
          <w:docGrid w:linePitch="360"/>
        </w:sectPr>
      </w:pPr>
      <w:r>
        <w:rPr>
          <w:b/>
          <w:noProof/>
        </w:rPr>
        <w:drawing>
          <wp:inline distT="0" distB="0" distL="0" distR="0" wp14:anchorId="70FD20C7" wp14:editId="39DF575F">
            <wp:extent cx="9431655" cy="4309071"/>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431655" cy="4309071"/>
                    </a:xfrm>
                    <a:prstGeom prst="rect">
                      <a:avLst/>
                    </a:prstGeom>
                    <a:noFill/>
                    <a:ln>
                      <a:noFill/>
                    </a:ln>
                  </pic:spPr>
                </pic:pic>
              </a:graphicData>
            </a:graphic>
          </wp:inline>
        </w:drawing>
      </w:r>
    </w:p>
    <w:p w14:paraId="688FD577" w14:textId="77777777" w:rsidR="00675A04" w:rsidRDefault="00675A04" w:rsidP="008A0429">
      <w:pPr>
        <w:tabs>
          <w:tab w:val="left" w:pos="6804"/>
        </w:tabs>
        <w:rPr>
          <w:szCs w:val="24"/>
        </w:rPr>
      </w:pPr>
    </w:p>
    <w:sectPr w:rsidR="00675A04" w:rsidSect="00675A04">
      <w:pgSz w:w="11906" w:h="16838"/>
      <w:pgMar w:top="851" w:right="1134" w:bottom="1134" w:left="851" w:header="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D74C4" w14:textId="77777777" w:rsidR="00A25E33" w:rsidRDefault="00A25E33">
      <w:r>
        <w:separator/>
      </w:r>
    </w:p>
  </w:endnote>
  <w:endnote w:type="continuationSeparator" w:id="0">
    <w:p w14:paraId="18B9151B" w14:textId="77777777" w:rsidR="00A25E33" w:rsidRDefault="00A25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Segoe Print"/>
    <w:charset w:val="00"/>
    <w:family w:val="auto"/>
    <w:pitch w:val="default"/>
  </w:font>
  <w:font w:name="Tahoma">
    <w:panose1 w:val="020B0604030504040204"/>
    <w:charset w:val="CC"/>
    <w:family w:val="swiss"/>
    <w:pitch w:val="variable"/>
    <w:sig w:usb0="E1002EFF" w:usb1="C000605B" w:usb2="00000029" w:usb3="00000000" w:csb0="000101FF" w:csb1="00000000"/>
  </w:font>
  <w:font w:name="Lohit Devanagari">
    <w:altName w:val="Verdana"/>
    <w:charset w:val="00"/>
    <w:family w:val="auto"/>
    <w:pitch w:val="default"/>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auto"/>
    <w:pitch w:val="default"/>
  </w:font>
  <w:font w:name="ISOCPEUR">
    <w:altName w:val="Calibri"/>
    <w:charset w:val="00"/>
    <w:family w:val="auto"/>
    <w:pitch w:val="default"/>
  </w:font>
  <w:font w:name="GOST 2.304 type A">
    <w:altName w:val="Verdana"/>
    <w:charset w:val="00"/>
    <w:family w:val="auto"/>
    <w:pitch w:val="default"/>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DejaVu Sans">
    <w:altName w:val="Segoe Print"/>
    <w:charset w:val="00"/>
    <w:family w:val="auto"/>
    <w:pitch w:val="default"/>
  </w:font>
  <w:font w:name="Baltica">
    <w:altName w:val="Verdana"/>
    <w:charset w:val="00"/>
    <w:family w:val="auto"/>
    <w:pitch w:val="default"/>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MS ????">
    <w:altName w:val="Verdana"/>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TimesET">
    <w:altName w:val="Verdana"/>
    <w:charset w:val="00"/>
    <w:family w:val="auto"/>
    <w:pitch w:val="default"/>
  </w:font>
  <w:font w:name="Consolas">
    <w:panose1 w:val="020B0609020204030204"/>
    <w:charset w:val="CC"/>
    <w:family w:val="modern"/>
    <w:pitch w:val="fixed"/>
    <w:sig w:usb0="E00006FF" w:usb1="0000F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CE088" w14:textId="77777777" w:rsidR="00A510E8" w:rsidRDefault="00A510E8">
    <w:pPr>
      <w:pStyle w:val="affe"/>
      <w:ind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10C0F" w14:textId="77777777" w:rsidR="00A510E8" w:rsidRDefault="00A510E8">
    <w:pPr>
      <w:pStyle w:val="affe"/>
      <w:ind w:firstLine="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07767" w14:textId="77777777" w:rsidR="00A510E8" w:rsidRDefault="00A510E8">
    <w:pPr>
      <w:pStyle w:val="affe"/>
      <w:ind w:firstLine="48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92B34" w14:textId="19EABC7C" w:rsidR="00A510E8" w:rsidRDefault="00A510E8">
    <w:pPr>
      <w:pStyle w:val="affe"/>
      <w:jc w:val="right"/>
    </w:pPr>
    <w:r>
      <w:fldChar w:fldCharType="begin"/>
    </w:r>
    <w:r>
      <w:instrText xml:space="preserve"> PAGE </w:instrText>
    </w:r>
    <w:r>
      <w:fldChar w:fldCharType="separate"/>
    </w:r>
    <w:r w:rsidR="002E5B48">
      <w:rPr>
        <w:noProof/>
      </w:rPr>
      <w:t>20</w:t>
    </w:r>
    <w:r>
      <w:fldChar w:fldCharType="end"/>
    </w:r>
  </w:p>
  <w:p w14:paraId="516B2801" w14:textId="77777777" w:rsidR="00A510E8" w:rsidRDefault="00A510E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C570A" w14:textId="77777777" w:rsidR="00A25E33" w:rsidRDefault="00A25E33">
      <w:r>
        <w:separator/>
      </w:r>
    </w:p>
  </w:footnote>
  <w:footnote w:type="continuationSeparator" w:id="0">
    <w:p w14:paraId="17192262" w14:textId="77777777" w:rsidR="00A25E33" w:rsidRDefault="00A25E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7668A" w14:textId="77777777" w:rsidR="00A510E8" w:rsidRDefault="00A510E8">
    <w:pPr>
      <w:pStyle w:val="affb"/>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7607010"/>
      <w:showingPlcHdr/>
    </w:sdtPr>
    <w:sdtEndPr/>
    <w:sdtContent>
      <w:p w14:paraId="63DC8CA4" w14:textId="77777777" w:rsidR="00A510E8" w:rsidRDefault="00A510E8">
        <w:pPr>
          <w:pStyle w:val="affb"/>
          <w:ind w:firstLine="480"/>
          <w:jc w:val="center"/>
        </w:pPr>
        <w:r>
          <w:t xml:space="preserve">     </w:t>
        </w:r>
      </w:p>
    </w:sdtContent>
  </w:sdt>
  <w:p w14:paraId="1F0C5B7A" w14:textId="77777777" w:rsidR="00A510E8" w:rsidRDefault="00A510E8">
    <w:pPr>
      <w:pStyle w:val="affb"/>
      <w:ind w:firstLine="4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372CF" w14:textId="77777777" w:rsidR="00A510E8" w:rsidRDefault="00A510E8">
    <w:pPr>
      <w:pStyle w:val="affb"/>
      <w:ind w:firstLine="480"/>
      <w:jc w:val="center"/>
    </w:pPr>
  </w:p>
  <w:p w14:paraId="362852DB" w14:textId="77777777" w:rsidR="00A510E8" w:rsidRDefault="00A510E8">
    <w:pPr>
      <w:pStyle w:val="affb"/>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decimal"/>
      <w:pStyle w:val="a"/>
      <w:lvlText w:val="%1."/>
      <w:lvlJc w:val="left"/>
      <w:pPr>
        <w:tabs>
          <w:tab w:val="left" w:pos="0"/>
        </w:tabs>
        <w:ind w:left="360" w:hanging="360"/>
      </w:pPr>
    </w:lvl>
    <w:lvl w:ilvl="1">
      <w:start w:val="1"/>
      <w:numFmt w:val="decimal"/>
      <w:lvlText w:val="%1.%2."/>
      <w:lvlJc w:val="left"/>
      <w:pPr>
        <w:tabs>
          <w:tab w:val="left" w:pos="0"/>
        </w:tabs>
        <w:ind w:left="792" w:hanging="432"/>
      </w:pPr>
    </w:lvl>
    <w:lvl w:ilvl="2">
      <w:start w:val="1"/>
      <w:numFmt w:val="decimal"/>
      <w:lvlText w:val="%1.%2.%3."/>
      <w:lvlJc w:val="left"/>
      <w:pPr>
        <w:tabs>
          <w:tab w:val="left" w:pos="0"/>
        </w:tabs>
        <w:ind w:left="1224" w:hanging="504"/>
      </w:pPr>
    </w:lvl>
    <w:lvl w:ilvl="3">
      <w:start w:val="1"/>
      <w:numFmt w:val="decimal"/>
      <w:lvlText w:val="%1.%2.%3.%4."/>
      <w:lvlJc w:val="left"/>
      <w:pPr>
        <w:tabs>
          <w:tab w:val="left" w:pos="0"/>
        </w:tabs>
        <w:ind w:left="1728" w:hanging="648"/>
      </w:pPr>
    </w:lvl>
    <w:lvl w:ilvl="4">
      <w:start w:val="1"/>
      <w:numFmt w:val="decimal"/>
      <w:lvlText w:val="%1.%2.%3.%4.%5."/>
      <w:lvlJc w:val="left"/>
      <w:pPr>
        <w:tabs>
          <w:tab w:val="left" w:pos="0"/>
        </w:tabs>
        <w:ind w:left="2232" w:hanging="792"/>
      </w:pPr>
    </w:lvl>
    <w:lvl w:ilvl="5">
      <w:start w:val="1"/>
      <w:numFmt w:val="decimal"/>
      <w:lvlText w:val="%1.%2.%3.%4.%5.%6."/>
      <w:lvlJc w:val="left"/>
      <w:pPr>
        <w:tabs>
          <w:tab w:val="left" w:pos="0"/>
        </w:tabs>
        <w:ind w:left="2736" w:hanging="936"/>
      </w:pPr>
    </w:lvl>
    <w:lvl w:ilvl="6">
      <w:start w:val="1"/>
      <w:numFmt w:val="decimal"/>
      <w:lvlText w:val="%1.%2.%3.%4.%5.%6.%7."/>
      <w:lvlJc w:val="left"/>
      <w:pPr>
        <w:tabs>
          <w:tab w:val="left" w:pos="0"/>
        </w:tabs>
        <w:ind w:left="3240" w:hanging="1080"/>
      </w:pPr>
    </w:lvl>
    <w:lvl w:ilvl="7">
      <w:start w:val="1"/>
      <w:numFmt w:val="decimal"/>
      <w:lvlText w:val="%1.%2.%3.%4.%5.%6.%7.%8."/>
      <w:lvlJc w:val="left"/>
      <w:pPr>
        <w:tabs>
          <w:tab w:val="left" w:pos="0"/>
        </w:tabs>
        <w:ind w:left="3744" w:hanging="1224"/>
      </w:pPr>
    </w:lvl>
    <w:lvl w:ilvl="8">
      <w:start w:val="1"/>
      <w:numFmt w:val="decimal"/>
      <w:lvlText w:val="%1.%2.%3.%4.%5.%6.%7.%8.%9."/>
      <w:lvlJc w:val="left"/>
      <w:pPr>
        <w:tabs>
          <w:tab w:val="left" w:pos="0"/>
        </w:tabs>
        <w:ind w:left="4320" w:hanging="1440"/>
      </w:pPr>
    </w:lvl>
  </w:abstractNum>
  <w:abstractNum w:abstractNumId="1" w15:restartNumberingAfterBreak="0">
    <w:nsid w:val="00000004"/>
    <w:multiLevelType w:val="multilevel"/>
    <w:tmpl w:val="00000004"/>
    <w:lvl w:ilvl="0">
      <w:start w:val="10"/>
      <w:numFmt w:val="decimal"/>
      <w:pStyle w:val="a0"/>
      <w:lvlText w:val="%1"/>
      <w:lvlJc w:val="left"/>
      <w:pPr>
        <w:tabs>
          <w:tab w:val="left" w:pos="0"/>
        </w:tabs>
        <w:ind w:left="420" w:hanging="420"/>
      </w:pPr>
    </w:lvl>
    <w:lvl w:ilvl="1">
      <w:start w:val="2"/>
      <w:numFmt w:val="decimal"/>
      <w:lvlText w:val="%1.%2"/>
      <w:lvlJc w:val="left"/>
      <w:pPr>
        <w:tabs>
          <w:tab w:val="left" w:pos="0"/>
        </w:tabs>
        <w:ind w:left="420" w:hanging="420"/>
      </w:pPr>
    </w:lvl>
    <w:lvl w:ilvl="2">
      <w:start w:val="1"/>
      <w:numFmt w:val="decimal"/>
      <w:lvlText w:val="%1.%2.%3"/>
      <w:lvlJc w:val="left"/>
      <w:pPr>
        <w:tabs>
          <w:tab w:val="left" w:pos="0"/>
        </w:tabs>
        <w:ind w:left="720" w:hanging="720"/>
      </w:pPr>
    </w:lvl>
    <w:lvl w:ilvl="3">
      <w:start w:val="1"/>
      <w:numFmt w:val="decimal"/>
      <w:lvlText w:val="%1.%2.%3.%4"/>
      <w:lvlJc w:val="left"/>
      <w:pPr>
        <w:tabs>
          <w:tab w:val="left" w:pos="0"/>
        </w:tabs>
        <w:ind w:left="720" w:hanging="720"/>
      </w:pPr>
    </w:lvl>
    <w:lvl w:ilvl="4">
      <w:start w:val="1"/>
      <w:numFmt w:val="decimal"/>
      <w:lvlText w:val="%1.%2.%3.%4.%5"/>
      <w:lvlJc w:val="left"/>
      <w:pPr>
        <w:tabs>
          <w:tab w:val="left" w:pos="0"/>
        </w:tabs>
        <w:ind w:left="1080" w:hanging="1080"/>
      </w:pPr>
    </w:lvl>
    <w:lvl w:ilvl="5">
      <w:start w:val="1"/>
      <w:numFmt w:val="decimal"/>
      <w:lvlText w:val="%1.%2.%3.%4.%5.%6"/>
      <w:lvlJc w:val="left"/>
      <w:pPr>
        <w:tabs>
          <w:tab w:val="left" w:pos="0"/>
        </w:tabs>
        <w:ind w:left="1080" w:hanging="1080"/>
      </w:pPr>
    </w:lvl>
    <w:lvl w:ilvl="6">
      <w:start w:val="1"/>
      <w:numFmt w:val="decimal"/>
      <w:lvlText w:val="%1.%2.%3.%4.%5.%6.%7"/>
      <w:lvlJc w:val="left"/>
      <w:pPr>
        <w:tabs>
          <w:tab w:val="left" w:pos="0"/>
        </w:tabs>
        <w:ind w:left="1440" w:hanging="1440"/>
      </w:pPr>
    </w:lvl>
    <w:lvl w:ilvl="7">
      <w:start w:val="1"/>
      <w:numFmt w:val="decimal"/>
      <w:lvlText w:val="%1.%2.%3.%4.%5.%6.%7.%8"/>
      <w:lvlJc w:val="left"/>
      <w:pPr>
        <w:tabs>
          <w:tab w:val="left" w:pos="0"/>
        </w:tabs>
        <w:ind w:left="1440" w:hanging="1440"/>
      </w:pPr>
    </w:lvl>
    <w:lvl w:ilvl="8">
      <w:start w:val="1"/>
      <w:numFmt w:val="decimal"/>
      <w:lvlText w:val="%1.%2.%3.%4.%5.%6.%7.%8.%9"/>
      <w:lvlJc w:val="left"/>
      <w:pPr>
        <w:tabs>
          <w:tab w:val="left" w:pos="0"/>
        </w:tabs>
        <w:ind w:left="1800" w:hanging="1800"/>
      </w:pPr>
    </w:lvl>
  </w:abstractNum>
  <w:abstractNum w:abstractNumId="2" w15:restartNumberingAfterBreak="0">
    <w:nsid w:val="0000000E"/>
    <w:multiLevelType w:val="multilevel"/>
    <w:tmpl w:val="0000000E"/>
    <w:lvl w:ilvl="0">
      <w:start w:val="1"/>
      <w:numFmt w:val="decimal"/>
      <w:pStyle w:val="1"/>
      <w:lvlText w:val="%1."/>
      <w:lvlJc w:val="left"/>
      <w:pPr>
        <w:tabs>
          <w:tab w:val="left" w:pos="1004"/>
        </w:tabs>
        <w:ind w:left="1004" w:hanging="360"/>
      </w:pPr>
    </w:lvl>
    <w:lvl w:ilvl="1">
      <w:numFmt w:val="bullet"/>
      <w:lvlText w:val="o"/>
      <w:lvlJc w:val="left"/>
      <w:pPr>
        <w:tabs>
          <w:tab w:val="left" w:pos="1724"/>
        </w:tabs>
        <w:ind w:left="1724" w:hanging="360"/>
      </w:pPr>
      <w:rPr>
        <w:rFonts w:ascii="Courier New" w:hAnsi="Courier New" w:cs="Courier New"/>
      </w:rPr>
    </w:lvl>
    <w:lvl w:ilvl="2">
      <w:numFmt w:val="bullet"/>
      <w:lvlText w:val=""/>
      <w:lvlJc w:val="left"/>
      <w:pPr>
        <w:tabs>
          <w:tab w:val="left" w:pos="2444"/>
        </w:tabs>
        <w:ind w:left="2444" w:hanging="360"/>
      </w:pPr>
      <w:rPr>
        <w:rFonts w:ascii="Wingdings" w:hAnsi="Wingdings"/>
      </w:rPr>
    </w:lvl>
    <w:lvl w:ilvl="3">
      <w:numFmt w:val="bullet"/>
      <w:lvlText w:val=""/>
      <w:lvlJc w:val="left"/>
      <w:pPr>
        <w:tabs>
          <w:tab w:val="left" w:pos="3164"/>
        </w:tabs>
        <w:ind w:left="3164" w:hanging="360"/>
      </w:pPr>
      <w:rPr>
        <w:rFonts w:ascii="Symbol" w:hAnsi="Symbol" w:cs="Symbol"/>
      </w:rPr>
    </w:lvl>
    <w:lvl w:ilvl="4">
      <w:numFmt w:val="bullet"/>
      <w:lvlText w:val="o"/>
      <w:lvlJc w:val="left"/>
      <w:pPr>
        <w:tabs>
          <w:tab w:val="left" w:pos="3884"/>
        </w:tabs>
        <w:ind w:left="3884" w:hanging="360"/>
      </w:pPr>
      <w:rPr>
        <w:rFonts w:ascii="Courier New" w:hAnsi="Courier New" w:cs="Courier New"/>
      </w:rPr>
    </w:lvl>
    <w:lvl w:ilvl="5">
      <w:numFmt w:val="bullet"/>
      <w:lvlText w:val=""/>
      <w:lvlJc w:val="left"/>
      <w:pPr>
        <w:tabs>
          <w:tab w:val="left" w:pos="4604"/>
        </w:tabs>
        <w:ind w:left="4604" w:hanging="360"/>
      </w:pPr>
      <w:rPr>
        <w:rFonts w:ascii="Wingdings" w:hAnsi="Wingdings"/>
      </w:rPr>
    </w:lvl>
    <w:lvl w:ilvl="6">
      <w:numFmt w:val="bullet"/>
      <w:lvlText w:val=""/>
      <w:lvlJc w:val="left"/>
      <w:pPr>
        <w:tabs>
          <w:tab w:val="left" w:pos="5324"/>
        </w:tabs>
        <w:ind w:left="5324" w:hanging="360"/>
      </w:pPr>
      <w:rPr>
        <w:rFonts w:ascii="Symbol" w:hAnsi="Symbol" w:cs="Symbol"/>
      </w:rPr>
    </w:lvl>
    <w:lvl w:ilvl="7">
      <w:numFmt w:val="bullet"/>
      <w:lvlText w:val="o"/>
      <w:lvlJc w:val="left"/>
      <w:pPr>
        <w:tabs>
          <w:tab w:val="left" w:pos="6044"/>
        </w:tabs>
        <w:ind w:left="6044" w:hanging="360"/>
      </w:pPr>
      <w:rPr>
        <w:rFonts w:ascii="Courier New" w:hAnsi="Courier New" w:cs="Courier New"/>
      </w:rPr>
    </w:lvl>
    <w:lvl w:ilvl="8">
      <w:numFmt w:val="bullet"/>
      <w:lvlText w:val=""/>
      <w:lvlJc w:val="left"/>
      <w:pPr>
        <w:tabs>
          <w:tab w:val="left" w:pos="6764"/>
        </w:tabs>
        <w:ind w:left="6764" w:hanging="360"/>
      </w:pPr>
      <w:rPr>
        <w:rFonts w:ascii="Wingdings" w:hAnsi="Wingdings"/>
      </w:rPr>
    </w:lvl>
  </w:abstractNum>
  <w:abstractNum w:abstractNumId="3" w15:restartNumberingAfterBreak="0">
    <w:nsid w:val="010A036E"/>
    <w:multiLevelType w:val="multilevel"/>
    <w:tmpl w:val="010A036E"/>
    <w:lvl w:ilvl="0">
      <w:start w:val="1"/>
      <w:numFmt w:val="bullet"/>
      <w:pStyle w:val="2"/>
      <w:lvlText w:val=""/>
      <w:lvlJc w:val="left"/>
      <w:pPr>
        <w:ind w:left="1571" w:hanging="360"/>
      </w:pPr>
      <w:rPr>
        <w:rFonts w:ascii="Wingdings" w:hAnsi="Wingdings"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4" w15:restartNumberingAfterBreak="0">
    <w:nsid w:val="019D130E"/>
    <w:multiLevelType w:val="hybridMultilevel"/>
    <w:tmpl w:val="861456F2"/>
    <w:lvl w:ilvl="0" w:tplc="1034F7AC">
      <w:start w:val="1"/>
      <w:numFmt w:val="bullet"/>
      <w:pStyle w:val="a1"/>
      <w:lvlText w:val="−"/>
      <w:lvlJc w:val="left"/>
      <w:pPr>
        <w:tabs>
          <w:tab w:val="left" w:pos="850"/>
        </w:tabs>
        <w:ind w:left="1644" w:hanging="1644"/>
      </w:pPr>
      <w:rPr>
        <w:rFonts w:ascii="Arial" w:hAnsi="Arial" w:cs="Arial" w:hint="default"/>
      </w:rPr>
    </w:lvl>
    <w:lvl w:ilvl="1" w:tplc="40ECF342">
      <w:start w:val="1"/>
      <w:numFmt w:val="bullet"/>
      <w:lvlText w:val="o"/>
      <w:lvlJc w:val="left"/>
      <w:pPr>
        <w:ind w:left="1440" w:hanging="360"/>
      </w:pPr>
      <w:rPr>
        <w:rFonts w:ascii="Courier New" w:eastAsia="Courier New" w:hAnsi="Courier New" w:cs="Courier New" w:hint="default"/>
      </w:rPr>
    </w:lvl>
    <w:lvl w:ilvl="2" w:tplc="AB9AE46A">
      <w:start w:val="1"/>
      <w:numFmt w:val="bullet"/>
      <w:lvlText w:val="§"/>
      <w:lvlJc w:val="left"/>
      <w:pPr>
        <w:ind w:left="2160" w:hanging="360"/>
      </w:pPr>
      <w:rPr>
        <w:rFonts w:ascii="Wingdings" w:eastAsia="Wingdings" w:hAnsi="Wingdings" w:cs="Wingdings" w:hint="default"/>
      </w:rPr>
    </w:lvl>
    <w:lvl w:ilvl="3" w:tplc="51C420A0">
      <w:start w:val="1"/>
      <w:numFmt w:val="bullet"/>
      <w:lvlText w:val="·"/>
      <w:lvlJc w:val="left"/>
      <w:pPr>
        <w:ind w:left="2880" w:hanging="360"/>
      </w:pPr>
      <w:rPr>
        <w:rFonts w:ascii="Symbol" w:eastAsia="Symbol" w:hAnsi="Symbol" w:cs="Symbol" w:hint="default"/>
      </w:rPr>
    </w:lvl>
    <w:lvl w:ilvl="4" w:tplc="FFA89C56">
      <w:start w:val="1"/>
      <w:numFmt w:val="bullet"/>
      <w:lvlText w:val="o"/>
      <w:lvlJc w:val="left"/>
      <w:pPr>
        <w:ind w:left="3600" w:hanging="360"/>
      </w:pPr>
      <w:rPr>
        <w:rFonts w:ascii="Courier New" w:eastAsia="Courier New" w:hAnsi="Courier New" w:cs="Courier New" w:hint="default"/>
      </w:rPr>
    </w:lvl>
    <w:lvl w:ilvl="5" w:tplc="2C3ECE20">
      <w:start w:val="1"/>
      <w:numFmt w:val="bullet"/>
      <w:lvlText w:val="§"/>
      <w:lvlJc w:val="left"/>
      <w:pPr>
        <w:ind w:left="4320" w:hanging="360"/>
      </w:pPr>
      <w:rPr>
        <w:rFonts w:ascii="Wingdings" w:eastAsia="Wingdings" w:hAnsi="Wingdings" w:cs="Wingdings" w:hint="default"/>
      </w:rPr>
    </w:lvl>
    <w:lvl w:ilvl="6" w:tplc="203CE8E2">
      <w:start w:val="1"/>
      <w:numFmt w:val="bullet"/>
      <w:lvlText w:val="·"/>
      <w:lvlJc w:val="left"/>
      <w:pPr>
        <w:ind w:left="5040" w:hanging="360"/>
      </w:pPr>
      <w:rPr>
        <w:rFonts w:ascii="Symbol" w:eastAsia="Symbol" w:hAnsi="Symbol" w:cs="Symbol" w:hint="default"/>
      </w:rPr>
    </w:lvl>
    <w:lvl w:ilvl="7" w:tplc="B6962936">
      <w:start w:val="1"/>
      <w:numFmt w:val="bullet"/>
      <w:lvlText w:val="o"/>
      <w:lvlJc w:val="left"/>
      <w:pPr>
        <w:ind w:left="5760" w:hanging="360"/>
      </w:pPr>
      <w:rPr>
        <w:rFonts w:ascii="Courier New" w:eastAsia="Courier New" w:hAnsi="Courier New" w:cs="Courier New" w:hint="default"/>
      </w:rPr>
    </w:lvl>
    <w:lvl w:ilvl="8" w:tplc="48926974">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022F60F9"/>
    <w:multiLevelType w:val="hybridMultilevel"/>
    <w:tmpl w:val="1C5EB74E"/>
    <w:lvl w:ilvl="0" w:tplc="DFA4375C">
      <w:start w:val="1"/>
      <w:numFmt w:val="decimal"/>
      <w:pStyle w:val="a2"/>
      <w:lvlText w:val="%1."/>
      <w:lvlJc w:val="left"/>
      <w:pPr>
        <w:ind w:left="360" w:hanging="360"/>
      </w:pPr>
      <w:rPr>
        <w:rFonts w:hint="default"/>
        <w:b/>
        <w:bCs/>
      </w:rPr>
    </w:lvl>
    <w:lvl w:ilvl="1" w:tplc="32E2780A">
      <w:start w:val="1"/>
      <w:numFmt w:val="decimal"/>
      <w:lvlText w:val="%2."/>
      <w:lvlJc w:val="left"/>
      <w:pPr>
        <w:tabs>
          <w:tab w:val="left" w:pos="1440"/>
        </w:tabs>
        <w:ind w:left="1440" w:hanging="360"/>
      </w:pPr>
      <w:rPr>
        <w:rFonts w:hint="default"/>
      </w:rPr>
    </w:lvl>
    <w:lvl w:ilvl="2" w:tplc="99084AC6">
      <w:start w:val="1"/>
      <w:numFmt w:val="decimal"/>
      <w:lvlText w:val="%3."/>
      <w:lvlJc w:val="left"/>
      <w:pPr>
        <w:tabs>
          <w:tab w:val="left" w:pos="2160"/>
        </w:tabs>
        <w:ind w:left="2160" w:hanging="360"/>
      </w:pPr>
      <w:rPr>
        <w:rFonts w:hint="default"/>
      </w:rPr>
    </w:lvl>
    <w:lvl w:ilvl="3" w:tplc="E9DAF9E6">
      <w:start w:val="1"/>
      <w:numFmt w:val="decimal"/>
      <w:lvlText w:val="%4."/>
      <w:lvlJc w:val="left"/>
      <w:pPr>
        <w:tabs>
          <w:tab w:val="left" w:pos="2880"/>
        </w:tabs>
        <w:ind w:left="2880" w:hanging="360"/>
      </w:pPr>
      <w:rPr>
        <w:rFonts w:hint="default"/>
      </w:rPr>
    </w:lvl>
    <w:lvl w:ilvl="4" w:tplc="B9B4A0EE">
      <w:start w:val="1"/>
      <w:numFmt w:val="decimal"/>
      <w:lvlText w:val="%5."/>
      <w:lvlJc w:val="left"/>
      <w:pPr>
        <w:tabs>
          <w:tab w:val="left" w:pos="3600"/>
        </w:tabs>
        <w:ind w:left="3600" w:hanging="360"/>
      </w:pPr>
      <w:rPr>
        <w:rFonts w:hint="default"/>
      </w:rPr>
    </w:lvl>
    <w:lvl w:ilvl="5" w:tplc="428C442E">
      <w:start w:val="1"/>
      <w:numFmt w:val="decimal"/>
      <w:lvlText w:val="%6."/>
      <w:lvlJc w:val="left"/>
      <w:pPr>
        <w:tabs>
          <w:tab w:val="left" w:pos="4320"/>
        </w:tabs>
        <w:ind w:left="4320" w:hanging="360"/>
      </w:pPr>
      <w:rPr>
        <w:rFonts w:hint="default"/>
      </w:rPr>
    </w:lvl>
    <w:lvl w:ilvl="6" w:tplc="EE920A9C">
      <w:start w:val="1"/>
      <w:numFmt w:val="decimal"/>
      <w:lvlText w:val="%7."/>
      <w:lvlJc w:val="left"/>
      <w:pPr>
        <w:tabs>
          <w:tab w:val="left" w:pos="5040"/>
        </w:tabs>
        <w:ind w:left="5040" w:hanging="360"/>
      </w:pPr>
      <w:rPr>
        <w:rFonts w:hint="default"/>
      </w:rPr>
    </w:lvl>
    <w:lvl w:ilvl="7" w:tplc="5EB26A98">
      <w:start w:val="1"/>
      <w:numFmt w:val="decimal"/>
      <w:lvlText w:val="%8."/>
      <w:lvlJc w:val="left"/>
      <w:pPr>
        <w:tabs>
          <w:tab w:val="left" w:pos="5760"/>
        </w:tabs>
        <w:ind w:left="5760" w:hanging="360"/>
      </w:pPr>
      <w:rPr>
        <w:rFonts w:hint="default"/>
      </w:rPr>
    </w:lvl>
    <w:lvl w:ilvl="8" w:tplc="C6BA611E">
      <w:start w:val="1"/>
      <w:numFmt w:val="decimal"/>
      <w:lvlText w:val="%9."/>
      <w:lvlJc w:val="left"/>
      <w:pPr>
        <w:tabs>
          <w:tab w:val="left" w:pos="6480"/>
        </w:tabs>
        <w:ind w:left="6480" w:hanging="360"/>
      </w:pPr>
      <w:rPr>
        <w:rFonts w:hint="default"/>
      </w:rPr>
    </w:lvl>
  </w:abstractNum>
  <w:abstractNum w:abstractNumId="6" w15:restartNumberingAfterBreak="0">
    <w:nsid w:val="02801F34"/>
    <w:multiLevelType w:val="hybridMultilevel"/>
    <w:tmpl w:val="81F4DA4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10F0F52"/>
    <w:multiLevelType w:val="hybridMultilevel"/>
    <w:tmpl w:val="DC8ED5E8"/>
    <w:lvl w:ilvl="0" w:tplc="A334ABDA">
      <w:start w:val="1"/>
      <w:numFmt w:val="bullet"/>
      <w:pStyle w:val="a3"/>
      <w:lvlText w:val="–"/>
      <w:lvlJc w:val="left"/>
      <w:pPr>
        <w:tabs>
          <w:tab w:val="left" w:pos="420"/>
        </w:tabs>
        <w:ind w:left="420" w:hanging="420"/>
      </w:pPr>
      <w:rPr>
        <w:rFonts w:ascii="Arial" w:hAnsi="Arial" w:cs="Arial" w:hint="default"/>
      </w:rPr>
    </w:lvl>
    <w:lvl w:ilvl="1" w:tplc="6E24C19A">
      <w:start w:val="1"/>
      <w:numFmt w:val="bullet"/>
      <w:lvlText w:val="o"/>
      <w:lvlJc w:val="left"/>
      <w:pPr>
        <w:ind w:left="1440" w:hanging="360"/>
      </w:pPr>
      <w:rPr>
        <w:rFonts w:ascii="Courier New" w:eastAsia="Courier New" w:hAnsi="Courier New" w:cs="Courier New" w:hint="default"/>
      </w:rPr>
    </w:lvl>
    <w:lvl w:ilvl="2" w:tplc="E5F480FC">
      <w:start w:val="1"/>
      <w:numFmt w:val="bullet"/>
      <w:lvlText w:val="§"/>
      <w:lvlJc w:val="left"/>
      <w:pPr>
        <w:ind w:left="2160" w:hanging="360"/>
      </w:pPr>
      <w:rPr>
        <w:rFonts w:ascii="Wingdings" w:eastAsia="Wingdings" w:hAnsi="Wingdings" w:cs="Wingdings" w:hint="default"/>
      </w:rPr>
    </w:lvl>
    <w:lvl w:ilvl="3" w:tplc="B98488B8">
      <w:start w:val="1"/>
      <w:numFmt w:val="bullet"/>
      <w:lvlText w:val="·"/>
      <w:lvlJc w:val="left"/>
      <w:pPr>
        <w:ind w:left="2880" w:hanging="360"/>
      </w:pPr>
      <w:rPr>
        <w:rFonts w:ascii="Symbol" w:eastAsia="Symbol" w:hAnsi="Symbol" w:cs="Symbol" w:hint="default"/>
      </w:rPr>
    </w:lvl>
    <w:lvl w:ilvl="4" w:tplc="64A8E03E">
      <w:start w:val="1"/>
      <w:numFmt w:val="bullet"/>
      <w:lvlText w:val="o"/>
      <w:lvlJc w:val="left"/>
      <w:pPr>
        <w:ind w:left="3600" w:hanging="360"/>
      </w:pPr>
      <w:rPr>
        <w:rFonts w:ascii="Courier New" w:eastAsia="Courier New" w:hAnsi="Courier New" w:cs="Courier New" w:hint="default"/>
      </w:rPr>
    </w:lvl>
    <w:lvl w:ilvl="5" w:tplc="33189E56">
      <w:start w:val="1"/>
      <w:numFmt w:val="bullet"/>
      <w:lvlText w:val="§"/>
      <w:lvlJc w:val="left"/>
      <w:pPr>
        <w:ind w:left="4320" w:hanging="360"/>
      </w:pPr>
      <w:rPr>
        <w:rFonts w:ascii="Wingdings" w:eastAsia="Wingdings" w:hAnsi="Wingdings" w:cs="Wingdings" w:hint="default"/>
      </w:rPr>
    </w:lvl>
    <w:lvl w:ilvl="6" w:tplc="C27CB19C">
      <w:start w:val="1"/>
      <w:numFmt w:val="bullet"/>
      <w:lvlText w:val="·"/>
      <w:lvlJc w:val="left"/>
      <w:pPr>
        <w:ind w:left="5040" w:hanging="360"/>
      </w:pPr>
      <w:rPr>
        <w:rFonts w:ascii="Symbol" w:eastAsia="Symbol" w:hAnsi="Symbol" w:cs="Symbol" w:hint="default"/>
      </w:rPr>
    </w:lvl>
    <w:lvl w:ilvl="7" w:tplc="5E123E1A">
      <w:start w:val="1"/>
      <w:numFmt w:val="bullet"/>
      <w:lvlText w:val="o"/>
      <w:lvlJc w:val="left"/>
      <w:pPr>
        <w:ind w:left="5760" w:hanging="360"/>
      </w:pPr>
      <w:rPr>
        <w:rFonts w:ascii="Courier New" w:eastAsia="Courier New" w:hAnsi="Courier New" w:cs="Courier New" w:hint="default"/>
      </w:rPr>
    </w:lvl>
    <w:lvl w:ilvl="8" w:tplc="FCCA8532">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12BF6DD0"/>
    <w:multiLevelType w:val="hybridMultilevel"/>
    <w:tmpl w:val="0E3214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8974FB"/>
    <w:multiLevelType w:val="hybridMultilevel"/>
    <w:tmpl w:val="20B657D8"/>
    <w:lvl w:ilvl="0" w:tplc="5172096A">
      <w:start w:val="1"/>
      <w:numFmt w:val="bullet"/>
      <w:pStyle w:val="a4"/>
      <w:lvlText w:val=""/>
      <w:lvlJc w:val="left"/>
      <w:pPr>
        <w:tabs>
          <w:tab w:val="left" w:pos="1134"/>
        </w:tabs>
        <w:ind w:left="2608" w:hanging="2608"/>
      </w:pPr>
      <w:rPr>
        <w:rFonts w:ascii="Symbol" w:hAnsi="Symbol" w:cs="Calibri" w:hint="default"/>
      </w:rPr>
    </w:lvl>
    <w:lvl w:ilvl="1" w:tplc="8424CDAA">
      <w:start w:val="1"/>
      <w:numFmt w:val="bullet"/>
      <w:lvlText w:val=""/>
      <w:lvlJc w:val="left"/>
      <w:pPr>
        <w:tabs>
          <w:tab w:val="left" w:pos="840"/>
        </w:tabs>
        <w:ind w:left="840" w:hanging="420"/>
      </w:pPr>
      <w:rPr>
        <w:rFonts w:ascii="Wingdings" w:hAnsi="Wingdings" w:hint="default"/>
      </w:rPr>
    </w:lvl>
    <w:lvl w:ilvl="2" w:tplc="73865890">
      <w:start w:val="1"/>
      <w:numFmt w:val="bullet"/>
      <w:lvlText w:val=""/>
      <w:lvlJc w:val="left"/>
      <w:pPr>
        <w:tabs>
          <w:tab w:val="left" w:pos="1260"/>
        </w:tabs>
        <w:ind w:left="1260" w:hanging="420"/>
      </w:pPr>
      <w:rPr>
        <w:rFonts w:ascii="Wingdings" w:hAnsi="Wingdings" w:hint="default"/>
      </w:rPr>
    </w:lvl>
    <w:lvl w:ilvl="3" w:tplc="006CAE3C">
      <w:start w:val="1"/>
      <w:numFmt w:val="bullet"/>
      <w:lvlText w:val=""/>
      <w:lvlJc w:val="left"/>
      <w:pPr>
        <w:tabs>
          <w:tab w:val="left" w:pos="1680"/>
        </w:tabs>
        <w:ind w:left="1680" w:hanging="420"/>
      </w:pPr>
      <w:rPr>
        <w:rFonts w:ascii="Wingdings" w:hAnsi="Wingdings" w:hint="default"/>
      </w:rPr>
    </w:lvl>
    <w:lvl w:ilvl="4" w:tplc="E668D0C2">
      <w:start w:val="1"/>
      <w:numFmt w:val="bullet"/>
      <w:lvlText w:val=""/>
      <w:lvlJc w:val="left"/>
      <w:pPr>
        <w:tabs>
          <w:tab w:val="left" w:pos="2100"/>
        </w:tabs>
        <w:ind w:left="2100" w:hanging="420"/>
      </w:pPr>
      <w:rPr>
        <w:rFonts w:ascii="Wingdings" w:hAnsi="Wingdings" w:hint="default"/>
      </w:rPr>
    </w:lvl>
    <w:lvl w:ilvl="5" w:tplc="4678F7A2">
      <w:start w:val="1"/>
      <w:numFmt w:val="bullet"/>
      <w:lvlText w:val=""/>
      <w:lvlJc w:val="left"/>
      <w:pPr>
        <w:tabs>
          <w:tab w:val="left" w:pos="2520"/>
        </w:tabs>
        <w:ind w:left="2520" w:hanging="420"/>
      </w:pPr>
      <w:rPr>
        <w:rFonts w:ascii="Wingdings" w:hAnsi="Wingdings" w:hint="default"/>
      </w:rPr>
    </w:lvl>
    <w:lvl w:ilvl="6" w:tplc="87508326">
      <w:start w:val="1"/>
      <w:numFmt w:val="bullet"/>
      <w:lvlText w:val=""/>
      <w:lvlJc w:val="left"/>
      <w:pPr>
        <w:tabs>
          <w:tab w:val="left" w:pos="2940"/>
        </w:tabs>
        <w:ind w:left="2940" w:hanging="420"/>
      </w:pPr>
      <w:rPr>
        <w:rFonts w:ascii="Wingdings" w:hAnsi="Wingdings" w:hint="default"/>
      </w:rPr>
    </w:lvl>
    <w:lvl w:ilvl="7" w:tplc="EA5EA6FE">
      <w:start w:val="1"/>
      <w:numFmt w:val="bullet"/>
      <w:lvlText w:val=""/>
      <w:lvlJc w:val="left"/>
      <w:pPr>
        <w:tabs>
          <w:tab w:val="left" w:pos="3360"/>
        </w:tabs>
        <w:ind w:left="3360" w:hanging="420"/>
      </w:pPr>
      <w:rPr>
        <w:rFonts w:ascii="Wingdings" w:hAnsi="Wingdings" w:hint="default"/>
      </w:rPr>
    </w:lvl>
    <w:lvl w:ilvl="8" w:tplc="C83AE4C6">
      <w:start w:val="1"/>
      <w:numFmt w:val="bullet"/>
      <w:lvlText w:val=""/>
      <w:lvlJc w:val="left"/>
      <w:pPr>
        <w:tabs>
          <w:tab w:val="left" w:pos="3780"/>
        </w:tabs>
        <w:ind w:left="3780" w:hanging="420"/>
      </w:pPr>
      <w:rPr>
        <w:rFonts w:ascii="Wingdings" w:hAnsi="Wingdings" w:hint="default"/>
      </w:rPr>
    </w:lvl>
  </w:abstractNum>
  <w:abstractNum w:abstractNumId="10" w15:restartNumberingAfterBreak="0">
    <w:nsid w:val="1F8026EF"/>
    <w:multiLevelType w:val="multilevel"/>
    <w:tmpl w:val="1F8026EF"/>
    <w:lvl w:ilvl="0">
      <w:start w:val="1"/>
      <w:numFmt w:val="bullet"/>
      <w:pStyle w:val="10"/>
      <w:lvlText w:val=""/>
      <w:lvlJc w:val="left"/>
      <w:pPr>
        <w:ind w:left="1571" w:hanging="360"/>
      </w:pPr>
      <w:rPr>
        <w:rFonts w:ascii="Wingdings" w:hAnsi="Wingdings"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11" w15:restartNumberingAfterBreak="0">
    <w:nsid w:val="22B40293"/>
    <w:multiLevelType w:val="multilevel"/>
    <w:tmpl w:val="22B40293"/>
    <w:lvl w:ilvl="0">
      <w:start w:val="1"/>
      <w:numFmt w:val="bullet"/>
      <w:pStyle w:val="3"/>
      <w:lvlText w:val=""/>
      <w:lvlJc w:val="left"/>
      <w:pPr>
        <w:ind w:left="1571" w:hanging="360"/>
      </w:pPr>
      <w:rPr>
        <w:rFonts w:ascii="Wingdings" w:hAnsi="Wingdings" w:hint="default"/>
        <w:b w:val="0"/>
        <w:bCs w:val="0"/>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12" w15:restartNumberingAfterBreak="0">
    <w:nsid w:val="26A361E4"/>
    <w:multiLevelType w:val="multilevel"/>
    <w:tmpl w:val="7D267AC0"/>
    <w:lvl w:ilvl="0">
      <w:start w:val="1"/>
      <w:numFmt w:val="decimal"/>
      <w:pStyle w:val="11"/>
      <w:lvlText w:val="%1."/>
      <w:lvlJc w:val="left"/>
      <w:pPr>
        <w:tabs>
          <w:tab w:val="num" w:pos="0"/>
        </w:tabs>
        <w:ind w:left="3479" w:hanging="360"/>
      </w:pPr>
      <w:rPr>
        <w:rFonts w:ascii="Times New Roman" w:hAnsi="Times New Roman" w:cs="Times New Roman"/>
        <w:i w:val="0"/>
        <w:sz w:val="28"/>
      </w:rPr>
    </w:lvl>
    <w:lvl w:ilvl="1">
      <w:start w:val="1"/>
      <w:numFmt w:val="decimal"/>
      <w:pStyle w:val="20"/>
      <w:lvlText w:val="%1.%2."/>
      <w:lvlJc w:val="left"/>
      <w:pPr>
        <w:tabs>
          <w:tab w:val="num" w:pos="0"/>
        </w:tabs>
        <w:ind w:left="720" w:hanging="360"/>
      </w:pPr>
      <w:rPr>
        <w:sz w:val="28"/>
      </w:rPr>
    </w:lvl>
    <w:lvl w:ilvl="2">
      <w:start w:val="1"/>
      <w:numFmt w:val="decimal"/>
      <w:lvlText w:val="%1.%2.%3."/>
      <w:lvlJc w:val="left"/>
      <w:pPr>
        <w:tabs>
          <w:tab w:val="num" w:pos="0"/>
        </w:tabs>
        <w:ind w:left="1288" w:hanging="720"/>
      </w:pPr>
      <w:rPr>
        <w:b/>
      </w:rPr>
    </w:lvl>
    <w:lvl w:ilvl="3">
      <w:start w:val="1"/>
      <w:numFmt w:val="decimal"/>
      <w:lvlText w:val="%1.%2.%3.%4."/>
      <w:lvlJc w:val="left"/>
      <w:pPr>
        <w:tabs>
          <w:tab w:val="num" w:pos="0"/>
        </w:tabs>
        <w:ind w:left="1080" w:hanging="720"/>
      </w:pPr>
      <w:rPr>
        <w:sz w:val="24"/>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3" w15:restartNumberingAfterBreak="0">
    <w:nsid w:val="29654E07"/>
    <w:multiLevelType w:val="hybridMultilevel"/>
    <w:tmpl w:val="63D09C2E"/>
    <w:lvl w:ilvl="0" w:tplc="187E1100">
      <w:start w:val="1"/>
      <w:numFmt w:val="decimal"/>
      <w:pStyle w:val="a5"/>
      <w:lvlText w:val="%1)"/>
      <w:lvlJc w:val="left"/>
      <w:pPr>
        <w:tabs>
          <w:tab w:val="left" w:pos="850"/>
        </w:tabs>
        <w:ind w:left="1587" w:hanging="1587"/>
      </w:pPr>
      <w:rPr>
        <w:rFonts w:hint="default"/>
      </w:rPr>
    </w:lvl>
    <w:lvl w:ilvl="1" w:tplc="6C0EF5C6">
      <w:start w:val="1"/>
      <w:numFmt w:val="bullet"/>
      <w:lvlText w:val="o"/>
      <w:lvlJc w:val="left"/>
      <w:pPr>
        <w:ind w:left="1440" w:hanging="360"/>
      </w:pPr>
      <w:rPr>
        <w:rFonts w:ascii="Courier New" w:eastAsia="Courier New" w:hAnsi="Courier New" w:cs="Courier New" w:hint="default"/>
      </w:rPr>
    </w:lvl>
    <w:lvl w:ilvl="2" w:tplc="40F8BC9E">
      <w:start w:val="1"/>
      <w:numFmt w:val="bullet"/>
      <w:lvlText w:val="§"/>
      <w:lvlJc w:val="left"/>
      <w:pPr>
        <w:ind w:left="2160" w:hanging="360"/>
      </w:pPr>
      <w:rPr>
        <w:rFonts w:ascii="Wingdings" w:eastAsia="Wingdings" w:hAnsi="Wingdings" w:cs="Wingdings" w:hint="default"/>
      </w:rPr>
    </w:lvl>
    <w:lvl w:ilvl="3" w:tplc="97868D7A">
      <w:start w:val="1"/>
      <w:numFmt w:val="bullet"/>
      <w:lvlText w:val="·"/>
      <w:lvlJc w:val="left"/>
      <w:pPr>
        <w:ind w:left="2880" w:hanging="360"/>
      </w:pPr>
      <w:rPr>
        <w:rFonts w:ascii="Symbol" w:eastAsia="Symbol" w:hAnsi="Symbol" w:cs="Symbol" w:hint="default"/>
      </w:rPr>
    </w:lvl>
    <w:lvl w:ilvl="4" w:tplc="2C9A8690">
      <w:start w:val="1"/>
      <w:numFmt w:val="bullet"/>
      <w:lvlText w:val="o"/>
      <w:lvlJc w:val="left"/>
      <w:pPr>
        <w:ind w:left="3600" w:hanging="360"/>
      </w:pPr>
      <w:rPr>
        <w:rFonts w:ascii="Courier New" w:eastAsia="Courier New" w:hAnsi="Courier New" w:cs="Courier New" w:hint="default"/>
      </w:rPr>
    </w:lvl>
    <w:lvl w:ilvl="5" w:tplc="A51EF972">
      <w:start w:val="1"/>
      <w:numFmt w:val="bullet"/>
      <w:lvlText w:val="§"/>
      <w:lvlJc w:val="left"/>
      <w:pPr>
        <w:ind w:left="4320" w:hanging="360"/>
      </w:pPr>
      <w:rPr>
        <w:rFonts w:ascii="Wingdings" w:eastAsia="Wingdings" w:hAnsi="Wingdings" w:cs="Wingdings" w:hint="default"/>
      </w:rPr>
    </w:lvl>
    <w:lvl w:ilvl="6" w:tplc="574C50B6">
      <w:start w:val="1"/>
      <w:numFmt w:val="bullet"/>
      <w:lvlText w:val="·"/>
      <w:lvlJc w:val="left"/>
      <w:pPr>
        <w:ind w:left="5040" w:hanging="360"/>
      </w:pPr>
      <w:rPr>
        <w:rFonts w:ascii="Symbol" w:eastAsia="Symbol" w:hAnsi="Symbol" w:cs="Symbol" w:hint="default"/>
      </w:rPr>
    </w:lvl>
    <w:lvl w:ilvl="7" w:tplc="AAD2B9D2">
      <w:start w:val="1"/>
      <w:numFmt w:val="bullet"/>
      <w:lvlText w:val="o"/>
      <w:lvlJc w:val="left"/>
      <w:pPr>
        <w:ind w:left="5760" w:hanging="360"/>
      </w:pPr>
      <w:rPr>
        <w:rFonts w:ascii="Courier New" w:eastAsia="Courier New" w:hAnsi="Courier New" w:cs="Courier New" w:hint="default"/>
      </w:rPr>
    </w:lvl>
    <w:lvl w:ilvl="8" w:tplc="258CB4BA">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2DAD039D"/>
    <w:multiLevelType w:val="multilevel"/>
    <w:tmpl w:val="2DAD039D"/>
    <w:lvl w:ilvl="0">
      <w:start w:val="1"/>
      <w:numFmt w:val="bullet"/>
      <w:pStyle w:val="a6"/>
      <w:lvlText w:val=" "/>
      <w:lvlJc w:val="left"/>
      <w:pPr>
        <w:tabs>
          <w:tab w:val="left" w:pos="0"/>
        </w:tabs>
        <w:ind w:left="0" w:firstLine="0"/>
      </w:pPr>
      <w:rPr>
        <w:rFonts w:ascii="Arial" w:hAnsi="Aria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5" w15:restartNumberingAfterBreak="0">
    <w:nsid w:val="2E786248"/>
    <w:multiLevelType w:val="hybridMultilevel"/>
    <w:tmpl w:val="5936CB8C"/>
    <w:lvl w:ilvl="0" w:tplc="0419000F">
      <w:start w:val="1"/>
      <w:numFmt w:val="decimal"/>
      <w:lvlText w:val="%1."/>
      <w:lvlJc w:val="left"/>
      <w:pPr>
        <w:ind w:left="4729" w:hanging="360"/>
      </w:pPr>
    </w:lvl>
    <w:lvl w:ilvl="1" w:tplc="04190019" w:tentative="1">
      <w:start w:val="1"/>
      <w:numFmt w:val="lowerLetter"/>
      <w:lvlText w:val="%2."/>
      <w:lvlJc w:val="left"/>
      <w:pPr>
        <w:ind w:left="5449" w:hanging="360"/>
      </w:pPr>
    </w:lvl>
    <w:lvl w:ilvl="2" w:tplc="0419001B" w:tentative="1">
      <w:start w:val="1"/>
      <w:numFmt w:val="lowerRoman"/>
      <w:lvlText w:val="%3."/>
      <w:lvlJc w:val="right"/>
      <w:pPr>
        <w:ind w:left="6169" w:hanging="180"/>
      </w:pPr>
    </w:lvl>
    <w:lvl w:ilvl="3" w:tplc="0419000F" w:tentative="1">
      <w:start w:val="1"/>
      <w:numFmt w:val="decimal"/>
      <w:lvlText w:val="%4."/>
      <w:lvlJc w:val="left"/>
      <w:pPr>
        <w:ind w:left="6889" w:hanging="360"/>
      </w:pPr>
    </w:lvl>
    <w:lvl w:ilvl="4" w:tplc="04190019" w:tentative="1">
      <w:start w:val="1"/>
      <w:numFmt w:val="lowerLetter"/>
      <w:lvlText w:val="%5."/>
      <w:lvlJc w:val="left"/>
      <w:pPr>
        <w:ind w:left="7609" w:hanging="360"/>
      </w:pPr>
    </w:lvl>
    <w:lvl w:ilvl="5" w:tplc="0419001B" w:tentative="1">
      <w:start w:val="1"/>
      <w:numFmt w:val="lowerRoman"/>
      <w:lvlText w:val="%6."/>
      <w:lvlJc w:val="right"/>
      <w:pPr>
        <w:ind w:left="8329" w:hanging="180"/>
      </w:pPr>
    </w:lvl>
    <w:lvl w:ilvl="6" w:tplc="0419000F" w:tentative="1">
      <w:start w:val="1"/>
      <w:numFmt w:val="decimal"/>
      <w:lvlText w:val="%7."/>
      <w:lvlJc w:val="left"/>
      <w:pPr>
        <w:ind w:left="9049" w:hanging="360"/>
      </w:pPr>
    </w:lvl>
    <w:lvl w:ilvl="7" w:tplc="04190019" w:tentative="1">
      <w:start w:val="1"/>
      <w:numFmt w:val="lowerLetter"/>
      <w:lvlText w:val="%8."/>
      <w:lvlJc w:val="left"/>
      <w:pPr>
        <w:ind w:left="9769" w:hanging="360"/>
      </w:pPr>
    </w:lvl>
    <w:lvl w:ilvl="8" w:tplc="0419001B" w:tentative="1">
      <w:start w:val="1"/>
      <w:numFmt w:val="lowerRoman"/>
      <w:lvlText w:val="%9."/>
      <w:lvlJc w:val="right"/>
      <w:pPr>
        <w:ind w:left="10489" w:hanging="180"/>
      </w:pPr>
    </w:lvl>
  </w:abstractNum>
  <w:abstractNum w:abstractNumId="16" w15:restartNumberingAfterBreak="0">
    <w:nsid w:val="32D66861"/>
    <w:multiLevelType w:val="multilevel"/>
    <w:tmpl w:val="32D66861"/>
    <w:lvl w:ilvl="0">
      <w:start w:val="1"/>
      <w:numFmt w:val="bullet"/>
      <w:pStyle w:val="a7"/>
      <w:lvlText w:val=""/>
      <w:lvlJc w:val="left"/>
      <w:pPr>
        <w:tabs>
          <w:tab w:val="left" w:pos="0"/>
        </w:tabs>
        <w:ind w:left="0" w:firstLine="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7" w15:restartNumberingAfterBreak="0">
    <w:nsid w:val="34863AAC"/>
    <w:multiLevelType w:val="multilevel"/>
    <w:tmpl w:val="34863AAC"/>
    <w:lvl w:ilvl="0">
      <w:start w:val="1"/>
      <w:numFmt w:val="bullet"/>
      <w:pStyle w:val="MBulletGOST1"/>
      <w:lvlText w:val=""/>
      <w:lvlJc w:val="left"/>
      <w:pPr>
        <w:tabs>
          <w:tab w:val="left" w:pos="720"/>
        </w:tabs>
        <w:ind w:left="-622" w:firstLine="622"/>
      </w:pPr>
      <w:rPr>
        <w:rFonts w:ascii="Symbol" w:hAnsi="Symbol"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bullet"/>
      <w:lvlText w:val=""/>
      <w:lvlJc w:val="left"/>
      <w:pPr>
        <w:tabs>
          <w:tab w:val="left" w:pos="2880"/>
        </w:tabs>
        <w:ind w:left="2880" w:hanging="360"/>
      </w:pPr>
      <w:rPr>
        <w:rFonts w:ascii="Symbol" w:hAnsi="Symbol" w:hint="default"/>
      </w:r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8" w15:restartNumberingAfterBreak="0">
    <w:nsid w:val="37D82DFD"/>
    <w:multiLevelType w:val="singleLevel"/>
    <w:tmpl w:val="2F704612"/>
    <w:lvl w:ilvl="0">
      <w:start w:val="1"/>
      <w:numFmt w:val="bullet"/>
      <w:lvlText w:val="–"/>
      <w:lvlJc w:val="left"/>
      <w:pPr>
        <w:tabs>
          <w:tab w:val="left" w:pos="420"/>
        </w:tabs>
        <w:ind w:left="420" w:hanging="420"/>
      </w:pPr>
      <w:rPr>
        <w:rFonts w:ascii="Arial" w:hAnsi="Arial" w:cs="Arial" w:hint="default"/>
      </w:rPr>
    </w:lvl>
  </w:abstractNum>
  <w:abstractNum w:abstractNumId="19" w15:restartNumberingAfterBreak="0">
    <w:nsid w:val="386D79DF"/>
    <w:multiLevelType w:val="multilevel"/>
    <w:tmpl w:val="5DE45B14"/>
    <w:lvl w:ilvl="0">
      <w:start w:val="1"/>
      <w:numFmt w:val="decimal"/>
      <w:lvlText w:val="%1."/>
      <w:lvlJc w:val="left"/>
      <w:pPr>
        <w:ind w:left="922" w:hanging="360"/>
      </w:pPr>
      <w:rPr>
        <w:rFonts w:hint="default"/>
      </w:rPr>
    </w:lvl>
    <w:lvl w:ilvl="1">
      <w:start w:val="1"/>
      <w:numFmt w:val="decimal"/>
      <w:isLgl/>
      <w:lvlText w:val="%1.%2."/>
      <w:lvlJc w:val="left"/>
      <w:pPr>
        <w:ind w:left="922" w:hanging="360"/>
      </w:pPr>
      <w:rPr>
        <w:rFonts w:hint="default"/>
      </w:rPr>
    </w:lvl>
    <w:lvl w:ilvl="2">
      <w:start w:val="1"/>
      <w:numFmt w:val="decimal"/>
      <w:isLgl/>
      <w:lvlText w:val="%1.%2.%3."/>
      <w:lvlJc w:val="left"/>
      <w:pPr>
        <w:ind w:left="1282" w:hanging="720"/>
      </w:pPr>
      <w:rPr>
        <w:rFonts w:hint="default"/>
      </w:rPr>
    </w:lvl>
    <w:lvl w:ilvl="3">
      <w:start w:val="1"/>
      <w:numFmt w:val="decimal"/>
      <w:isLgl/>
      <w:lvlText w:val="%1.%2.%3.%4."/>
      <w:lvlJc w:val="left"/>
      <w:pPr>
        <w:ind w:left="1282" w:hanging="720"/>
      </w:pPr>
      <w:rPr>
        <w:rFonts w:hint="default"/>
      </w:rPr>
    </w:lvl>
    <w:lvl w:ilvl="4">
      <w:start w:val="1"/>
      <w:numFmt w:val="decimal"/>
      <w:isLgl/>
      <w:lvlText w:val="%1.%2.%3.%4.%5."/>
      <w:lvlJc w:val="left"/>
      <w:pPr>
        <w:ind w:left="1642" w:hanging="1080"/>
      </w:pPr>
      <w:rPr>
        <w:rFonts w:hint="default"/>
      </w:rPr>
    </w:lvl>
    <w:lvl w:ilvl="5">
      <w:start w:val="1"/>
      <w:numFmt w:val="decimal"/>
      <w:isLgl/>
      <w:lvlText w:val="%1.%2.%3.%4.%5.%6."/>
      <w:lvlJc w:val="left"/>
      <w:pPr>
        <w:ind w:left="1642" w:hanging="1080"/>
      </w:pPr>
      <w:rPr>
        <w:rFonts w:hint="default"/>
      </w:rPr>
    </w:lvl>
    <w:lvl w:ilvl="6">
      <w:start w:val="1"/>
      <w:numFmt w:val="decimal"/>
      <w:isLgl/>
      <w:lvlText w:val="%1.%2.%3.%4.%5.%6.%7."/>
      <w:lvlJc w:val="left"/>
      <w:pPr>
        <w:ind w:left="2002" w:hanging="1440"/>
      </w:pPr>
      <w:rPr>
        <w:rFonts w:hint="default"/>
      </w:rPr>
    </w:lvl>
    <w:lvl w:ilvl="7">
      <w:start w:val="1"/>
      <w:numFmt w:val="decimal"/>
      <w:isLgl/>
      <w:lvlText w:val="%1.%2.%3.%4.%5.%6.%7.%8."/>
      <w:lvlJc w:val="left"/>
      <w:pPr>
        <w:ind w:left="2002" w:hanging="1440"/>
      </w:pPr>
      <w:rPr>
        <w:rFonts w:hint="default"/>
      </w:rPr>
    </w:lvl>
    <w:lvl w:ilvl="8">
      <w:start w:val="1"/>
      <w:numFmt w:val="decimal"/>
      <w:isLgl/>
      <w:lvlText w:val="%1.%2.%3.%4.%5.%6.%7.%8.%9."/>
      <w:lvlJc w:val="left"/>
      <w:pPr>
        <w:ind w:left="2362" w:hanging="1800"/>
      </w:pPr>
      <w:rPr>
        <w:rFonts w:hint="default"/>
      </w:rPr>
    </w:lvl>
  </w:abstractNum>
  <w:abstractNum w:abstractNumId="20" w15:restartNumberingAfterBreak="0">
    <w:nsid w:val="3B9C073B"/>
    <w:multiLevelType w:val="multilevel"/>
    <w:tmpl w:val="3B9C073B"/>
    <w:lvl w:ilvl="0">
      <w:start w:val="1"/>
      <w:numFmt w:val="decimal"/>
      <w:pStyle w:val="12"/>
      <w:suff w:val="space"/>
      <w:lvlText w:val="%1."/>
      <w:lvlJc w:val="left"/>
      <w:pPr>
        <w:ind w:left="0" w:firstLine="284"/>
      </w:pPr>
      <w:rPr>
        <w:rFonts w:hint="default"/>
      </w:rPr>
    </w:lvl>
    <w:lvl w:ilvl="1">
      <w:start w:val="1"/>
      <w:numFmt w:val="decimal"/>
      <w:pStyle w:val="21"/>
      <w:suff w:val="space"/>
      <w:lvlText w:val="%1.%2."/>
      <w:lvlJc w:val="left"/>
      <w:pPr>
        <w:ind w:left="0" w:firstLine="284"/>
      </w:pPr>
      <w:rPr>
        <w:rFonts w:hint="default"/>
      </w:rPr>
    </w:lvl>
    <w:lvl w:ilvl="2">
      <w:start w:val="1"/>
      <w:numFmt w:val="decimal"/>
      <w:pStyle w:val="30"/>
      <w:suff w:val="space"/>
      <w:lvlText w:val="%1.%2.%3."/>
      <w:lvlJc w:val="left"/>
      <w:pPr>
        <w:ind w:left="0" w:firstLine="284"/>
      </w:pPr>
      <w:rPr>
        <w:rFonts w:hint="default"/>
      </w:rPr>
    </w:lvl>
    <w:lvl w:ilvl="3">
      <w:start w:val="1"/>
      <w:numFmt w:val="decimal"/>
      <w:pStyle w:val="4"/>
      <w:suff w:val="space"/>
      <w:lvlText w:val="%1.%2.%3.%4."/>
      <w:lvlJc w:val="left"/>
      <w:pPr>
        <w:ind w:left="0" w:firstLine="284"/>
      </w:pPr>
      <w:rPr>
        <w:rFonts w:hint="default"/>
      </w:rPr>
    </w:lvl>
    <w:lvl w:ilvl="4">
      <w:start w:val="1"/>
      <w:numFmt w:val="decimal"/>
      <w:pStyle w:val="5"/>
      <w:suff w:val="space"/>
      <w:lvlText w:val="%1.%2.%3.%4.%5."/>
      <w:lvlJc w:val="left"/>
      <w:pPr>
        <w:ind w:left="0" w:firstLine="284"/>
      </w:pPr>
      <w:rPr>
        <w:rFonts w:hint="default"/>
      </w:rPr>
    </w:lvl>
    <w:lvl w:ilvl="5">
      <w:start w:val="1"/>
      <w:numFmt w:val="decimal"/>
      <w:pStyle w:val="6"/>
      <w:suff w:val="space"/>
      <w:lvlText w:val="%1.%2.%3.%4.%5.%6."/>
      <w:lvlJc w:val="left"/>
      <w:pPr>
        <w:ind w:left="0" w:firstLine="284"/>
      </w:pPr>
      <w:rPr>
        <w:rFonts w:hint="default"/>
      </w:rPr>
    </w:lvl>
    <w:lvl w:ilvl="6">
      <w:start w:val="1"/>
      <w:numFmt w:val="decimal"/>
      <w:pStyle w:val="7"/>
      <w:suff w:val="space"/>
      <w:lvlText w:val="%1.%2.%3.%4.%5.%6.%7."/>
      <w:lvlJc w:val="left"/>
      <w:pPr>
        <w:ind w:left="0" w:firstLine="284"/>
      </w:pPr>
      <w:rPr>
        <w:rFonts w:hint="default"/>
      </w:rPr>
    </w:lvl>
    <w:lvl w:ilvl="7">
      <w:start w:val="1"/>
      <w:numFmt w:val="decimal"/>
      <w:pStyle w:val="8"/>
      <w:suff w:val="space"/>
      <w:lvlText w:val="%1.%2.%3.%4.%5.%6.%7.%8."/>
      <w:lvlJc w:val="left"/>
      <w:pPr>
        <w:ind w:left="0" w:firstLine="284"/>
      </w:pPr>
      <w:rPr>
        <w:rFonts w:hint="default"/>
      </w:rPr>
    </w:lvl>
    <w:lvl w:ilvl="8">
      <w:start w:val="1"/>
      <w:numFmt w:val="decimal"/>
      <w:pStyle w:val="9"/>
      <w:suff w:val="space"/>
      <w:lvlText w:val="%1.%2.%3.%4.%5.%6.%7.%8.%9."/>
      <w:lvlJc w:val="left"/>
      <w:pPr>
        <w:ind w:left="0" w:firstLine="284"/>
      </w:pPr>
      <w:rPr>
        <w:rFonts w:hint="default"/>
      </w:rPr>
    </w:lvl>
  </w:abstractNum>
  <w:abstractNum w:abstractNumId="21" w15:restartNumberingAfterBreak="0">
    <w:nsid w:val="3D657A5B"/>
    <w:multiLevelType w:val="multilevel"/>
    <w:tmpl w:val="3D657A5B"/>
    <w:lvl w:ilvl="0">
      <w:start w:val="1"/>
      <w:numFmt w:val="decimal"/>
      <w:pStyle w:val="a8"/>
      <w:lvlText w:val="%1."/>
      <w:lvlJc w:val="left"/>
      <w:pPr>
        <w:tabs>
          <w:tab w:val="left" w:pos="567"/>
        </w:tabs>
        <w:ind w:left="284" w:firstLine="0"/>
      </w:pPr>
      <w:rPr>
        <w:rFonts w:hint="default"/>
      </w:rPr>
    </w:lvl>
    <w:lvl w:ilvl="1">
      <w:start w:val="1"/>
      <w:numFmt w:val="decimal"/>
      <w:pStyle w:val="22"/>
      <w:lvlText w:val="%2."/>
      <w:lvlJc w:val="left"/>
      <w:pPr>
        <w:tabs>
          <w:tab w:val="left" w:pos="851"/>
        </w:tabs>
        <w:ind w:left="568" w:firstLine="0"/>
      </w:pPr>
      <w:rPr>
        <w:rFonts w:hint="default"/>
      </w:rPr>
    </w:lvl>
    <w:lvl w:ilvl="2">
      <w:start w:val="1"/>
      <w:numFmt w:val="decimal"/>
      <w:pStyle w:val="31"/>
      <w:lvlText w:val="%3."/>
      <w:lvlJc w:val="left"/>
      <w:pPr>
        <w:tabs>
          <w:tab w:val="left" w:pos="1135"/>
        </w:tabs>
        <w:ind w:left="852" w:firstLine="0"/>
      </w:pPr>
      <w:rPr>
        <w:rFonts w:hint="default"/>
      </w:rPr>
    </w:lvl>
    <w:lvl w:ilvl="3">
      <w:start w:val="1"/>
      <w:numFmt w:val="decimal"/>
      <w:pStyle w:val="40"/>
      <w:lvlText w:val="%4."/>
      <w:lvlJc w:val="left"/>
      <w:pPr>
        <w:tabs>
          <w:tab w:val="left" w:pos="1419"/>
        </w:tabs>
        <w:ind w:left="1136" w:firstLine="0"/>
      </w:pPr>
      <w:rPr>
        <w:rFonts w:hint="default"/>
      </w:rPr>
    </w:lvl>
    <w:lvl w:ilvl="4">
      <w:start w:val="1"/>
      <w:numFmt w:val="decimal"/>
      <w:pStyle w:val="50"/>
      <w:lvlText w:val="%5."/>
      <w:lvlJc w:val="left"/>
      <w:pPr>
        <w:tabs>
          <w:tab w:val="left" w:pos="1703"/>
        </w:tabs>
        <w:ind w:left="1420" w:firstLine="0"/>
      </w:pPr>
      <w:rPr>
        <w:rFonts w:hint="default"/>
      </w:rPr>
    </w:lvl>
    <w:lvl w:ilvl="5">
      <w:start w:val="1"/>
      <w:numFmt w:val="decimal"/>
      <w:pStyle w:val="60"/>
      <w:lvlText w:val="%6."/>
      <w:lvlJc w:val="left"/>
      <w:pPr>
        <w:tabs>
          <w:tab w:val="left" w:pos="1987"/>
        </w:tabs>
        <w:ind w:left="1704" w:firstLine="0"/>
      </w:pPr>
      <w:rPr>
        <w:rFonts w:hint="default"/>
      </w:rPr>
    </w:lvl>
    <w:lvl w:ilvl="6">
      <w:start w:val="1"/>
      <w:numFmt w:val="decimal"/>
      <w:pStyle w:val="70"/>
      <w:lvlText w:val="%7."/>
      <w:lvlJc w:val="left"/>
      <w:pPr>
        <w:tabs>
          <w:tab w:val="left" w:pos="2271"/>
        </w:tabs>
        <w:ind w:left="1988" w:firstLine="0"/>
      </w:pPr>
      <w:rPr>
        <w:rFonts w:hint="default"/>
      </w:rPr>
    </w:lvl>
    <w:lvl w:ilvl="7">
      <w:start w:val="1"/>
      <w:numFmt w:val="decimal"/>
      <w:pStyle w:val="80"/>
      <w:lvlText w:val="%8."/>
      <w:lvlJc w:val="left"/>
      <w:pPr>
        <w:tabs>
          <w:tab w:val="left" w:pos="2555"/>
        </w:tabs>
        <w:ind w:left="2272" w:firstLine="0"/>
      </w:pPr>
      <w:rPr>
        <w:rFonts w:hint="default"/>
      </w:rPr>
    </w:lvl>
    <w:lvl w:ilvl="8">
      <w:start w:val="1"/>
      <w:numFmt w:val="decimal"/>
      <w:pStyle w:val="90"/>
      <w:lvlText w:val="%9."/>
      <w:lvlJc w:val="left"/>
      <w:pPr>
        <w:tabs>
          <w:tab w:val="left" w:pos="2839"/>
        </w:tabs>
        <w:ind w:left="2556" w:firstLine="0"/>
      </w:pPr>
      <w:rPr>
        <w:rFonts w:hint="default"/>
      </w:rPr>
    </w:lvl>
  </w:abstractNum>
  <w:abstractNum w:abstractNumId="22" w15:restartNumberingAfterBreak="0">
    <w:nsid w:val="40443B67"/>
    <w:multiLevelType w:val="hybridMultilevel"/>
    <w:tmpl w:val="618CA26A"/>
    <w:lvl w:ilvl="0" w:tplc="25B643F6">
      <w:start w:val="1"/>
      <w:numFmt w:val="bullet"/>
      <w:lvlText w:val=""/>
      <w:lvlJc w:val="left"/>
      <w:pPr>
        <w:tabs>
          <w:tab w:val="num" w:pos="0"/>
        </w:tabs>
        <w:ind w:left="1287" w:hanging="360"/>
      </w:pPr>
      <w:rPr>
        <w:rFonts w:ascii="Symbol" w:hAnsi="Symbol" w:cs="Symbol" w:hint="default"/>
      </w:rPr>
    </w:lvl>
    <w:lvl w:ilvl="1" w:tplc="94C0F472">
      <w:start w:val="1"/>
      <w:numFmt w:val="bullet"/>
      <w:lvlText w:val="o"/>
      <w:lvlJc w:val="left"/>
      <w:pPr>
        <w:tabs>
          <w:tab w:val="num" w:pos="0"/>
        </w:tabs>
        <w:ind w:left="2007" w:hanging="360"/>
      </w:pPr>
      <w:rPr>
        <w:rFonts w:ascii="Courier New" w:hAnsi="Courier New" w:cs="Courier New" w:hint="default"/>
      </w:rPr>
    </w:lvl>
    <w:lvl w:ilvl="2" w:tplc="73503382">
      <w:start w:val="1"/>
      <w:numFmt w:val="bullet"/>
      <w:lvlText w:val=""/>
      <w:lvlJc w:val="left"/>
      <w:pPr>
        <w:tabs>
          <w:tab w:val="num" w:pos="0"/>
        </w:tabs>
        <w:ind w:left="2727" w:hanging="360"/>
      </w:pPr>
      <w:rPr>
        <w:rFonts w:ascii="Wingdings" w:hAnsi="Wingdings" w:cs="Wingdings" w:hint="default"/>
      </w:rPr>
    </w:lvl>
    <w:lvl w:ilvl="3" w:tplc="7DF0F582">
      <w:start w:val="1"/>
      <w:numFmt w:val="bullet"/>
      <w:lvlText w:val=""/>
      <w:lvlJc w:val="left"/>
      <w:pPr>
        <w:tabs>
          <w:tab w:val="num" w:pos="0"/>
        </w:tabs>
        <w:ind w:left="3447" w:hanging="360"/>
      </w:pPr>
      <w:rPr>
        <w:rFonts w:ascii="Symbol" w:hAnsi="Symbol" w:cs="Symbol" w:hint="default"/>
      </w:rPr>
    </w:lvl>
    <w:lvl w:ilvl="4" w:tplc="23AE1D9E">
      <w:start w:val="1"/>
      <w:numFmt w:val="bullet"/>
      <w:lvlText w:val="o"/>
      <w:lvlJc w:val="left"/>
      <w:pPr>
        <w:tabs>
          <w:tab w:val="num" w:pos="0"/>
        </w:tabs>
        <w:ind w:left="4167" w:hanging="360"/>
      </w:pPr>
      <w:rPr>
        <w:rFonts w:ascii="Courier New" w:hAnsi="Courier New" w:cs="Courier New" w:hint="default"/>
      </w:rPr>
    </w:lvl>
    <w:lvl w:ilvl="5" w:tplc="AEAA527C">
      <w:start w:val="1"/>
      <w:numFmt w:val="bullet"/>
      <w:lvlText w:val=""/>
      <w:lvlJc w:val="left"/>
      <w:pPr>
        <w:tabs>
          <w:tab w:val="num" w:pos="0"/>
        </w:tabs>
        <w:ind w:left="4887" w:hanging="360"/>
      </w:pPr>
      <w:rPr>
        <w:rFonts w:ascii="Wingdings" w:hAnsi="Wingdings" w:cs="Wingdings" w:hint="default"/>
      </w:rPr>
    </w:lvl>
    <w:lvl w:ilvl="6" w:tplc="D5941EFA">
      <w:start w:val="1"/>
      <w:numFmt w:val="bullet"/>
      <w:lvlText w:val=""/>
      <w:lvlJc w:val="left"/>
      <w:pPr>
        <w:tabs>
          <w:tab w:val="num" w:pos="0"/>
        </w:tabs>
        <w:ind w:left="5607" w:hanging="360"/>
      </w:pPr>
      <w:rPr>
        <w:rFonts w:ascii="Symbol" w:hAnsi="Symbol" w:cs="Symbol" w:hint="default"/>
      </w:rPr>
    </w:lvl>
    <w:lvl w:ilvl="7" w:tplc="A088EB70">
      <w:start w:val="1"/>
      <w:numFmt w:val="bullet"/>
      <w:lvlText w:val="o"/>
      <w:lvlJc w:val="left"/>
      <w:pPr>
        <w:tabs>
          <w:tab w:val="num" w:pos="0"/>
        </w:tabs>
        <w:ind w:left="6327" w:hanging="360"/>
      </w:pPr>
      <w:rPr>
        <w:rFonts w:ascii="Courier New" w:hAnsi="Courier New" w:cs="Courier New" w:hint="default"/>
      </w:rPr>
    </w:lvl>
    <w:lvl w:ilvl="8" w:tplc="BE82FA28">
      <w:start w:val="1"/>
      <w:numFmt w:val="bullet"/>
      <w:lvlText w:val=""/>
      <w:lvlJc w:val="left"/>
      <w:pPr>
        <w:tabs>
          <w:tab w:val="num" w:pos="0"/>
        </w:tabs>
        <w:ind w:left="7047" w:hanging="360"/>
      </w:pPr>
      <w:rPr>
        <w:rFonts w:ascii="Wingdings" w:hAnsi="Wingdings" w:cs="Wingdings" w:hint="default"/>
      </w:rPr>
    </w:lvl>
  </w:abstractNum>
  <w:abstractNum w:abstractNumId="23" w15:restartNumberingAfterBreak="0">
    <w:nsid w:val="439D2822"/>
    <w:multiLevelType w:val="multilevel"/>
    <w:tmpl w:val="439D2822"/>
    <w:lvl w:ilvl="0">
      <w:start w:val="1"/>
      <w:numFmt w:val="bullet"/>
      <w:pStyle w:val="13"/>
      <w:lvlText w:val=""/>
      <w:lvlJc w:val="left"/>
      <w:pPr>
        <w:ind w:left="1571" w:hanging="360"/>
      </w:pPr>
      <w:rPr>
        <w:rFonts w:ascii="Wingdings" w:hAnsi="Wingdings" w:hint="default"/>
        <w:b w:val="0"/>
        <w:bCs w:val="0"/>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24" w15:restartNumberingAfterBreak="0">
    <w:nsid w:val="46631004"/>
    <w:multiLevelType w:val="multilevel"/>
    <w:tmpl w:val="46631004"/>
    <w:lvl w:ilvl="0">
      <w:start w:val="1"/>
      <w:numFmt w:val="bullet"/>
      <w:pStyle w:val="14"/>
      <w:lvlText w:val="-"/>
      <w:lvlJc w:val="left"/>
      <w:pPr>
        <w:ind w:left="785"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BAA78BA"/>
    <w:multiLevelType w:val="multilevel"/>
    <w:tmpl w:val="C71C047A"/>
    <w:lvl w:ilvl="0">
      <w:start w:val="1"/>
      <w:numFmt w:val="decimal"/>
      <w:lvlText w:val="%1."/>
      <w:lvlJc w:val="left"/>
      <w:pPr>
        <w:tabs>
          <w:tab w:val="num" w:pos="360"/>
        </w:tabs>
        <w:ind w:left="360" w:hanging="360"/>
      </w:pPr>
      <w:rPr>
        <w:sz w:val="24"/>
        <w:szCs w:val="24"/>
      </w:rPr>
    </w:lvl>
    <w:lvl w:ilvl="1">
      <w:start w:val="1"/>
      <w:numFmt w:val="decimal"/>
      <w:lvlText w:val="%1.%2."/>
      <w:lvlJc w:val="left"/>
      <w:pPr>
        <w:tabs>
          <w:tab w:val="num" w:pos="2559"/>
        </w:tabs>
        <w:ind w:left="2559" w:hanging="432"/>
      </w:pPr>
      <w:rPr>
        <w:bCs/>
        <w:color w:val="000000"/>
        <w:sz w:val="24"/>
        <w:szCs w:val="24"/>
      </w:rPr>
    </w:lvl>
    <w:lvl w:ilvl="2">
      <w:start w:val="1"/>
      <w:numFmt w:val="decimal"/>
      <w:lvlText w:val="%1.%2.%3."/>
      <w:lvlJc w:val="left"/>
      <w:pPr>
        <w:tabs>
          <w:tab w:val="num" w:pos="1440"/>
        </w:tabs>
        <w:ind w:left="1224" w:hanging="504"/>
      </w:pPr>
      <w:rPr>
        <w:sz w:val="24"/>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15:restartNumberingAfterBreak="0">
    <w:nsid w:val="4DF02FEA"/>
    <w:multiLevelType w:val="hybridMultilevel"/>
    <w:tmpl w:val="D548E9F4"/>
    <w:lvl w:ilvl="0" w:tplc="F0B01CE4">
      <w:start w:val="1"/>
      <w:numFmt w:val="bullet"/>
      <w:lvlText w:val=""/>
      <w:lvlJc w:val="left"/>
      <w:pPr>
        <w:ind w:left="1440" w:hanging="360"/>
      </w:pPr>
      <w:rPr>
        <w:rFonts w:ascii="Symbol" w:hAnsi="Symbol" w:hint="default"/>
      </w:rPr>
    </w:lvl>
    <w:lvl w:ilvl="1" w:tplc="A1C6BF40">
      <w:start w:val="1"/>
      <w:numFmt w:val="bullet"/>
      <w:lvlText w:val="o"/>
      <w:lvlJc w:val="left"/>
      <w:pPr>
        <w:ind w:left="2160" w:hanging="360"/>
      </w:pPr>
      <w:rPr>
        <w:rFonts w:ascii="Courier New" w:hAnsi="Courier New" w:cs="Courier New" w:hint="default"/>
      </w:rPr>
    </w:lvl>
    <w:lvl w:ilvl="2" w:tplc="7C843D28">
      <w:start w:val="1"/>
      <w:numFmt w:val="bullet"/>
      <w:lvlText w:val=""/>
      <w:lvlJc w:val="left"/>
      <w:pPr>
        <w:ind w:left="2880" w:hanging="360"/>
      </w:pPr>
      <w:rPr>
        <w:rFonts w:ascii="Wingdings" w:hAnsi="Wingdings" w:hint="default"/>
      </w:rPr>
    </w:lvl>
    <w:lvl w:ilvl="3" w:tplc="A9301D4E">
      <w:start w:val="1"/>
      <w:numFmt w:val="bullet"/>
      <w:lvlText w:val=""/>
      <w:lvlJc w:val="left"/>
      <w:pPr>
        <w:ind w:left="3600" w:hanging="360"/>
      </w:pPr>
      <w:rPr>
        <w:rFonts w:ascii="Symbol" w:hAnsi="Symbol" w:hint="default"/>
      </w:rPr>
    </w:lvl>
    <w:lvl w:ilvl="4" w:tplc="A4C6AB9C">
      <w:start w:val="1"/>
      <w:numFmt w:val="bullet"/>
      <w:lvlText w:val="o"/>
      <w:lvlJc w:val="left"/>
      <w:pPr>
        <w:ind w:left="4320" w:hanging="360"/>
      </w:pPr>
      <w:rPr>
        <w:rFonts w:ascii="Courier New" w:hAnsi="Courier New" w:cs="Courier New" w:hint="default"/>
      </w:rPr>
    </w:lvl>
    <w:lvl w:ilvl="5" w:tplc="F22E8B4C">
      <w:start w:val="1"/>
      <w:numFmt w:val="bullet"/>
      <w:lvlText w:val=""/>
      <w:lvlJc w:val="left"/>
      <w:pPr>
        <w:ind w:left="5040" w:hanging="360"/>
      </w:pPr>
      <w:rPr>
        <w:rFonts w:ascii="Wingdings" w:hAnsi="Wingdings" w:hint="default"/>
      </w:rPr>
    </w:lvl>
    <w:lvl w:ilvl="6" w:tplc="4DC63BCC">
      <w:start w:val="1"/>
      <w:numFmt w:val="bullet"/>
      <w:lvlText w:val=""/>
      <w:lvlJc w:val="left"/>
      <w:pPr>
        <w:ind w:left="5760" w:hanging="360"/>
      </w:pPr>
      <w:rPr>
        <w:rFonts w:ascii="Symbol" w:hAnsi="Symbol" w:hint="default"/>
      </w:rPr>
    </w:lvl>
    <w:lvl w:ilvl="7" w:tplc="5BB6EA3E">
      <w:start w:val="1"/>
      <w:numFmt w:val="bullet"/>
      <w:lvlText w:val="o"/>
      <w:lvlJc w:val="left"/>
      <w:pPr>
        <w:ind w:left="6480" w:hanging="360"/>
      </w:pPr>
      <w:rPr>
        <w:rFonts w:ascii="Courier New" w:hAnsi="Courier New" w:cs="Courier New" w:hint="default"/>
      </w:rPr>
    </w:lvl>
    <w:lvl w:ilvl="8" w:tplc="EC1C8A98">
      <w:start w:val="1"/>
      <w:numFmt w:val="bullet"/>
      <w:lvlText w:val=""/>
      <w:lvlJc w:val="left"/>
      <w:pPr>
        <w:ind w:left="7200" w:hanging="360"/>
      </w:pPr>
      <w:rPr>
        <w:rFonts w:ascii="Wingdings" w:hAnsi="Wingdings" w:hint="default"/>
      </w:rPr>
    </w:lvl>
  </w:abstractNum>
  <w:abstractNum w:abstractNumId="27" w15:restartNumberingAfterBreak="0">
    <w:nsid w:val="4EBE08C0"/>
    <w:multiLevelType w:val="multilevel"/>
    <w:tmpl w:val="4EBE08C0"/>
    <w:lvl w:ilvl="0">
      <w:start w:val="1"/>
      <w:numFmt w:val="bullet"/>
      <w:pStyle w:val="MBulletGOST"/>
      <w:lvlText w:val=""/>
      <w:lvlJc w:val="left"/>
      <w:pPr>
        <w:tabs>
          <w:tab w:val="left" w:pos="964"/>
        </w:tabs>
        <w:ind w:left="0" w:firstLine="680"/>
      </w:pPr>
      <w:rPr>
        <w:rFonts w:ascii="Symbol" w:hAnsi="Symbol" w:cs="Symbol" w:hint="default"/>
      </w:rPr>
    </w:lvl>
    <w:lvl w:ilvl="1">
      <w:start w:val="1"/>
      <w:numFmt w:val="lowerLetter"/>
      <w:lvlText w:val="%2."/>
      <w:lvlJc w:val="left"/>
      <w:pPr>
        <w:tabs>
          <w:tab w:val="left" w:pos="2007"/>
        </w:tabs>
        <w:ind w:left="2007" w:hanging="360"/>
      </w:pPr>
    </w:lvl>
    <w:lvl w:ilvl="2">
      <w:start w:val="1"/>
      <w:numFmt w:val="lowerRoman"/>
      <w:lvlText w:val="%3."/>
      <w:lvlJc w:val="right"/>
      <w:pPr>
        <w:tabs>
          <w:tab w:val="left" w:pos="2727"/>
        </w:tabs>
        <w:ind w:left="2727" w:hanging="180"/>
      </w:pPr>
    </w:lvl>
    <w:lvl w:ilvl="3">
      <w:start w:val="1"/>
      <w:numFmt w:val="decimal"/>
      <w:lvlText w:val="%4."/>
      <w:lvlJc w:val="left"/>
      <w:pPr>
        <w:tabs>
          <w:tab w:val="left" w:pos="3447"/>
        </w:tabs>
        <w:ind w:left="3447" w:hanging="360"/>
      </w:pPr>
    </w:lvl>
    <w:lvl w:ilvl="4">
      <w:start w:val="1"/>
      <w:numFmt w:val="lowerLetter"/>
      <w:lvlText w:val="%5."/>
      <w:lvlJc w:val="left"/>
      <w:pPr>
        <w:tabs>
          <w:tab w:val="left" w:pos="4167"/>
        </w:tabs>
        <w:ind w:left="4167" w:hanging="360"/>
      </w:pPr>
    </w:lvl>
    <w:lvl w:ilvl="5">
      <w:start w:val="1"/>
      <w:numFmt w:val="lowerRoman"/>
      <w:lvlText w:val="%6."/>
      <w:lvlJc w:val="right"/>
      <w:pPr>
        <w:tabs>
          <w:tab w:val="left" w:pos="4887"/>
        </w:tabs>
        <w:ind w:left="4887" w:hanging="180"/>
      </w:pPr>
    </w:lvl>
    <w:lvl w:ilvl="6">
      <w:start w:val="1"/>
      <w:numFmt w:val="decimal"/>
      <w:lvlText w:val="%7."/>
      <w:lvlJc w:val="left"/>
      <w:pPr>
        <w:tabs>
          <w:tab w:val="left" w:pos="5607"/>
        </w:tabs>
        <w:ind w:left="5607" w:hanging="360"/>
      </w:pPr>
    </w:lvl>
    <w:lvl w:ilvl="7">
      <w:start w:val="1"/>
      <w:numFmt w:val="lowerLetter"/>
      <w:lvlText w:val="%8."/>
      <w:lvlJc w:val="left"/>
      <w:pPr>
        <w:tabs>
          <w:tab w:val="left" w:pos="6327"/>
        </w:tabs>
        <w:ind w:left="6327" w:hanging="360"/>
      </w:pPr>
    </w:lvl>
    <w:lvl w:ilvl="8">
      <w:start w:val="1"/>
      <w:numFmt w:val="lowerRoman"/>
      <w:lvlText w:val="%9."/>
      <w:lvlJc w:val="right"/>
      <w:pPr>
        <w:tabs>
          <w:tab w:val="left" w:pos="7047"/>
        </w:tabs>
        <w:ind w:left="7047" w:hanging="180"/>
      </w:pPr>
    </w:lvl>
  </w:abstractNum>
  <w:abstractNum w:abstractNumId="28" w15:restartNumberingAfterBreak="0">
    <w:nsid w:val="51A90FB9"/>
    <w:multiLevelType w:val="multilevel"/>
    <w:tmpl w:val="51A90FB9"/>
    <w:lvl w:ilvl="0">
      <w:start w:val="1"/>
      <w:numFmt w:val="decimal"/>
      <w:suff w:val="space"/>
      <w:lvlText w:val="%1"/>
      <w:lvlJc w:val="left"/>
      <w:pPr>
        <w:ind w:left="567" w:firstLine="0"/>
      </w:pPr>
    </w:lvl>
    <w:lvl w:ilvl="1">
      <w:start w:val="1"/>
      <w:numFmt w:val="decimal"/>
      <w:pStyle w:val="MNumber11GOST"/>
      <w:suff w:val="space"/>
      <w:lvlText w:val="%1.%2"/>
      <w:lvlJc w:val="left"/>
      <w:pPr>
        <w:ind w:left="1" w:firstLine="567"/>
      </w:pPr>
    </w:lvl>
    <w:lvl w:ilvl="2">
      <w:start w:val="1"/>
      <w:numFmt w:val="decimal"/>
      <w:pStyle w:val="MNumber111GOST"/>
      <w:suff w:val="space"/>
      <w:lvlText w:val="%1.%2.%3"/>
      <w:lvlJc w:val="left"/>
      <w:pPr>
        <w:ind w:left="0" w:firstLine="567"/>
      </w:pPr>
    </w:lvl>
    <w:lvl w:ilvl="3">
      <w:start w:val="1"/>
      <w:numFmt w:val="decimal"/>
      <w:pStyle w:val="MNumber1111GOST"/>
      <w:suff w:val="space"/>
      <w:lvlText w:val="%1.%2.%3.%4"/>
      <w:lvlJc w:val="left"/>
      <w:pPr>
        <w:ind w:left="0" w:firstLine="567"/>
      </w:pPr>
    </w:lvl>
    <w:lvl w:ilvl="4">
      <w:start w:val="1"/>
      <w:numFmt w:val="decimal"/>
      <w:lvlText w:val="%1.%2.%3.%4.%5."/>
      <w:lvlJc w:val="left"/>
      <w:pPr>
        <w:tabs>
          <w:tab w:val="left" w:pos="2880"/>
        </w:tabs>
        <w:ind w:left="2232" w:hanging="792"/>
      </w:pPr>
    </w:lvl>
    <w:lvl w:ilvl="5">
      <w:start w:val="1"/>
      <w:numFmt w:val="decimal"/>
      <w:lvlText w:val="%1.%2.%3.%4.%5.%6."/>
      <w:lvlJc w:val="left"/>
      <w:pPr>
        <w:tabs>
          <w:tab w:val="left" w:pos="3600"/>
        </w:tabs>
        <w:ind w:left="2736" w:hanging="936"/>
      </w:pPr>
    </w:lvl>
    <w:lvl w:ilvl="6">
      <w:start w:val="1"/>
      <w:numFmt w:val="decimal"/>
      <w:lvlText w:val="%1.%2.%3.%4.%5.%6.%7."/>
      <w:lvlJc w:val="left"/>
      <w:pPr>
        <w:tabs>
          <w:tab w:val="left" w:pos="4320"/>
        </w:tabs>
        <w:ind w:left="3240" w:hanging="1080"/>
      </w:pPr>
    </w:lvl>
    <w:lvl w:ilvl="7">
      <w:start w:val="1"/>
      <w:numFmt w:val="decimal"/>
      <w:lvlText w:val="%1.%2.%3.%4.%5.%6.%7.%8."/>
      <w:lvlJc w:val="left"/>
      <w:pPr>
        <w:tabs>
          <w:tab w:val="left" w:pos="4680"/>
        </w:tabs>
        <w:ind w:left="3744" w:hanging="1224"/>
      </w:pPr>
    </w:lvl>
    <w:lvl w:ilvl="8">
      <w:start w:val="1"/>
      <w:numFmt w:val="decimal"/>
      <w:lvlText w:val="%1.%2.%3.%4.%5.%6.%7.%8.%9."/>
      <w:lvlJc w:val="left"/>
      <w:pPr>
        <w:tabs>
          <w:tab w:val="left" w:pos="5400"/>
        </w:tabs>
        <w:ind w:left="4320" w:hanging="1440"/>
      </w:pPr>
    </w:lvl>
  </w:abstractNum>
  <w:abstractNum w:abstractNumId="29" w15:restartNumberingAfterBreak="0">
    <w:nsid w:val="534F4BA3"/>
    <w:multiLevelType w:val="multilevel"/>
    <w:tmpl w:val="534F4BA3"/>
    <w:lvl w:ilvl="0">
      <w:start w:val="1"/>
      <w:numFmt w:val="decimal"/>
      <w:pStyle w:val="15"/>
      <w:lvlText w:val="%1."/>
      <w:lvlJc w:val="center"/>
      <w:pPr>
        <w:tabs>
          <w:tab w:val="left" w:pos="1200"/>
        </w:tabs>
        <w:ind w:left="1200" w:hanging="432"/>
      </w:pPr>
    </w:lvl>
    <w:lvl w:ilvl="1">
      <w:start w:val="1"/>
      <w:numFmt w:val="decimal"/>
      <w:pStyle w:val="23"/>
      <w:lvlText w:val="%1.%2."/>
      <w:lvlJc w:val="left"/>
      <w:pPr>
        <w:tabs>
          <w:tab w:val="left" w:pos="1416"/>
        </w:tabs>
        <w:ind w:left="1416" w:hanging="576"/>
      </w:pPr>
    </w:lvl>
    <w:lvl w:ilvl="2">
      <w:start w:val="1"/>
      <w:numFmt w:val="decimal"/>
      <w:lvlText w:val="%1.%2.%3."/>
      <w:lvlJc w:val="center"/>
      <w:pPr>
        <w:tabs>
          <w:tab w:val="left" w:pos="1432"/>
        </w:tabs>
        <w:ind w:left="1432" w:hanging="432"/>
      </w:pPr>
    </w:lvl>
    <w:lvl w:ilvl="3">
      <w:start w:val="1"/>
      <w:numFmt w:val="decimal"/>
      <w:lvlText w:val="%1.%2.%3.%4."/>
      <w:lvlJc w:val="left"/>
      <w:pPr>
        <w:tabs>
          <w:tab w:val="left" w:pos="1573"/>
        </w:tabs>
        <w:ind w:left="1573" w:hanging="864"/>
      </w:pPr>
      <w:rPr>
        <w:i w:val="0"/>
        <w:iCs w:val="0"/>
      </w:rPr>
    </w:lvl>
    <w:lvl w:ilvl="4">
      <w:start w:val="1"/>
      <w:numFmt w:val="decimal"/>
      <w:lvlText w:val="%1.%2.%3.%4.%5"/>
      <w:lvlJc w:val="left"/>
      <w:pPr>
        <w:tabs>
          <w:tab w:val="left" w:pos="1717"/>
        </w:tabs>
        <w:ind w:left="1717" w:hanging="1008"/>
      </w:pPr>
    </w:lvl>
    <w:lvl w:ilvl="5">
      <w:start w:val="1"/>
      <w:numFmt w:val="decimal"/>
      <w:lvlText w:val="%1.%2.%3.%4.%5.%6"/>
      <w:lvlJc w:val="left"/>
      <w:pPr>
        <w:tabs>
          <w:tab w:val="left" w:pos="1861"/>
        </w:tabs>
        <w:ind w:left="1861" w:hanging="1152"/>
      </w:pPr>
    </w:lvl>
    <w:lvl w:ilvl="6">
      <w:start w:val="1"/>
      <w:numFmt w:val="decimal"/>
      <w:lvlText w:val="%1.%2.%3.%4.%5.%6.%7"/>
      <w:lvlJc w:val="left"/>
      <w:pPr>
        <w:tabs>
          <w:tab w:val="left" w:pos="2005"/>
        </w:tabs>
        <w:ind w:left="2005" w:hanging="1296"/>
      </w:pPr>
    </w:lvl>
    <w:lvl w:ilvl="7">
      <w:start w:val="1"/>
      <w:numFmt w:val="decimal"/>
      <w:lvlText w:val="%1.%2.%3.%4.%5.%6.%7.%8"/>
      <w:lvlJc w:val="left"/>
      <w:pPr>
        <w:tabs>
          <w:tab w:val="left" w:pos="2149"/>
        </w:tabs>
        <w:ind w:left="2149" w:hanging="1440"/>
      </w:pPr>
    </w:lvl>
    <w:lvl w:ilvl="8">
      <w:start w:val="1"/>
      <w:numFmt w:val="decimal"/>
      <w:lvlText w:val="%1.%2.%3.%4.%5.%6.%7.%8.%9"/>
      <w:lvlJc w:val="left"/>
      <w:pPr>
        <w:tabs>
          <w:tab w:val="left" w:pos="2293"/>
        </w:tabs>
        <w:ind w:left="2293" w:hanging="1584"/>
      </w:pPr>
    </w:lvl>
  </w:abstractNum>
  <w:abstractNum w:abstractNumId="30" w15:restartNumberingAfterBreak="0">
    <w:nsid w:val="56891138"/>
    <w:multiLevelType w:val="hybridMultilevel"/>
    <w:tmpl w:val="981E41DE"/>
    <w:lvl w:ilvl="0" w:tplc="374021E2">
      <w:start w:val="1"/>
      <w:numFmt w:val="bullet"/>
      <w:lvlText w:val=""/>
      <w:lvlJc w:val="left"/>
      <w:pPr>
        <w:tabs>
          <w:tab w:val="num" w:pos="1287"/>
        </w:tabs>
        <w:ind w:left="1287" w:hanging="360"/>
      </w:pPr>
      <w:rPr>
        <w:rFonts w:ascii="Symbol" w:hAnsi="Symbol" w:cs="Symbol" w:hint="default"/>
      </w:rPr>
    </w:lvl>
    <w:lvl w:ilvl="1" w:tplc="4B8E0142">
      <w:start w:val="1"/>
      <w:numFmt w:val="bullet"/>
      <w:lvlText w:val="o"/>
      <w:lvlJc w:val="left"/>
      <w:pPr>
        <w:tabs>
          <w:tab w:val="num" w:pos="2007"/>
        </w:tabs>
        <w:ind w:left="2007" w:hanging="360"/>
      </w:pPr>
      <w:rPr>
        <w:rFonts w:ascii="Courier New" w:hAnsi="Courier New" w:cs="Courier New" w:hint="default"/>
      </w:rPr>
    </w:lvl>
    <w:lvl w:ilvl="2" w:tplc="AF8E862C">
      <w:start w:val="1"/>
      <w:numFmt w:val="bullet"/>
      <w:lvlText w:val=""/>
      <w:lvlJc w:val="left"/>
      <w:pPr>
        <w:tabs>
          <w:tab w:val="num" w:pos="2727"/>
        </w:tabs>
        <w:ind w:left="2727" w:hanging="360"/>
      </w:pPr>
      <w:rPr>
        <w:rFonts w:ascii="Wingdings" w:hAnsi="Wingdings" w:cs="Wingdings" w:hint="default"/>
      </w:rPr>
    </w:lvl>
    <w:lvl w:ilvl="3" w:tplc="AC049D02">
      <w:start w:val="1"/>
      <w:numFmt w:val="bullet"/>
      <w:lvlText w:val=""/>
      <w:lvlJc w:val="left"/>
      <w:pPr>
        <w:tabs>
          <w:tab w:val="num" w:pos="3447"/>
        </w:tabs>
        <w:ind w:left="3447" w:hanging="360"/>
      </w:pPr>
      <w:rPr>
        <w:rFonts w:ascii="Symbol" w:hAnsi="Symbol" w:cs="Symbol" w:hint="default"/>
      </w:rPr>
    </w:lvl>
    <w:lvl w:ilvl="4" w:tplc="EF7E4C32">
      <w:start w:val="1"/>
      <w:numFmt w:val="bullet"/>
      <w:lvlText w:val="o"/>
      <w:lvlJc w:val="left"/>
      <w:pPr>
        <w:tabs>
          <w:tab w:val="num" w:pos="4167"/>
        </w:tabs>
        <w:ind w:left="4167" w:hanging="360"/>
      </w:pPr>
      <w:rPr>
        <w:rFonts w:ascii="Courier New" w:hAnsi="Courier New" w:cs="Courier New" w:hint="default"/>
      </w:rPr>
    </w:lvl>
    <w:lvl w:ilvl="5" w:tplc="A896F438">
      <w:start w:val="1"/>
      <w:numFmt w:val="bullet"/>
      <w:lvlText w:val=""/>
      <w:lvlJc w:val="left"/>
      <w:pPr>
        <w:tabs>
          <w:tab w:val="num" w:pos="4887"/>
        </w:tabs>
        <w:ind w:left="4887" w:hanging="360"/>
      </w:pPr>
      <w:rPr>
        <w:rFonts w:ascii="Wingdings" w:hAnsi="Wingdings" w:cs="Wingdings" w:hint="default"/>
      </w:rPr>
    </w:lvl>
    <w:lvl w:ilvl="6" w:tplc="CFC66EF6">
      <w:start w:val="1"/>
      <w:numFmt w:val="bullet"/>
      <w:lvlText w:val=""/>
      <w:lvlJc w:val="left"/>
      <w:pPr>
        <w:tabs>
          <w:tab w:val="num" w:pos="5607"/>
        </w:tabs>
        <w:ind w:left="5607" w:hanging="360"/>
      </w:pPr>
      <w:rPr>
        <w:rFonts w:ascii="Symbol" w:hAnsi="Symbol" w:cs="Symbol" w:hint="default"/>
      </w:rPr>
    </w:lvl>
    <w:lvl w:ilvl="7" w:tplc="72F8F4F4">
      <w:start w:val="1"/>
      <w:numFmt w:val="bullet"/>
      <w:lvlText w:val="o"/>
      <w:lvlJc w:val="left"/>
      <w:pPr>
        <w:tabs>
          <w:tab w:val="num" w:pos="6327"/>
        </w:tabs>
        <w:ind w:left="6327" w:hanging="360"/>
      </w:pPr>
      <w:rPr>
        <w:rFonts w:ascii="Courier New" w:hAnsi="Courier New" w:cs="Courier New" w:hint="default"/>
      </w:rPr>
    </w:lvl>
    <w:lvl w:ilvl="8" w:tplc="EC04F1C2">
      <w:start w:val="1"/>
      <w:numFmt w:val="bullet"/>
      <w:lvlText w:val=""/>
      <w:lvlJc w:val="left"/>
      <w:pPr>
        <w:tabs>
          <w:tab w:val="num" w:pos="7047"/>
        </w:tabs>
        <w:ind w:left="7047" w:hanging="360"/>
      </w:pPr>
      <w:rPr>
        <w:rFonts w:ascii="Wingdings" w:hAnsi="Wingdings" w:cs="Wingdings" w:hint="default"/>
      </w:rPr>
    </w:lvl>
  </w:abstractNum>
  <w:abstractNum w:abstractNumId="31" w15:restartNumberingAfterBreak="0">
    <w:nsid w:val="57052DD4"/>
    <w:multiLevelType w:val="multilevel"/>
    <w:tmpl w:val="81A89F08"/>
    <w:lvl w:ilvl="0">
      <w:start w:val="1"/>
      <w:numFmt w:val="decimal"/>
      <w:lvlText w:val="%1."/>
      <w:lvlJc w:val="left"/>
      <w:pPr>
        <w:tabs>
          <w:tab w:val="num" w:pos="0"/>
        </w:tabs>
        <w:ind w:left="360" w:hanging="360"/>
      </w:pPr>
    </w:lvl>
    <w:lvl w:ilvl="1">
      <w:start w:val="1"/>
      <w:numFmt w:val="decimal"/>
      <w:lvlText w:val="%1.%2."/>
      <w:lvlJc w:val="left"/>
      <w:pPr>
        <w:tabs>
          <w:tab w:val="num" w:pos="350"/>
        </w:tabs>
        <w:ind w:left="114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2" w15:restartNumberingAfterBreak="0">
    <w:nsid w:val="66326A6A"/>
    <w:multiLevelType w:val="hybridMultilevel"/>
    <w:tmpl w:val="D98AFA84"/>
    <w:lvl w:ilvl="0" w:tplc="2228C688">
      <w:start w:val="1"/>
      <w:numFmt w:val="decimal"/>
      <w:pStyle w:val="a9"/>
      <w:suff w:val="space"/>
      <w:lvlText w:val="%1)"/>
      <w:lvlJc w:val="left"/>
      <w:pPr>
        <w:ind w:left="1200" w:hanging="360"/>
      </w:pPr>
      <w:rPr>
        <w:rFonts w:hint="default"/>
      </w:rPr>
    </w:lvl>
    <w:lvl w:ilvl="1" w:tplc="7B980F4C">
      <w:start w:val="1"/>
      <w:numFmt w:val="lowerLetter"/>
      <w:lvlText w:val="%2."/>
      <w:lvlJc w:val="left"/>
      <w:pPr>
        <w:ind w:left="1920" w:hanging="360"/>
      </w:pPr>
    </w:lvl>
    <w:lvl w:ilvl="2" w:tplc="30D6EAE4">
      <w:start w:val="1"/>
      <w:numFmt w:val="lowerRoman"/>
      <w:lvlText w:val="%3."/>
      <w:lvlJc w:val="right"/>
      <w:pPr>
        <w:ind w:left="2640" w:hanging="180"/>
      </w:pPr>
    </w:lvl>
    <w:lvl w:ilvl="3" w:tplc="DCAEA620">
      <w:start w:val="1"/>
      <w:numFmt w:val="decimal"/>
      <w:lvlText w:val="%4."/>
      <w:lvlJc w:val="left"/>
      <w:pPr>
        <w:ind w:left="3360" w:hanging="360"/>
      </w:pPr>
    </w:lvl>
    <w:lvl w:ilvl="4" w:tplc="9F6EE420">
      <w:start w:val="1"/>
      <w:numFmt w:val="lowerLetter"/>
      <w:lvlText w:val="%5."/>
      <w:lvlJc w:val="left"/>
      <w:pPr>
        <w:ind w:left="4080" w:hanging="360"/>
      </w:pPr>
    </w:lvl>
    <w:lvl w:ilvl="5" w:tplc="233AB0F6">
      <w:start w:val="1"/>
      <w:numFmt w:val="lowerRoman"/>
      <w:lvlText w:val="%6."/>
      <w:lvlJc w:val="right"/>
      <w:pPr>
        <w:ind w:left="4800" w:hanging="180"/>
      </w:pPr>
    </w:lvl>
    <w:lvl w:ilvl="6" w:tplc="7BACDCAE">
      <w:start w:val="1"/>
      <w:numFmt w:val="decimal"/>
      <w:lvlText w:val="%7."/>
      <w:lvlJc w:val="left"/>
      <w:pPr>
        <w:ind w:left="5520" w:hanging="360"/>
      </w:pPr>
    </w:lvl>
    <w:lvl w:ilvl="7" w:tplc="B9381B78">
      <w:start w:val="1"/>
      <w:numFmt w:val="lowerLetter"/>
      <w:lvlText w:val="%8."/>
      <w:lvlJc w:val="left"/>
      <w:pPr>
        <w:ind w:left="6240" w:hanging="360"/>
      </w:pPr>
    </w:lvl>
    <w:lvl w:ilvl="8" w:tplc="198097DA">
      <w:start w:val="1"/>
      <w:numFmt w:val="lowerRoman"/>
      <w:lvlText w:val="%9."/>
      <w:lvlJc w:val="right"/>
      <w:pPr>
        <w:ind w:left="6960" w:hanging="180"/>
      </w:pPr>
    </w:lvl>
  </w:abstractNum>
  <w:abstractNum w:abstractNumId="33" w15:restartNumberingAfterBreak="0">
    <w:nsid w:val="6EF2070C"/>
    <w:multiLevelType w:val="multilevel"/>
    <w:tmpl w:val="6EF2070C"/>
    <w:lvl w:ilvl="0">
      <w:start w:val="1"/>
      <w:numFmt w:val="bullet"/>
      <w:pStyle w:val="24"/>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6FE31EFD"/>
    <w:multiLevelType w:val="hybridMultilevel"/>
    <w:tmpl w:val="14404B38"/>
    <w:lvl w:ilvl="0" w:tplc="1862E0CC">
      <w:start w:val="1"/>
      <w:numFmt w:val="bullet"/>
      <w:lvlText w:val="–"/>
      <w:lvlJc w:val="left"/>
      <w:pPr>
        <w:ind w:left="1069" w:hanging="360"/>
      </w:pPr>
      <w:rPr>
        <w:rFonts w:ascii="Arial" w:eastAsia="Arial" w:hAnsi="Arial" w:cs="Arial" w:hint="default"/>
      </w:rPr>
    </w:lvl>
    <w:lvl w:ilvl="1" w:tplc="AD52D722">
      <w:start w:val="1"/>
      <w:numFmt w:val="bullet"/>
      <w:lvlText w:val="o"/>
      <w:lvlJc w:val="left"/>
      <w:pPr>
        <w:ind w:left="1789" w:hanging="360"/>
      </w:pPr>
      <w:rPr>
        <w:rFonts w:ascii="Courier New" w:eastAsia="Courier New" w:hAnsi="Courier New" w:cs="Courier New" w:hint="default"/>
      </w:rPr>
    </w:lvl>
    <w:lvl w:ilvl="2" w:tplc="CA7EF26E">
      <w:start w:val="1"/>
      <w:numFmt w:val="bullet"/>
      <w:lvlText w:val="§"/>
      <w:lvlJc w:val="left"/>
      <w:pPr>
        <w:ind w:left="2509" w:hanging="360"/>
      </w:pPr>
      <w:rPr>
        <w:rFonts w:ascii="Wingdings" w:eastAsia="Wingdings" w:hAnsi="Wingdings" w:cs="Wingdings" w:hint="default"/>
      </w:rPr>
    </w:lvl>
    <w:lvl w:ilvl="3" w:tplc="0A6E6ACC">
      <w:start w:val="1"/>
      <w:numFmt w:val="bullet"/>
      <w:lvlText w:val="·"/>
      <w:lvlJc w:val="left"/>
      <w:pPr>
        <w:ind w:left="3229" w:hanging="360"/>
      </w:pPr>
      <w:rPr>
        <w:rFonts w:ascii="Symbol" w:eastAsia="Symbol" w:hAnsi="Symbol" w:cs="Symbol" w:hint="default"/>
      </w:rPr>
    </w:lvl>
    <w:lvl w:ilvl="4" w:tplc="778E27A6">
      <w:start w:val="1"/>
      <w:numFmt w:val="bullet"/>
      <w:lvlText w:val="o"/>
      <w:lvlJc w:val="left"/>
      <w:pPr>
        <w:ind w:left="3949" w:hanging="360"/>
      </w:pPr>
      <w:rPr>
        <w:rFonts w:ascii="Courier New" w:eastAsia="Courier New" w:hAnsi="Courier New" w:cs="Courier New" w:hint="default"/>
      </w:rPr>
    </w:lvl>
    <w:lvl w:ilvl="5" w:tplc="6CBE175A">
      <w:start w:val="1"/>
      <w:numFmt w:val="bullet"/>
      <w:lvlText w:val="§"/>
      <w:lvlJc w:val="left"/>
      <w:pPr>
        <w:ind w:left="4669" w:hanging="360"/>
      </w:pPr>
      <w:rPr>
        <w:rFonts w:ascii="Wingdings" w:eastAsia="Wingdings" w:hAnsi="Wingdings" w:cs="Wingdings" w:hint="default"/>
      </w:rPr>
    </w:lvl>
    <w:lvl w:ilvl="6" w:tplc="2C3ECE96">
      <w:start w:val="1"/>
      <w:numFmt w:val="bullet"/>
      <w:lvlText w:val="·"/>
      <w:lvlJc w:val="left"/>
      <w:pPr>
        <w:ind w:left="5389" w:hanging="360"/>
      </w:pPr>
      <w:rPr>
        <w:rFonts w:ascii="Symbol" w:eastAsia="Symbol" w:hAnsi="Symbol" w:cs="Symbol" w:hint="default"/>
      </w:rPr>
    </w:lvl>
    <w:lvl w:ilvl="7" w:tplc="E1E8FBCC">
      <w:start w:val="1"/>
      <w:numFmt w:val="bullet"/>
      <w:lvlText w:val="o"/>
      <w:lvlJc w:val="left"/>
      <w:pPr>
        <w:ind w:left="6109" w:hanging="360"/>
      </w:pPr>
      <w:rPr>
        <w:rFonts w:ascii="Courier New" w:eastAsia="Courier New" w:hAnsi="Courier New" w:cs="Courier New" w:hint="default"/>
      </w:rPr>
    </w:lvl>
    <w:lvl w:ilvl="8" w:tplc="451E04E0">
      <w:start w:val="1"/>
      <w:numFmt w:val="bullet"/>
      <w:lvlText w:val="§"/>
      <w:lvlJc w:val="left"/>
      <w:pPr>
        <w:ind w:left="6829" w:hanging="360"/>
      </w:pPr>
      <w:rPr>
        <w:rFonts w:ascii="Wingdings" w:eastAsia="Wingdings" w:hAnsi="Wingdings" w:cs="Wingdings" w:hint="default"/>
      </w:rPr>
    </w:lvl>
  </w:abstractNum>
  <w:abstractNum w:abstractNumId="35" w15:restartNumberingAfterBreak="0">
    <w:nsid w:val="74FC48CB"/>
    <w:multiLevelType w:val="multilevel"/>
    <w:tmpl w:val="74FC48CB"/>
    <w:lvl w:ilvl="0">
      <w:start w:val="1"/>
      <w:numFmt w:val="none"/>
      <w:lvlText w:val="%1•"/>
      <w:lvlJc w:val="left"/>
      <w:pPr>
        <w:tabs>
          <w:tab w:val="left" w:pos="567"/>
        </w:tabs>
        <w:ind w:left="284" w:firstLine="0"/>
      </w:pPr>
      <w:rPr>
        <w:rFonts w:hint="default"/>
      </w:rPr>
    </w:lvl>
    <w:lvl w:ilvl="1">
      <w:start w:val="1"/>
      <w:numFmt w:val="none"/>
      <w:pStyle w:val="25"/>
      <w:lvlText w:val="•"/>
      <w:lvlJc w:val="left"/>
      <w:pPr>
        <w:tabs>
          <w:tab w:val="left" w:pos="851"/>
        </w:tabs>
        <w:ind w:left="568" w:firstLine="0"/>
      </w:pPr>
      <w:rPr>
        <w:rFonts w:hint="default"/>
      </w:rPr>
    </w:lvl>
    <w:lvl w:ilvl="2">
      <w:start w:val="1"/>
      <w:numFmt w:val="none"/>
      <w:pStyle w:val="32"/>
      <w:lvlText w:val="•"/>
      <w:lvlJc w:val="left"/>
      <w:pPr>
        <w:tabs>
          <w:tab w:val="left" w:pos="1135"/>
        </w:tabs>
        <w:ind w:left="852" w:firstLine="0"/>
      </w:pPr>
      <w:rPr>
        <w:rFonts w:hint="default"/>
      </w:rPr>
    </w:lvl>
    <w:lvl w:ilvl="3">
      <w:start w:val="1"/>
      <w:numFmt w:val="none"/>
      <w:pStyle w:val="41"/>
      <w:lvlText w:val="•"/>
      <w:lvlJc w:val="left"/>
      <w:pPr>
        <w:tabs>
          <w:tab w:val="left" w:pos="1419"/>
        </w:tabs>
        <w:ind w:left="1136" w:firstLine="0"/>
      </w:pPr>
      <w:rPr>
        <w:rFonts w:hint="default"/>
      </w:rPr>
    </w:lvl>
    <w:lvl w:ilvl="4">
      <w:start w:val="1"/>
      <w:numFmt w:val="none"/>
      <w:pStyle w:val="51"/>
      <w:lvlText w:val="•"/>
      <w:lvlJc w:val="left"/>
      <w:pPr>
        <w:tabs>
          <w:tab w:val="left" w:pos="1703"/>
        </w:tabs>
        <w:ind w:left="1420" w:firstLine="0"/>
      </w:pPr>
      <w:rPr>
        <w:rFonts w:hint="default"/>
      </w:rPr>
    </w:lvl>
    <w:lvl w:ilvl="5">
      <w:start w:val="1"/>
      <w:numFmt w:val="none"/>
      <w:pStyle w:val="61"/>
      <w:lvlText w:val="•"/>
      <w:lvlJc w:val="left"/>
      <w:pPr>
        <w:tabs>
          <w:tab w:val="left" w:pos="1987"/>
        </w:tabs>
        <w:ind w:left="1704" w:firstLine="0"/>
      </w:pPr>
      <w:rPr>
        <w:rFonts w:hint="default"/>
      </w:rPr>
    </w:lvl>
    <w:lvl w:ilvl="6">
      <w:start w:val="1"/>
      <w:numFmt w:val="none"/>
      <w:lvlText w:val="•"/>
      <w:lvlJc w:val="left"/>
      <w:pPr>
        <w:tabs>
          <w:tab w:val="left" w:pos="2271"/>
        </w:tabs>
        <w:ind w:left="1988" w:firstLine="0"/>
      </w:pPr>
      <w:rPr>
        <w:rFonts w:hint="default"/>
      </w:rPr>
    </w:lvl>
    <w:lvl w:ilvl="7">
      <w:start w:val="1"/>
      <w:numFmt w:val="none"/>
      <w:lvlText w:val="•"/>
      <w:lvlJc w:val="left"/>
      <w:pPr>
        <w:tabs>
          <w:tab w:val="left" w:pos="2555"/>
        </w:tabs>
        <w:ind w:left="2272" w:firstLine="0"/>
      </w:pPr>
      <w:rPr>
        <w:rFonts w:hint="default"/>
      </w:rPr>
    </w:lvl>
    <w:lvl w:ilvl="8">
      <w:start w:val="1"/>
      <w:numFmt w:val="none"/>
      <w:pStyle w:val="91"/>
      <w:lvlText w:val="•"/>
      <w:lvlJc w:val="left"/>
      <w:pPr>
        <w:tabs>
          <w:tab w:val="left" w:pos="2839"/>
        </w:tabs>
        <w:ind w:left="2556" w:firstLine="0"/>
      </w:pPr>
      <w:rPr>
        <w:rFonts w:hint="default"/>
      </w:rPr>
    </w:lvl>
  </w:abstractNum>
  <w:abstractNum w:abstractNumId="36" w15:restartNumberingAfterBreak="0">
    <w:nsid w:val="752A1598"/>
    <w:multiLevelType w:val="singleLevel"/>
    <w:tmpl w:val="752A1598"/>
    <w:lvl w:ilvl="0">
      <w:start w:val="1"/>
      <w:numFmt w:val="bullet"/>
      <w:pStyle w:val="Bullet"/>
      <w:lvlText w:val=""/>
      <w:lvlJc w:val="left"/>
      <w:pPr>
        <w:tabs>
          <w:tab w:val="left" w:pos="360"/>
        </w:tabs>
        <w:ind w:left="360" w:hanging="360"/>
      </w:pPr>
      <w:rPr>
        <w:rFonts w:ascii="Symbol" w:hAnsi="Symbol" w:hint="default"/>
      </w:rPr>
    </w:lvl>
  </w:abstractNum>
  <w:abstractNum w:abstractNumId="37" w15:restartNumberingAfterBreak="0">
    <w:nsid w:val="76630CA0"/>
    <w:multiLevelType w:val="multilevel"/>
    <w:tmpl w:val="56E054C6"/>
    <w:lvl w:ilvl="0">
      <w:start w:val="1"/>
      <w:numFmt w:val="decimal"/>
      <w:lvlText w:val="%1."/>
      <w:lvlJc w:val="left"/>
      <w:pPr>
        <w:tabs>
          <w:tab w:val="num" w:pos="0"/>
        </w:tabs>
        <w:ind w:left="360" w:hanging="360"/>
      </w:pPr>
      <w:rPr>
        <w:b/>
        <w:sz w:val="24"/>
        <w:szCs w:val="24"/>
      </w:rPr>
    </w:lvl>
    <w:lvl w:ilvl="1">
      <w:start w:val="1"/>
      <w:numFmt w:val="decimal"/>
      <w:pStyle w:val="01"/>
      <w:lvlText w:val="%1.%2."/>
      <w:lvlJc w:val="left"/>
      <w:pPr>
        <w:tabs>
          <w:tab w:val="num" w:pos="0"/>
        </w:tabs>
        <w:ind w:left="5536" w:hanging="432"/>
      </w:pPr>
      <w:rPr>
        <w:i w:val="0"/>
        <w:iCs w:val="0"/>
        <w:caps w:val="0"/>
        <w:smallCaps w:val="0"/>
        <w:strike w:val="0"/>
        <w:vanish w:val="0"/>
        <w:color w:val="000000"/>
        <w:spacing w:val="0"/>
        <w:position w:val="0"/>
        <w:sz w:val="20"/>
        <w:u w:val="none"/>
        <w:vertAlign w:val="baseline"/>
      </w:rPr>
    </w:lvl>
    <w:lvl w:ilvl="2">
      <w:start w:val="1"/>
      <w:numFmt w:val="decimal"/>
      <w:lvlText w:val="%1.%2.%3."/>
      <w:lvlJc w:val="left"/>
      <w:pPr>
        <w:tabs>
          <w:tab w:val="num" w:pos="0"/>
        </w:tabs>
        <w:ind w:left="3906"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8" w15:restartNumberingAfterBreak="0">
    <w:nsid w:val="7B095E8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FA121E1"/>
    <w:multiLevelType w:val="hybridMultilevel"/>
    <w:tmpl w:val="F2B6C114"/>
    <w:lvl w:ilvl="0" w:tplc="5E927BA2">
      <w:start w:val="1"/>
      <w:numFmt w:val="decimal"/>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22"/>
  </w:num>
  <w:num w:numId="4">
    <w:abstractNumId w:val="12"/>
  </w:num>
  <w:num w:numId="5">
    <w:abstractNumId w:val="37"/>
  </w:num>
  <w:num w:numId="6">
    <w:abstractNumId w:val="34"/>
  </w:num>
  <w:num w:numId="7">
    <w:abstractNumId w:val="26"/>
  </w:num>
  <w:num w:numId="8">
    <w:abstractNumId w:val="33"/>
  </w:num>
  <w:num w:numId="9">
    <w:abstractNumId w:val="35"/>
  </w:num>
  <w:num w:numId="10">
    <w:abstractNumId w:val="21"/>
  </w:num>
  <w:num w:numId="11">
    <w:abstractNumId w:val="20"/>
  </w:num>
  <w:num w:numId="12">
    <w:abstractNumId w:val="36"/>
  </w:num>
  <w:num w:numId="13">
    <w:abstractNumId w:val="1"/>
  </w:num>
  <w:num w:numId="14">
    <w:abstractNumId w:val="2"/>
  </w:num>
  <w:num w:numId="15">
    <w:abstractNumId w:val="0"/>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lvlOverride w:ilvl="1">
      <w:startOverride w:val="1"/>
    </w:lvlOverride>
    <w:lvlOverride w:ilvl="2">
      <w:startOverride w:val="1"/>
    </w:lvlOverride>
  </w:num>
  <w:num w:numId="20">
    <w:abstractNumId w:val="23"/>
  </w:num>
  <w:num w:numId="21">
    <w:abstractNumId w:val="11"/>
  </w:num>
  <w:num w:numId="22">
    <w:abstractNumId w:val="10"/>
  </w:num>
  <w:num w:numId="23">
    <w:abstractNumId w:val="3"/>
  </w:num>
  <w:num w:numId="24">
    <w:abstractNumId w:val="24"/>
  </w:num>
  <w:num w:numId="25">
    <w:abstractNumId w:val="16"/>
  </w:num>
  <w:num w:numId="26">
    <w:abstractNumId w:val="14"/>
  </w:num>
  <w:num w:numId="27">
    <w:abstractNumId w:val="31"/>
  </w:num>
  <w:num w:numId="28">
    <w:abstractNumId w:val="7"/>
  </w:num>
  <w:num w:numId="29">
    <w:abstractNumId w:val="9"/>
  </w:num>
  <w:num w:numId="30">
    <w:abstractNumId w:val="13"/>
  </w:num>
  <w:num w:numId="31">
    <w:abstractNumId w:val="32"/>
  </w:num>
  <w:num w:numId="32">
    <w:abstractNumId w:val="5"/>
  </w:num>
  <w:num w:numId="33">
    <w:abstractNumId w:val="4"/>
  </w:num>
  <w:num w:numId="34">
    <w:abstractNumId w:val="18"/>
  </w:num>
  <w:num w:numId="35">
    <w:abstractNumId w:val="39"/>
  </w:num>
  <w:num w:numId="36">
    <w:abstractNumId w:val="19"/>
  </w:num>
  <w:num w:numId="37">
    <w:abstractNumId w:val="15"/>
  </w:num>
  <w:num w:numId="38">
    <w:abstractNumId w:val="8"/>
  </w:num>
  <w:num w:numId="39">
    <w:abstractNumId w:val="38"/>
  </w:num>
  <w:num w:numId="40">
    <w:abstractNumId w:val="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712"/>
    <w:rsid w:val="00005ACE"/>
    <w:rsid w:val="00005B51"/>
    <w:rsid w:val="00027831"/>
    <w:rsid w:val="000315B6"/>
    <w:rsid w:val="00035D08"/>
    <w:rsid w:val="00044A56"/>
    <w:rsid w:val="000523F5"/>
    <w:rsid w:val="0005635F"/>
    <w:rsid w:val="000564AF"/>
    <w:rsid w:val="00056FF9"/>
    <w:rsid w:val="00060AD3"/>
    <w:rsid w:val="00062044"/>
    <w:rsid w:val="00081D3F"/>
    <w:rsid w:val="00082495"/>
    <w:rsid w:val="00082F26"/>
    <w:rsid w:val="000907B8"/>
    <w:rsid w:val="000916F5"/>
    <w:rsid w:val="00094B8D"/>
    <w:rsid w:val="000C7697"/>
    <w:rsid w:val="000D6F0A"/>
    <w:rsid w:val="000E63B7"/>
    <w:rsid w:val="00102BC6"/>
    <w:rsid w:val="00105ED4"/>
    <w:rsid w:val="0013724E"/>
    <w:rsid w:val="001525C6"/>
    <w:rsid w:val="00162A73"/>
    <w:rsid w:val="0016450A"/>
    <w:rsid w:val="00176C98"/>
    <w:rsid w:val="00183929"/>
    <w:rsid w:val="001841D6"/>
    <w:rsid w:val="001936F9"/>
    <w:rsid w:val="00195898"/>
    <w:rsid w:val="001A6EA8"/>
    <w:rsid w:val="001B52D0"/>
    <w:rsid w:val="001C6498"/>
    <w:rsid w:val="001C723F"/>
    <w:rsid w:val="001C7322"/>
    <w:rsid w:val="001D657E"/>
    <w:rsid w:val="001E45F4"/>
    <w:rsid w:val="001F60E1"/>
    <w:rsid w:val="00206D52"/>
    <w:rsid w:val="002107A2"/>
    <w:rsid w:val="002160CF"/>
    <w:rsid w:val="00217D0D"/>
    <w:rsid w:val="00221C77"/>
    <w:rsid w:val="002306C0"/>
    <w:rsid w:val="00236F18"/>
    <w:rsid w:val="0024745E"/>
    <w:rsid w:val="002536FE"/>
    <w:rsid w:val="002665EF"/>
    <w:rsid w:val="00272929"/>
    <w:rsid w:val="00281515"/>
    <w:rsid w:val="00282E0B"/>
    <w:rsid w:val="00292724"/>
    <w:rsid w:val="002A0C2D"/>
    <w:rsid w:val="002A1589"/>
    <w:rsid w:val="002A3A5A"/>
    <w:rsid w:val="002D12B5"/>
    <w:rsid w:val="002D37F4"/>
    <w:rsid w:val="002E3B4F"/>
    <w:rsid w:val="002E5B48"/>
    <w:rsid w:val="002F02A2"/>
    <w:rsid w:val="003136CE"/>
    <w:rsid w:val="00315597"/>
    <w:rsid w:val="00316CA7"/>
    <w:rsid w:val="003244B3"/>
    <w:rsid w:val="003258DE"/>
    <w:rsid w:val="00333C56"/>
    <w:rsid w:val="00344305"/>
    <w:rsid w:val="00344843"/>
    <w:rsid w:val="003457F3"/>
    <w:rsid w:val="00352875"/>
    <w:rsid w:val="003528BE"/>
    <w:rsid w:val="003575F8"/>
    <w:rsid w:val="00366673"/>
    <w:rsid w:val="00370A00"/>
    <w:rsid w:val="0037317D"/>
    <w:rsid w:val="00381403"/>
    <w:rsid w:val="00385E05"/>
    <w:rsid w:val="003968F9"/>
    <w:rsid w:val="003B7D9C"/>
    <w:rsid w:val="003C1A90"/>
    <w:rsid w:val="003C1D79"/>
    <w:rsid w:val="003C3514"/>
    <w:rsid w:val="003C6354"/>
    <w:rsid w:val="003D51F6"/>
    <w:rsid w:val="003D7653"/>
    <w:rsid w:val="003E58C7"/>
    <w:rsid w:val="003F5130"/>
    <w:rsid w:val="004041B0"/>
    <w:rsid w:val="0040618D"/>
    <w:rsid w:val="00410326"/>
    <w:rsid w:val="004128C2"/>
    <w:rsid w:val="00413A27"/>
    <w:rsid w:val="00416E7B"/>
    <w:rsid w:val="00417A1E"/>
    <w:rsid w:val="0042295A"/>
    <w:rsid w:val="004240AE"/>
    <w:rsid w:val="004255D7"/>
    <w:rsid w:val="00441C79"/>
    <w:rsid w:val="00444AD4"/>
    <w:rsid w:val="00446436"/>
    <w:rsid w:val="004637F5"/>
    <w:rsid w:val="004712E2"/>
    <w:rsid w:val="00480EDF"/>
    <w:rsid w:val="004931BF"/>
    <w:rsid w:val="004A4E5E"/>
    <w:rsid w:val="004A69E4"/>
    <w:rsid w:val="004B1868"/>
    <w:rsid w:val="004B79CB"/>
    <w:rsid w:val="004C1160"/>
    <w:rsid w:val="004E2557"/>
    <w:rsid w:val="004E26C1"/>
    <w:rsid w:val="004E3100"/>
    <w:rsid w:val="004F3250"/>
    <w:rsid w:val="004F5940"/>
    <w:rsid w:val="005006E0"/>
    <w:rsid w:val="00500E56"/>
    <w:rsid w:val="00504352"/>
    <w:rsid w:val="00505942"/>
    <w:rsid w:val="005223D8"/>
    <w:rsid w:val="005225A2"/>
    <w:rsid w:val="00533C88"/>
    <w:rsid w:val="00541F63"/>
    <w:rsid w:val="00545F5A"/>
    <w:rsid w:val="00551EB6"/>
    <w:rsid w:val="00563B12"/>
    <w:rsid w:val="00565342"/>
    <w:rsid w:val="00567C75"/>
    <w:rsid w:val="00571D7D"/>
    <w:rsid w:val="005743B4"/>
    <w:rsid w:val="005A1DF7"/>
    <w:rsid w:val="005A5FEE"/>
    <w:rsid w:val="005B71C4"/>
    <w:rsid w:val="005D3969"/>
    <w:rsid w:val="005F26F5"/>
    <w:rsid w:val="005F324F"/>
    <w:rsid w:val="00604C67"/>
    <w:rsid w:val="00606547"/>
    <w:rsid w:val="006145FB"/>
    <w:rsid w:val="00620B47"/>
    <w:rsid w:val="0062105E"/>
    <w:rsid w:val="006243FF"/>
    <w:rsid w:val="00635127"/>
    <w:rsid w:val="00637D20"/>
    <w:rsid w:val="006477AB"/>
    <w:rsid w:val="00654865"/>
    <w:rsid w:val="00667F9B"/>
    <w:rsid w:val="00671AB6"/>
    <w:rsid w:val="00672C96"/>
    <w:rsid w:val="0067595A"/>
    <w:rsid w:val="00675A04"/>
    <w:rsid w:val="00677CE2"/>
    <w:rsid w:val="006A0E98"/>
    <w:rsid w:val="006A22E0"/>
    <w:rsid w:val="006B007D"/>
    <w:rsid w:val="006C2CF5"/>
    <w:rsid w:val="006C4D49"/>
    <w:rsid w:val="006E103E"/>
    <w:rsid w:val="006F3187"/>
    <w:rsid w:val="006F6B52"/>
    <w:rsid w:val="007015AE"/>
    <w:rsid w:val="0070596C"/>
    <w:rsid w:val="00707D3E"/>
    <w:rsid w:val="007169C1"/>
    <w:rsid w:val="00720B5B"/>
    <w:rsid w:val="007225B4"/>
    <w:rsid w:val="0073038E"/>
    <w:rsid w:val="0073092E"/>
    <w:rsid w:val="007443DC"/>
    <w:rsid w:val="00751759"/>
    <w:rsid w:val="007740FD"/>
    <w:rsid w:val="00780EA4"/>
    <w:rsid w:val="00792476"/>
    <w:rsid w:val="007B261B"/>
    <w:rsid w:val="007C34B4"/>
    <w:rsid w:val="007C4F45"/>
    <w:rsid w:val="007D50B4"/>
    <w:rsid w:val="007D7745"/>
    <w:rsid w:val="008061AD"/>
    <w:rsid w:val="00807B8E"/>
    <w:rsid w:val="008155C3"/>
    <w:rsid w:val="00815D92"/>
    <w:rsid w:val="00820D68"/>
    <w:rsid w:val="00822656"/>
    <w:rsid w:val="00825EA8"/>
    <w:rsid w:val="00834E33"/>
    <w:rsid w:val="00840FC3"/>
    <w:rsid w:val="00853D2B"/>
    <w:rsid w:val="00860E15"/>
    <w:rsid w:val="008663F4"/>
    <w:rsid w:val="00867CD2"/>
    <w:rsid w:val="00867CD5"/>
    <w:rsid w:val="00871C85"/>
    <w:rsid w:val="00875400"/>
    <w:rsid w:val="00877E00"/>
    <w:rsid w:val="008834CB"/>
    <w:rsid w:val="00895123"/>
    <w:rsid w:val="008A0429"/>
    <w:rsid w:val="008A39AD"/>
    <w:rsid w:val="008C2D38"/>
    <w:rsid w:val="008C505D"/>
    <w:rsid w:val="008D0377"/>
    <w:rsid w:val="008E3967"/>
    <w:rsid w:val="008E4234"/>
    <w:rsid w:val="008E5C95"/>
    <w:rsid w:val="008E68A7"/>
    <w:rsid w:val="008F441C"/>
    <w:rsid w:val="00901545"/>
    <w:rsid w:val="009122A7"/>
    <w:rsid w:val="0093247C"/>
    <w:rsid w:val="00960D00"/>
    <w:rsid w:val="00973079"/>
    <w:rsid w:val="0097772F"/>
    <w:rsid w:val="0098244E"/>
    <w:rsid w:val="00983A98"/>
    <w:rsid w:val="009911B6"/>
    <w:rsid w:val="009A3AF5"/>
    <w:rsid w:val="009A6A9D"/>
    <w:rsid w:val="009A74FE"/>
    <w:rsid w:val="009B12B6"/>
    <w:rsid w:val="009B1703"/>
    <w:rsid w:val="009B2A62"/>
    <w:rsid w:val="009B67AD"/>
    <w:rsid w:val="009B7A6D"/>
    <w:rsid w:val="009B7F67"/>
    <w:rsid w:val="009C3979"/>
    <w:rsid w:val="009C679D"/>
    <w:rsid w:val="009D0797"/>
    <w:rsid w:val="009F5134"/>
    <w:rsid w:val="009F55FD"/>
    <w:rsid w:val="009F6633"/>
    <w:rsid w:val="00A02F8D"/>
    <w:rsid w:val="00A142A8"/>
    <w:rsid w:val="00A25E33"/>
    <w:rsid w:val="00A2617A"/>
    <w:rsid w:val="00A30213"/>
    <w:rsid w:val="00A31941"/>
    <w:rsid w:val="00A37BBC"/>
    <w:rsid w:val="00A447E9"/>
    <w:rsid w:val="00A510E8"/>
    <w:rsid w:val="00A535AE"/>
    <w:rsid w:val="00A72CD4"/>
    <w:rsid w:val="00A87F88"/>
    <w:rsid w:val="00AA18B0"/>
    <w:rsid w:val="00AA6C34"/>
    <w:rsid w:val="00AB0F9B"/>
    <w:rsid w:val="00AB3802"/>
    <w:rsid w:val="00AC5AC8"/>
    <w:rsid w:val="00AD46C9"/>
    <w:rsid w:val="00AD6DB6"/>
    <w:rsid w:val="00AE6D52"/>
    <w:rsid w:val="00B04CE9"/>
    <w:rsid w:val="00B06156"/>
    <w:rsid w:val="00B2110E"/>
    <w:rsid w:val="00B24378"/>
    <w:rsid w:val="00B25E23"/>
    <w:rsid w:val="00B356D3"/>
    <w:rsid w:val="00B37884"/>
    <w:rsid w:val="00B51CE0"/>
    <w:rsid w:val="00B53EF0"/>
    <w:rsid w:val="00B56F15"/>
    <w:rsid w:val="00B66973"/>
    <w:rsid w:val="00B71549"/>
    <w:rsid w:val="00B71B39"/>
    <w:rsid w:val="00B763E3"/>
    <w:rsid w:val="00B85066"/>
    <w:rsid w:val="00BA14C8"/>
    <w:rsid w:val="00BA7329"/>
    <w:rsid w:val="00BD4E88"/>
    <w:rsid w:val="00BE30D0"/>
    <w:rsid w:val="00C01AD2"/>
    <w:rsid w:val="00C109D3"/>
    <w:rsid w:val="00C217EF"/>
    <w:rsid w:val="00C22925"/>
    <w:rsid w:val="00C2686D"/>
    <w:rsid w:val="00C36913"/>
    <w:rsid w:val="00C36F81"/>
    <w:rsid w:val="00C508EF"/>
    <w:rsid w:val="00C56FB8"/>
    <w:rsid w:val="00C578AF"/>
    <w:rsid w:val="00C644C0"/>
    <w:rsid w:val="00C651E5"/>
    <w:rsid w:val="00C72CC3"/>
    <w:rsid w:val="00C73DD1"/>
    <w:rsid w:val="00C747C5"/>
    <w:rsid w:val="00C813B6"/>
    <w:rsid w:val="00C9404E"/>
    <w:rsid w:val="00C97CFD"/>
    <w:rsid w:val="00CB35CE"/>
    <w:rsid w:val="00CB64C3"/>
    <w:rsid w:val="00CB7911"/>
    <w:rsid w:val="00CC0390"/>
    <w:rsid w:val="00CC0712"/>
    <w:rsid w:val="00CC0B84"/>
    <w:rsid w:val="00CC4AE5"/>
    <w:rsid w:val="00CC6254"/>
    <w:rsid w:val="00CC6EC9"/>
    <w:rsid w:val="00CC7DB0"/>
    <w:rsid w:val="00CD2EEF"/>
    <w:rsid w:val="00CD3AF7"/>
    <w:rsid w:val="00CD6A01"/>
    <w:rsid w:val="00CE3138"/>
    <w:rsid w:val="00CE6B21"/>
    <w:rsid w:val="00CF319E"/>
    <w:rsid w:val="00CF6D95"/>
    <w:rsid w:val="00D00288"/>
    <w:rsid w:val="00D03A41"/>
    <w:rsid w:val="00D10C45"/>
    <w:rsid w:val="00D16D3E"/>
    <w:rsid w:val="00D409B3"/>
    <w:rsid w:val="00D41E6E"/>
    <w:rsid w:val="00D502DA"/>
    <w:rsid w:val="00D55E9C"/>
    <w:rsid w:val="00D81EF1"/>
    <w:rsid w:val="00D870B3"/>
    <w:rsid w:val="00D90C32"/>
    <w:rsid w:val="00D933D3"/>
    <w:rsid w:val="00D95F6E"/>
    <w:rsid w:val="00DA68C9"/>
    <w:rsid w:val="00DB5865"/>
    <w:rsid w:val="00DC22E4"/>
    <w:rsid w:val="00DE2FB1"/>
    <w:rsid w:val="00DE43CE"/>
    <w:rsid w:val="00DE475D"/>
    <w:rsid w:val="00DE577C"/>
    <w:rsid w:val="00DF10EB"/>
    <w:rsid w:val="00DF3DC8"/>
    <w:rsid w:val="00E00B5F"/>
    <w:rsid w:val="00E03855"/>
    <w:rsid w:val="00E1132B"/>
    <w:rsid w:val="00E13AC5"/>
    <w:rsid w:val="00E545D4"/>
    <w:rsid w:val="00E5608C"/>
    <w:rsid w:val="00E62F8A"/>
    <w:rsid w:val="00E71AE5"/>
    <w:rsid w:val="00E848A6"/>
    <w:rsid w:val="00E85D61"/>
    <w:rsid w:val="00EA465A"/>
    <w:rsid w:val="00EB56ED"/>
    <w:rsid w:val="00EC218C"/>
    <w:rsid w:val="00ED2192"/>
    <w:rsid w:val="00EE08FC"/>
    <w:rsid w:val="00EE6496"/>
    <w:rsid w:val="00EE7F6F"/>
    <w:rsid w:val="00EF0C96"/>
    <w:rsid w:val="00EF74D3"/>
    <w:rsid w:val="00EF7D2C"/>
    <w:rsid w:val="00F00296"/>
    <w:rsid w:val="00F02493"/>
    <w:rsid w:val="00F1784F"/>
    <w:rsid w:val="00F21960"/>
    <w:rsid w:val="00F30C88"/>
    <w:rsid w:val="00F432F2"/>
    <w:rsid w:val="00F6164B"/>
    <w:rsid w:val="00F64399"/>
    <w:rsid w:val="00F715FC"/>
    <w:rsid w:val="00F800AE"/>
    <w:rsid w:val="00F81FC6"/>
    <w:rsid w:val="00FC1705"/>
    <w:rsid w:val="00FC1DF8"/>
    <w:rsid w:val="00FC65F4"/>
    <w:rsid w:val="00FD1A3C"/>
    <w:rsid w:val="00FE1A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8F90D7"/>
  <w15:docId w15:val="{FB93D46B-1043-43E3-BD8A-E6E078BA5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qFormat="1"/>
    <w:lsdException w:name="index 3" w:semiHidden="1" w:unhideWhenUsed="1" w:qFormat="1"/>
    <w:lsdException w:name="index 4" w:semiHidden="1" w:unhideWhenUsed="1" w:qFormat="1"/>
    <w:lsdException w:name="index 5" w:semiHidden="1" w:unhideWhenUsed="1" w:qFormat="1"/>
    <w:lsdException w:name="index 6" w:semiHidden="1" w:unhideWhenUsed="1" w:qFormat="1"/>
    <w:lsdException w:name="index 7" w:semiHidden="1" w:unhideWhenUsed="1" w:qFormat="1"/>
    <w:lsdException w:name="index 8" w:semiHidden="1" w:unhideWhenUsed="1" w:qFormat="1"/>
    <w:lsdException w:name="index 9" w:semiHidden="1" w:unhideWhenUsed="1" w:qFormat="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qFormat="1"/>
    <w:lsdException w:name="footnote text" w:semiHidden="1" w:unhideWhenUsed="1" w:qFormat="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qFormat="1"/>
    <w:lsdException w:name="caption" w:semiHidden="1" w:uiPriority="35" w:unhideWhenUsed="1" w:qFormat="1"/>
    <w:lsdException w:name="table of figures" w:semiHidden="1" w:unhideWhenUsed="1" w:qFormat="1"/>
    <w:lsdException w:name="envelope address" w:semiHidden="1" w:unhideWhenUsed="1" w:qFormat="1"/>
    <w:lsdException w:name="envelope return" w:semiHidden="1" w:unhideWhenUsed="1" w:qFormat="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qFormat="1"/>
    <w:lsdException w:name="endnote text" w:semiHidden="1" w:unhideWhenUsed="1" w:qFormat="1"/>
    <w:lsdException w:name="table of authorities" w:semiHidden="1" w:unhideWhenUsed="1" w:qFormat="1"/>
    <w:lsdException w:name="macro" w:semiHidden="1" w:unhideWhenUsed="1" w:qFormat="1"/>
    <w:lsdException w:name="toa heading" w:semiHidden="1" w:unhideWhenUsed="1" w:qFormat="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uiPriority="10" w:qFormat="1"/>
    <w:lsdException w:name="Closing" w:semiHidden="1" w:unhideWhenUsed="1" w:qFormat="1"/>
    <w:lsdException w:name="Signature" w:semiHidden="1" w:unhideWhenUsed="1" w:qFormat="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nhideWhenUsed="1" w:qFormat="1"/>
    <w:lsdException w:name="Subtitle" w:uiPriority="11" w:qFormat="1"/>
    <w:lsdException w:name="Salutation" w:semiHidden="1" w:unhideWhenUsed="1" w:qFormat="1"/>
    <w:lsdException w:name="Date" w:semiHidden="1" w:unhideWhenUsed="1" w:qFormat="1"/>
    <w:lsdException w:name="Body Text First Indent" w:semiHidden="1" w:unhideWhenUsed="1" w:qFormat="1"/>
    <w:lsdException w:name="Body Text First Indent 2" w:semiHidden="1" w:unhideWhenUsed="1" w:qFormat="1"/>
    <w:lsdException w:name="Note Heading" w:semiHidden="1" w:unhideWhenUsed="1" w:qFormat="1"/>
    <w:lsdException w:name="Body Text 2" w:semiHidden="1" w:unhideWhenUsed="1" w:qFormat="1"/>
    <w:lsdException w:name="Body Text 3" w:semiHidden="1" w:unhideWhenUsed="1" w:qFormat="1"/>
    <w:lsdException w:name="Body Text Indent 2" w:semiHidden="1" w:uiPriority="0" w:unhideWhenUsed="1" w:qFormat="1"/>
    <w:lsdException w:name="Body Text Indent 3" w:semiHidden="1" w:unhideWhenUsed="1" w:qFormat="1"/>
    <w:lsdException w:name="Block Text" w:semiHidden="1" w:uiPriority="0" w:unhideWhenUsed="1" w:qFormat="1"/>
    <w:lsdException w:name="Hyperlink" w:semiHidden="1" w:unhideWhenUsed="1" w:qFormat="1"/>
    <w:lsdException w:name="FollowedHyperlink" w:semiHidden="1" w:unhideWhenUsed="1" w:qFormat="1"/>
    <w:lsdException w:name="Strong" w:uiPriority="22" w:qFormat="1"/>
    <w:lsdException w:name="Emphasis" w:uiPriority="0" w:qFormat="1"/>
    <w:lsdException w:name="Document Map" w:semiHidden="1" w:unhideWhenUsed="1" w:qFormat="1"/>
    <w:lsdException w:name="Plain Text" w:semiHidden="1" w:unhideWhenUsed="1" w:qFormat="1"/>
    <w:lsdException w:name="E-mail Signature" w:semiHidden="1" w:unhideWhenUsed="1" w:qFormat="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qFormat="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a">
    <w:name w:val="Normal"/>
    <w:qFormat/>
    <w:rsid w:val="0040618D"/>
    <w:pPr>
      <w:widowControl w:val="0"/>
    </w:pPr>
  </w:style>
  <w:style w:type="paragraph" w:styleId="16">
    <w:name w:val="heading 1"/>
    <w:basedOn w:val="aa"/>
    <w:next w:val="aa"/>
    <w:link w:val="17"/>
    <w:qFormat/>
    <w:pPr>
      <w:keepNext/>
      <w:spacing w:before="240" w:after="60"/>
      <w:outlineLvl w:val="0"/>
    </w:pPr>
    <w:rPr>
      <w:rFonts w:ascii="Arial" w:hAnsi="Arial" w:cs="Arial"/>
      <w:b/>
      <w:bCs/>
      <w:sz w:val="32"/>
      <w:szCs w:val="32"/>
    </w:rPr>
  </w:style>
  <w:style w:type="paragraph" w:styleId="26">
    <w:name w:val="heading 2"/>
    <w:basedOn w:val="aa"/>
    <w:next w:val="aa"/>
    <w:link w:val="27"/>
    <w:uiPriority w:val="9"/>
    <w:unhideWhenUsed/>
    <w:qFormat/>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3">
    <w:name w:val="heading 3"/>
    <w:basedOn w:val="aa"/>
    <w:next w:val="aa"/>
    <w:link w:val="34"/>
    <w:qFormat/>
    <w:pPr>
      <w:keepNext/>
      <w:keepLines/>
      <w:spacing w:before="200"/>
      <w:outlineLvl w:val="2"/>
    </w:pPr>
    <w:rPr>
      <w:rFonts w:ascii="Cambria" w:hAnsi="Cambria"/>
      <w:b/>
      <w:bCs/>
      <w:color w:val="4F81BD"/>
    </w:rPr>
  </w:style>
  <w:style w:type="paragraph" w:styleId="42">
    <w:name w:val="heading 4"/>
    <w:basedOn w:val="aa"/>
    <w:next w:val="aa"/>
    <w:link w:val="43"/>
    <w:unhideWhenUsed/>
    <w:qFormat/>
    <w:pPr>
      <w:keepNext/>
      <w:keepLines/>
      <w:spacing w:before="320" w:after="200"/>
      <w:outlineLvl w:val="3"/>
    </w:pPr>
    <w:rPr>
      <w:rFonts w:ascii="Arial" w:eastAsia="Arial" w:hAnsi="Arial" w:cs="Arial"/>
      <w:b/>
      <w:bCs/>
      <w:sz w:val="26"/>
      <w:szCs w:val="26"/>
    </w:rPr>
  </w:style>
  <w:style w:type="paragraph" w:styleId="52">
    <w:name w:val="heading 5"/>
    <w:basedOn w:val="aa"/>
    <w:next w:val="aa"/>
    <w:link w:val="53"/>
    <w:uiPriority w:val="9"/>
    <w:unhideWhenUsed/>
    <w:qFormat/>
    <w:pPr>
      <w:keepNext/>
      <w:keepLines/>
      <w:spacing w:before="320" w:after="200"/>
      <w:outlineLvl w:val="4"/>
    </w:pPr>
    <w:rPr>
      <w:rFonts w:ascii="Arial" w:eastAsia="Arial" w:hAnsi="Arial" w:cs="Arial"/>
      <w:b/>
      <w:bCs/>
      <w:sz w:val="24"/>
      <w:szCs w:val="24"/>
    </w:rPr>
  </w:style>
  <w:style w:type="paragraph" w:styleId="62">
    <w:name w:val="heading 6"/>
    <w:basedOn w:val="aa"/>
    <w:next w:val="aa"/>
    <w:link w:val="63"/>
    <w:uiPriority w:val="9"/>
    <w:unhideWhenUsed/>
    <w:qFormat/>
    <w:pPr>
      <w:keepNext/>
      <w:keepLines/>
      <w:spacing w:before="320" w:after="200"/>
      <w:outlineLvl w:val="5"/>
    </w:pPr>
    <w:rPr>
      <w:rFonts w:ascii="Arial" w:eastAsia="Arial" w:hAnsi="Arial" w:cs="Arial"/>
      <w:b/>
      <w:bCs/>
      <w:sz w:val="22"/>
      <w:szCs w:val="22"/>
    </w:rPr>
  </w:style>
  <w:style w:type="paragraph" w:styleId="71">
    <w:name w:val="heading 7"/>
    <w:basedOn w:val="aa"/>
    <w:next w:val="aa"/>
    <w:link w:val="72"/>
    <w:uiPriority w:val="9"/>
    <w:unhideWhenUsed/>
    <w:qFormat/>
    <w:pPr>
      <w:keepNext/>
      <w:keepLines/>
      <w:spacing w:before="320" w:after="200"/>
      <w:outlineLvl w:val="6"/>
    </w:pPr>
    <w:rPr>
      <w:rFonts w:ascii="Arial" w:eastAsia="Arial" w:hAnsi="Arial" w:cs="Arial"/>
      <w:b/>
      <w:bCs/>
      <w:i/>
      <w:iCs/>
      <w:sz w:val="22"/>
      <w:szCs w:val="22"/>
    </w:rPr>
  </w:style>
  <w:style w:type="paragraph" w:styleId="81">
    <w:name w:val="heading 8"/>
    <w:basedOn w:val="aa"/>
    <w:next w:val="aa"/>
    <w:link w:val="82"/>
    <w:uiPriority w:val="9"/>
    <w:unhideWhenUsed/>
    <w:qFormat/>
    <w:pPr>
      <w:keepNext/>
      <w:keepLines/>
      <w:spacing w:before="320" w:after="200"/>
      <w:outlineLvl w:val="7"/>
    </w:pPr>
    <w:rPr>
      <w:rFonts w:ascii="Arial" w:eastAsia="Arial" w:hAnsi="Arial" w:cs="Arial"/>
      <w:i/>
      <w:iCs/>
      <w:sz w:val="22"/>
      <w:szCs w:val="22"/>
    </w:rPr>
  </w:style>
  <w:style w:type="paragraph" w:styleId="92">
    <w:name w:val="heading 9"/>
    <w:basedOn w:val="aa"/>
    <w:next w:val="aa"/>
    <w:link w:val="93"/>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17">
    <w:name w:val="Заголовок 1 Знак"/>
    <w:basedOn w:val="ab"/>
    <w:link w:val="16"/>
    <w:qFormat/>
    <w:rPr>
      <w:rFonts w:ascii="Arial" w:eastAsia="Arial" w:hAnsi="Arial" w:cs="Arial"/>
      <w:sz w:val="40"/>
      <w:szCs w:val="40"/>
    </w:rPr>
  </w:style>
  <w:style w:type="character" w:customStyle="1" w:styleId="Heading2Char">
    <w:name w:val="Heading 2 Char"/>
    <w:basedOn w:val="ab"/>
    <w:uiPriority w:val="9"/>
    <w:qFormat/>
    <w:rPr>
      <w:rFonts w:ascii="Arial" w:eastAsia="Arial" w:hAnsi="Arial" w:cs="Arial"/>
      <w:sz w:val="34"/>
    </w:rPr>
  </w:style>
  <w:style w:type="character" w:customStyle="1" w:styleId="Heading3Char">
    <w:name w:val="Heading 3 Char"/>
    <w:basedOn w:val="ab"/>
    <w:uiPriority w:val="9"/>
    <w:qFormat/>
    <w:rPr>
      <w:rFonts w:ascii="Arial" w:eastAsia="Arial" w:hAnsi="Arial" w:cs="Arial"/>
      <w:sz w:val="30"/>
      <w:szCs w:val="30"/>
    </w:rPr>
  </w:style>
  <w:style w:type="character" w:customStyle="1" w:styleId="43">
    <w:name w:val="Заголовок 4 Знак"/>
    <w:basedOn w:val="ab"/>
    <w:link w:val="42"/>
    <w:qFormat/>
    <w:rPr>
      <w:rFonts w:ascii="Arial" w:eastAsia="Arial" w:hAnsi="Arial" w:cs="Arial"/>
      <w:b/>
      <w:bCs/>
      <w:sz w:val="26"/>
      <w:szCs w:val="26"/>
    </w:rPr>
  </w:style>
  <w:style w:type="character" w:customStyle="1" w:styleId="53">
    <w:name w:val="Заголовок 5 Знак"/>
    <w:basedOn w:val="ab"/>
    <w:link w:val="52"/>
    <w:uiPriority w:val="9"/>
    <w:qFormat/>
    <w:rPr>
      <w:rFonts w:ascii="Arial" w:eastAsia="Arial" w:hAnsi="Arial" w:cs="Arial"/>
      <w:b/>
      <w:bCs/>
      <w:sz w:val="24"/>
      <w:szCs w:val="24"/>
    </w:rPr>
  </w:style>
  <w:style w:type="character" w:customStyle="1" w:styleId="63">
    <w:name w:val="Заголовок 6 Знак"/>
    <w:basedOn w:val="ab"/>
    <w:link w:val="62"/>
    <w:uiPriority w:val="9"/>
    <w:qFormat/>
    <w:rPr>
      <w:rFonts w:ascii="Arial" w:eastAsia="Arial" w:hAnsi="Arial" w:cs="Arial"/>
      <w:b/>
      <w:bCs/>
      <w:sz w:val="22"/>
      <w:szCs w:val="22"/>
    </w:rPr>
  </w:style>
  <w:style w:type="character" w:customStyle="1" w:styleId="72">
    <w:name w:val="Заголовок 7 Знак"/>
    <w:basedOn w:val="ab"/>
    <w:link w:val="71"/>
    <w:uiPriority w:val="9"/>
    <w:qFormat/>
    <w:rPr>
      <w:rFonts w:ascii="Arial" w:eastAsia="Arial" w:hAnsi="Arial" w:cs="Arial"/>
      <w:b/>
      <w:bCs/>
      <w:i/>
      <w:iCs/>
      <w:sz w:val="22"/>
      <w:szCs w:val="22"/>
    </w:rPr>
  </w:style>
  <w:style w:type="character" w:customStyle="1" w:styleId="82">
    <w:name w:val="Заголовок 8 Знак"/>
    <w:basedOn w:val="ab"/>
    <w:link w:val="81"/>
    <w:uiPriority w:val="9"/>
    <w:qFormat/>
    <w:rPr>
      <w:rFonts w:ascii="Arial" w:eastAsia="Arial" w:hAnsi="Arial" w:cs="Arial"/>
      <w:i/>
      <w:iCs/>
      <w:sz w:val="22"/>
      <w:szCs w:val="22"/>
    </w:rPr>
  </w:style>
  <w:style w:type="character" w:customStyle="1" w:styleId="Heading9Char">
    <w:name w:val="Heading 9 Char"/>
    <w:basedOn w:val="ab"/>
    <w:uiPriority w:val="9"/>
    <w:qFormat/>
    <w:rPr>
      <w:rFonts w:ascii="Arial" w:eastAsia="Arial" w:hAnsi="Arial" w:cs="Arial"/>
      <w:i/>
      <w:iCs/>
      <w:sz w:val="21"/>
      <w:szCs w:val="21"/>
    </w:rPr>
  </w:style>
  <w:style w:type="paragraph" w:styleId="ae">
    <w:name w:val="No Spacing"/>
    <w:link w:val="af"/>
    <w:uiPriority w:val="1"/>
    <w:qFormat/>
  </w:style>
  <w:style w:type="character" w:customStyle="1" w:styleId="TitleChar">
    <w:name w:val="Title Char"/>
    <w:basedOn w:val="ab"/>
    <w:uiPriority w:val="10"/>
    <w:qFormat/>
    <w:rPr>
      <w:sz w:val="48"/>
      <w:szCs w:val="48"/>
    </w:rPr>
  </w:style>
  <w:style w:type="paragraph" w:styleId="af0">
    <w:name w:val="Subtitle"/>
    <w:basedOn w:val="aa"/>
    <w:next w:val="aa"/>
    <w:link w:val="af1"/>
    <w:uiPriority w:val="11"/>
    <w:qFormat/>
    <w:pPr>
      <w:spacing w:before="200" w:after="200"/>
    </w:pPr>
    <w:rPr>
      <w:sz w:val="24"/>
      <w:szCs w:val="24"/>
    </w:rPr>
  </w:style>
  <w:style w:type="character" w:customStyle="1" w:styleId="af1">
    <w:name w:val="Подзаголовок Знак"/>
    <w:basedOn w:val="ab"/>
    <w:link w:val="af0"/>
    <w:uiPriority w:val="11"/>
    <w:qFormat/>
    <w:rPr>
      <w:sz w:val="24"/>
      <w:szCs w:val="24"/>
    </w:rPr>
  </w:style>
  <w:style w:type="paragraph" w:styleId="28">
    <w:name w:val="Quote"/>
    <w:basedOn w:val="aa"/>
    <w:next w:val="aa"/>
    <w:link w:val="29"/>
    <w:uiPriority w:val="29"/>
    <w:qFormat/>
    <w:pPr>
      <w:ind w:left="720" w:right="720"/>
    </w:pPr>
    <w:rPr>
      <w:i/>
    </w:rPr>
  </w:style>
  <w:style w:type="character" w:customStyle="1" w:styleId="29">
    <w:name w:val="Цитата 2 Знак"/>
    <w:link w:val="28"/>
    <w:uiPriority w:val="29"/>
    <w:qFormat/>
    <w:rPr>
      <w:i/>
    </w:rPr>
  </w:style>
  <w:style w:type="paragraph" w:styleId="af2">
    <w:name w:val="Intense Quote"/>
    <w:basedOn w:val="aa"/>
    <w:next w:val="aa"/>
    <w:link w:val="af3"/>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3">
    <w:name w:val="Выделенная цитата Знак"/>
    <w:link w:val="af2"/>
    <w:uiPriority w:val="30"/>
    <w:qFormat/>
    <w:rPr>
      <w:i/>
    </w:rPr>
  </w:style>
  <w:style w:type="character" w:customStyle="1" w:styleId="HeaderChar">
    <w:name w:val="Header Char"/>
    <w:basedOn w:val="ab"/>
    <w:uiPriority w:val="99"/>
    <w:qFormat/>
  </w:style>
  <w:style w:type="character" w:customStyle="1" w:styleId="FooterChar">
    <w:name w:val="Footer Char"/>
    <w:basedOn w:val="ab"/>
    <w:uiPriority w:val="99"/>
    <w:qFormat/>
  </w:style>
  <w:style w:type="character" w:customStyle="1" w:styleId="CaptionChar">
    <w:name w:val="Caption Char"/>
    <w:uiPriority w:val="35"/>
    <w:qFormat/>
  </w:style>
  <w:style w:type="table" w:customStyle="1" w:styleId="TableGridLight">
    <w:name w:val="Table Grid Light"/>
    <w:basedOn w:val="ac"/>
    <w:uiPriority w:val="59"/>
    <w:qFormat/>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8">
    <w:name w:val="Plain Table 1"/>
    <w:basedOn w:val="ac"/>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a">
    <w:name w:val="Plain Table 2"/>
    <w:basedOn w:val="ac"/>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5">
    <w:name w:val="Plain Table 3"/>
    <w:basedOn w:val="ac"/>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4">
    <w:name w:val="Plain Table 4"/>
    <w:basedOn w:val="ac"/>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4">
    <w:name w:val="Plain Table 5"/>
    <w:basedOn w:val="ac"/>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c"/>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c"/>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c"/>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c"/>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c"/>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c"/>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c"/>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c"/>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c"/>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c"/>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c"/>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c"/>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c"/>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c"/>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c"/>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c"/>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c"/>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c"/>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c"/>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c"/>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c"/>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c"/>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c"/>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c"/>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c"/>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c"/>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c"/>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c"/>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c"/>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c"/>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c"/>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c"/>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c"/>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c"/>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c"/>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c"/>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c"/>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c"/>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c"/>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c"/>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c"/>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c"/>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c"/>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c"/>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c"/>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c"/>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c"/>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c"/>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c"/>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c"/>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c"/>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c"/>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c"/>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c"/>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c"/>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c"/>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c"/>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c"/>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c"/>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c"/>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c"/>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c"/>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c"/>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c"/>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c"/>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c"/>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c"/>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c"/>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c"/>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c"/>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c"/>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c"/>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c"/>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c"/>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c"/>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c"/>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c"/>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c"/>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c"/>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c"/>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c"/>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c"/>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c"/>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c"/>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c"/>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c"/>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c"/>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c"/>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c"/>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c"/>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c"/>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c"/>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c"/>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c"/>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c"/>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c"/>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c"/>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c"/>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c"/>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c"/>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c"/>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c"/>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c"/>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c"/>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c"/>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c"/>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c"/>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c"/>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c"/>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c"/>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c"/>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c"/>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c"/>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c"/>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c"/>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c"/>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c"/>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c"/>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c"/>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qFormat/>
    <w:rPr>
      <w:sz w:val="18"/>
    </w:rPr>
  </w:style>
  <w:style w:type="paragraph" w:styleId="af4">
    <w:name w:val="endnote text"/>
    <w:basedOn w:val="aa"/>
    <w:link w:val="af5"/>
    <w:uiPriority w:val="99"/>
    <w:semiHidden/>
    <w:unhideWhenUsed/>
    <w:qFormat/>
  </w:style>
  <w:style w:type="character" w:customStyle="1" w:styleId="af5">
    <w:name w:val="Текст концевой сноски Знак"/>
    <w:link w:val="af4"/>
    <w:uiPriority w:val="99"/>
    <w:qFormat/>
    <w:rPr>
      <w:sz w:val="20"/>
    </w:rPr>
  </w:style>
  <w:style w:type="character" w:styleId="af6">
    <w:name w:val="endnote reference"/>
    <w:basedOn w:val="ab"/>
    <w:uiPriority w:val="99"/>
    <w:semiHidden/>
    <w:unhideWhenUsed/>
    <w:qFormat/>
    <w:rPr>
      <w:vertAlign w:val="superscript"/>
    </w:rPr>
  </w:style>
  <w:style w:type="paragraph" w:styleId="19">
    <w:name w:val="toc 1"/>
    <w:basedOn w:val="aa"/>
    <w:next w:val="aa"/>
    <w:uiPriority w:val="39"/>
    <w:unhideWhenUsed/>
    <w:qFormat/>
    <w:pPr>
      <w:spacing w:after="57"/>
    </w:pPr>
  </w:style>
  <w:style w:type="paragraph" w:styleId="2b">
    <w:name w:val="toc 2"/>
    <w:basedOn w:val="aa"/>
    <w:next w:val="aa"/>
    <w:uiPriority w:val="39"/>
    <w:unhideWhenUsed/>
    <w:qFormat/>
    <w:pPr>
      <w:spacing w:after="57"/>
      <w:ind w:left="283"/>
    </w:pPr>
  </w:style>
  <w:style w:type="paragraph" w:styleId="36">
    <w:name w:val="toc 3"/>
    <w:basedOn w:val="aa"/>
    <w:next w:val="aa"/>
    <w:unhideWhenUsed/>
    <w:qFormat/>
    <w:pPr>
      <w:spacing w:after="57"/>
      <w:ind w:left="567"/>
    </w:pPr>
  </w:style>
  <w:style w:type="paragraph" w:styleId="45">
    <w:name w:val="toc 4"/>
    <w:basedOn w:val="aa"/>
    <w:next w:val="aa"/>
    <w:uiPriority w:val="39"/>
    <w:unhideWhenUsed/>
    <w:qFormat/>
    <w:pPr>
      <w:spacing w:after="57"/>
      <w:ind w:left="850"/>
    </w:pPr>
  </w:style>
  <w:style w:type="paragraph" w:styleId="55">
    <w:name w:val="toc 5"/>
    <w:basedOn w:val="aa"/>
    <w:next w:val="aa"/>
    <w:uiPriority w:val="39"/>
    <w:unhideWhenUsed/>
    <w:qFormat/>
    <w:pPr>
      <w:spacing w:after="57"/>
      <w:ind w:left="1134"/>
    </w:pPr>
  </w:style>
  <w:style w:type="paragraph" w:styleId="64">
    <w:name w:val="toc 6"/>
    <w:basedOn w:val="aa"/>
    <w:next w:val="aa"/>
    <w:uiPriority w:val="39"/>
    <w:unhideWhenUsed/>
    <w:qFormat/>
    <w:pPr>
      <w:spacing w:after="57"/>
      <w:ind w:left="1417"/>
    </w:pPr>
  </w:style>
  <w:style w:type="paragraph" w:styleId="73">
    <w:name w:val="toc 7"/>
    <w:basedOn w:val="aa"/>
    <w:next w:val="aa"/>
    <w:uiPriority w:val="39"/>
    <w:unhideWhenUsed/>
    <w:qFormat/>
    <w:pPr>
      <w:spacing w:after="57"/>
      <w:ind w:left="1701"/>
    </w:pPr>
  </w:style>
  <w:style w:type="paragraph" w:styleId="83">
    <w:name w:val="toc 8"/>
    <w:basedOn w:val="aa"/>
    <w:next w:val="aa"/>
    <w:uiPriority w:val="39"/>
    <w:unhideWhenUsed/>
    <w:qFormat/>
    <w:pPr>
      <w:spacing w:after="57"/>
      <w:ind w:left="1984"/>
    </w:pPr>
  </w:style>
  <w:style w:type="paragraph" w:styleId="94">
    <w:name w:val="toc 9"/>
    <w:basedOn w:val="aa"/>
    <w:next w:val="aa"/>
    <w:uiPriority w:val="39"/>
    <w:unhideWhenUsed/>
    <w:qFormat/>
    <w:pPr>
      <w:spacing w:after="57"/>
      <w:ind w:left="2268"/>
    </w:pPr>
  </w:style>
  <w:style w:type="paragraph" w:styleId="af7">
    <w:name w:val="TOC Heading"/>
    <w:uiPriority w:val="39"/>
    <w:unhideWhenUsed/>
  </w:style>
  <w:style w:type="paragraph" w:styleId="af8">
    <w:name w:val="table of figures"/>
    <w:basedOn w:val="aa"/>
    <w:next w:val="aa"/>
    <w:uiPriority w:val="99"/>
    <w:unhideWhenUsed/>
    <w:qFormat/>
  </w:style>
  <w:style w:type="character" w:customStyle="1" w:styleId="af9">
    <w:name w:val="Заголовок Знак"/>
    <w:link w:val="afa"/>
    <w:uiPriority w:val="10"/>
    <w:qFormat/>
    <w:rPr>
      <w:b/>
      <w:bCs/>
      <w:sz w:val="24"/>
      <w:szCs w:val="24"/>
      <w:lang w:val="ru-RU" w:eastAsia="ru-RU" w:bidi="ar-SA"/>
    </w:rPr>
  </w:style>
  <w:style w:type="character" w:customStyle="1" w:styleId="afb">
    <w:name w:val="Основной текст Знак"/>
    <w:link w:val="afc"/>
    <w:qFormat/>
    <w:rPr>
      <w:lang w:val="ru-RU" w:eastAsia="ru-RU" w:bidi="ar-SA"/>
    </w:rPr>
  </w:style>
  <w:style w:type="character" w:styleId="afd">
    <w:name w:val="page number"/>
    <w:basedOn w:val="ab"/>
    <w:qFormat/>
  </w:style>
  <w:style w:type="character" w:customStyle="1" w:styleId="37">
    <w:name w:val="Основной текст 3 Знак"/>
    <w:link w:val="38"/>
    <w:uiPriority w:val="99"/>
    <w:qFormat/>
    <w:rPr>
      <w:sz w:val="16"/>
      <w:szCs w:val="16"/>
    </w:rPr>
  </w:style>
  <w:style w:type="character" w:styleId="afe">
    <w:name w:val="annotation reference"/>
    <w:uiPriority w:val="99"/>
    <w:qFormat/>
    <w:rPr>
      <w:sz w:val="16"/>
      <w:szCs w:val="16"/>
    </w:rPr>
  </w:style>
  <w:style w:type="character" w:customStyle="1" w:styleId="aff">
    <w:name w:val="Текст примечания Знак"/>
    <w:basedOn w:val="ab"/>
    <w:link w:val="aff0"/>
    <w:qFormat/>
  </w:style>
  <w:style w:type="character" w:customStyle="1" w:styleId="aff1">
    <w:name w:val="Тема примечания Знак"/>
    <w:link w:val="aff2"/>
    <w:uiPriority w:val="99"/>
    <w:qFormat/>
    <w:rPr>
      <w:b/>
      <w:bCs/>
    </w:rPr>
  </w:style>
  <w:style w:type="character" w:customStyle="1" w:styleId="34">
    <w:name w:val="Заголовок 3 Знак"/>
    <w:link w:val="33"/>
    <w:qFormat/>
    <w:rPr>
      <w:rFonts w:ascii="Cambria" w:eastAsia="Times New Roman" w:hAnsi="Cambria" w:cs="Times New Roman"/>
      <w:b/>
      <w:bCs/>
      <w:color w:val="4F81BD"/>
    </w:rPr>
  </w:style>
  <w:style w:type="character" w:customStyle="1" w:styleId="aff3">
    <w:name w:val="Основной текст с отступом Знак"/>
    <w:basedOn w:val="ab"/>
    <w:link w:val="aff4"/>
    <w:qFormat/>
  </w:style>
  <w:style w:type="character" w:customStyle="1" w:styleId="aff5">
    <w:name w:val="комментарий"/>
    <w:uiPriority w:val="99"/>
    <w:qFormat/>
    <w:rPr>
      <w:rFonts w:cs="Times New Roman"/>
      <w:b/>
      <w:bCs/>
      <w:i/>
      <w:iCs/>
      <w:shd w:val="clear" w:color="auto" w:fill="FFFF99"/>
    </w:rPr>
  </w:style>
  <w:style w:type="character" w:customStyle="1" w:styleId="aff6">
    <w:name w:val="Текст сноски Знак"/>
    <w:basedOn w:val="ab"/>
    <w:link w:val="aff7"/>
    <w:uiPriority w:val="99"/>
    <w:qFormat/>
  </w:style>
  <w:style w:type="character" w:customStyle="1" w:styleId="aff8">
    <w:name w:val="Символ сноски"/>
    <w:uiPriority w:val="99"/>
    <w:qFormat/>
    <w:rPr>
      <w:vertAlign w:val="superscript"/>
    </w:rPr>
  </w:style>
  <w:style w:type="character" w:styleId="aff9">
    <w:name w:val="footnote reference"/>
    <w:uiPriority w:val="99"/>
    <w:qFormat/>
    <w:rPr>
      <w:vertAlign w:val="superscript"/>
    </w:rPr>
  </w:style>
  <w:style w:type="character" w:customStyle="1" w:styleId="affa">
    <w:name w:val="Верхний колонтитул Знак"/>
    <w:basedOn w:val="ab"/>
    <w:link w:val="affb"/>
    <w:uiPriority w:val="99"/>
    <w:qFormat/>
  </w:style>
  <w:style w:type="character" w:customStyle="1" w:styleId="27">
    <w:name w:val="Заголовок 2 Знак"/>
    <w:basedOn w:val="ab"/>
    <w:link w:val="26"/>
    <w:uiPriority w:val="9"/>
    <w:qFormat/>
    <w:rPr>
      <w:rFonts w:asciiTheme="majorHAnsi" w:eastAsiaTheme="majorEastAsia" w:hAnsiTheme="majorHAnsi" w:cstheme="majorBidi"/>
      <w:b/>
      <w:bCs/>
      <w:color w:val="5B9BD5" w:themeColor="accent1"/>
      <w:sz w:val="26"/>
      <w:szCs w:val="26"/>
    </w:rPr>
  </w:style>
  <w:style w:type="character" w:styleId="affc">
    <w:name w:val="Hyperlink"/>
    <w:basedOn w:val="ab"/>
    <w:uiPriority w:val="99"/>
    <w:qFormat/>
    <w:rPr>
      <w:color w:val="0563C1" w:themeColor="hyperlink"/>
      <w:u w:val="single"/>
    </w:rPr>
  </w:style>
  <w:style w:type="character" w:customStyle="1" w:styleId="apple-converted-space">
    <w:name w:val="apple-converted-space"/>
    <w:basedOn w:val="ab"/>
    <w:qFormat/>
  </w:style>
  <w:style w:type="character" w:customStyle="1" w:styleId="93">
    <w:name w:val="Заголовок 9 Знак"/>
    <w:basedOn w:val="ab"/>
    <w:link w:val="92"/>
    <w:uiPriority w:val="9"/>
    <w:qFormat/>
    <w:rPr>
      <w:rFonts w:asciiTheme="majorHAnsi" w:eastAsiaTheme="majorEastAsia" w:hAnsiTheme="majorHAnsi" w:cstheme="majorBidi"/>
      <w:i/>
      <w:iCs/>
      <w:color w:val="272727" w:themeColor="text1" w:themeTint="D8"/>
      <w:sz w:val="21"/>
      <w:szCs w:val="21"/>
    </w:rPr>
  </w:style>
  <w:style w:type="character" w:customStyle="1" w:styleId="affd">
    <w:name w:val="Нижний колонтитул Знак"/>
    <w:link w:val="affe"/>
    <w:uiPriority w:val="99"/>
    <w:qFormat/>
  </w:style>
  <w:style w:type="character" w:customStyle="1" w:styleId="1a">
    <w:name w:val="Заголовок 1 ДИТ Знак"/>
    <w:link w:val="11"/>
    <w:qFormat/>
    <w:rPr>
      <w:b/>
      <w:sz w:val="28"/>
      <w:szCs w:val="28"/>
    </w:rPr>
  </w:style>
  <w:style w:type="character" w:customStyle="1" w:styleId="2c">
    <w:name w:val="Заголовок 2 ДИТ Знак"/>
    <w:link w:val="20"/>
    <w:qFormat/>
    <w:rPr>
      <w:b/>
      <w:sz w:val="24"/>
      <w:szCs w:val="24"/>
    </w:rPr>
  </w:style>
  <w:style w:type="character" w:customStyle="1" w:styleId="39">
    <w:name w:val="Заголовок 3 ДИТ Знак"/>
    <w:link w:val="3a"/>
    <w:qFormat/>
    <w:rPr>
      <w:sz w:val="24"/>
      <w:szCs w:val="24"/>
    </w:rPr>
  </w:style>
  <w:style w:type="character" w:customStyle="1" w:styleId="afff">
    <w:name w:val="Абзац списка Знак"/>
    <w:aliases w:val="1 Знак,UL Знак,Абзац маркированнный Знак,Bullet Number Знак,Bullet List Знак,FooterText Знак,numbered Знак,Table-Normal Знак,RSHB_Table-Normal Знак,Предусловия Знак,1. Абзац списка Знак,Нумерованный список_ФТ Знак,Булет 1 Знак,lp1 Знак"/>
    <w:link w:val="afff0"/>
    <w:uiPriority w:val="34"/>
    <w:qFormat/>
  </w:style>
  <w:style w:type="character" w:customStyle="1" w:styleId="afff1">
    <w:name w:val="Основной текст_"/>
    <w:link w:val="2d"/>
    <w:qFormat/>
    <w:rPr>
      <w:sz w:val="24"/>
      <w:szCs w:val="24"/>
      <w:shd w:val="clear" w:color="auto" w:fill="FFFFFF"/>
    </w:rPr>
  </w:style>
  <w:style w:type="character" w:customStyle="1" w:styleId="010">
    <w:name w:val="01 Знак"/>
    <w:link w:val="01"/>
    <w:qFormat/>
    <w:rPr>
      <w:sz w:val="24"/>
      <w:szCs w:val="24"/>
      <w:lang w:val="en-GB"/>
    </w:rPr>
  </w:style>
  <w:style w:type="character" w:customStyle="1" w:styleId="WW8Num7z0">
    <w:name w:val="WW8Num7z0"/>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paragraph" w:customStyle="1" w:styleId="1b">
    <w:name w:val="Заголовок1"/>
    <w:basedOn w:val="aa"/>
    <w:next w:val="afc"/>
    <w:qFormat/>
    <w:pPr>
      <w:keepNext/>
      <w:spacing w:before="240" w:after="120"/>
    </w:pPr>
    <w:rPr>
      <w:rFonts w:ascii="Liberation Sans" w:eastAsia="Tahoma" w:hAnsi="Liberation Sans" w:cs="Lohit Devanagari"/>
      <w:sz w:val="28"/>
      <w:szCs w:val="28"/>
    </w:rPr>
  </w:style>
  <w:style w:type="paragraph" w:styleId="afc">
    <w:name w:val="Body Text"/>
    <w:basedOn w:val="aa"/>
    <w:link w:val="afb"/>
    <w:qFormat/>
    <w:pPr>
      <w:spacing w:after="120"/>
    </w:pPr>
  </w:style>
  <w:style w:type="paragraph" w:styleId="afff2">
    <w:name w:val="List"/>
    <w:basedOn w:val="afc"/>
    <w:uiPriority w:val="99"/>
    <w:qFormat/>
    <w:rPr>
      <w:rFonts w:cs="Lohit Devanagari"/>
    </w:rPr>
  </w:style>
  <w:style w:type="paragraph" w:styleId="afff3">
    <w:name w:val="caption"/>
    <w:basedOn w:val="aa"/>
    <w:link w:val="afff4"/>
    <w:uiPriority w:val="35"/>
    <w:qFormat/>
    <w:pPr>
      <w:suppressLineNumbers/>
      <w:spacing w:before="120" w:after="120"/>
    </w:pPr>
    <w:rPr>
      <w:rFonts w:cs="Lohit Devanagari"/>
      <w:i/>
      <w:iCs/>
      <w:sz w:val="24"/>
      <w:szCs w:val="24"/>
    </w:rPr>
  </w:style>
  <w:style w:type="paragraph" w:styleId="afff5">
    <w:name w:val="index heading"/>
    <w:basedOn w:val="aa"/>
    <w:uiPriority w:val="99"/>
    <w:qFormat/>
    <w:pPr>
      <w:suppressLineNumbers/>
    </w:pPr>
    <w:rPr>
      <w:rFonts w:cs="Lohit Devanagari"/>
    </w:rPr>
  </w:style>
  <w:style w:type="paragraph" w:styleId="afa">
    <w:name w:val="Title"/>
    <w:basedOn w:val="aa"/>
    <w:link w:val="af9"/>
    <w:uiPriority w:val="10"/>
    <w:qFormat/>
    <w:pPr>
      <w:jc w:val="center"/>
    </w:pPr>
    <w:rPr>
      <w:b/>
      <w:bCs/>
      <w:sz w:val="24"/>
      <w:szCs w:val="24"/>
    </w:rPr>
  </w:style>
  <w:style w:type="paragraph" w:customStyle="1" w:styleId="afff6">
    <w:name w:val="Таблицы (моноширинный)"/>
    <w:basedOn w:val="aa"/>
    <w:next w:val="aa"/>
    <w:qFormat/>
    <w:pPr>
      <w:jc w:val="both"/>
    </w:pPr>
    <w:rPr>
      <w:rFonts w:ascii="Courier New" w:hAnsi="Courier New" w:cs="Courier New"/>
    </w:rPr>
  </w:style>
  <w:style w:type="paragraph" w:styleId="2e">
    <w:name w:val="Body Text Indent 2"/>
    <w:basedOn w:val="aa"/>
    <w:link w:val="2f"/>
    <w:qFormat/>
    <w:pPr>
      <w:ind w:left="1843"/>
      <w:jc w:val="both"/>
    </w:pPr>
    <w:rPr>
      <w:sz w:val="24"/>
    </w:rPr>
  </w:style>
  <w:style w:type="paragraph" w:styleId="afff7">
    <w:name w:val="Balloon Text"/>
    <w:basedOn w:val="aa"/>
    <w:link w:val="afff8"/>
    <w:qFormat/>
    <w:rPr>
      <w:rFonts w:ascii="Tahoma" w:hAnsi="Tahoma" w:cs="Tahoma"/>
      <w:sz w:val="16"/>
      <w:szCs w:val="16"/>
    </w:rPr>
  </w:style>
  <w:style w:type="paragraph" w:styleId="2f0">
    <w:name w:val="Body Text 2"/>
    <w:basedOn w:val="aa"/>
    <w:link w:val="2f1"/>
    <w:uiPriority w:val="99"/>
    <w:qFormat/>
    <w:pPr>
      <w:widowControl/>
      <w:spacing w:after="120" w:line="480" w:lineRule="auto"/>
    </w:pPr>
    <w:rPr>
      <w:sz w:val="24"/>
      <w:szCs w:val="24"/>
    </w:rPr>
  </w:style>
  <w:style w:type="paragraph" w:customStyle="1" w:styleId="afff9">
    <w:name w:val="Колонтитул"/>
    <w:basedOn w:val="aa"/>
    <w:qFormat/>
  </w:style>
  <w:style w:type="paragraph" w:styleId="affe">
    <w:name w:val="footer"/>
    <w:basedOn w:val="aa"/>
    <w:link w:val="affd"/>
    <w:uiPriority w:val="99"/>
    <w:qFormat/>
    <w:pPr>
      <w:tabs>
        <w:tab w:val="center" w:pos="4677"/>
        <w:tab w:val="right" w:pos="9355"/>
      </w:tabs>
    </w:pPr>
  </w:style>
  <w:style w:type="paragraph" w:styleId="38">
    <w:name w:val="Body Text 3"/>
    <w:basedOn w:val="aa"/>
    <w:link w:val="37"/>
    <w:uiPriority w:val="99"/>
    <w:qFormat/>
    <w:pPr>
      <w:spacing w:after="120"/>
    </w:pPr>
    <w:rPr>
      <w:sz w:val="16"/>
      <w:szCs w:val="16"/>
    </w:rPr>
  </w:style>
  <w:style w:type="paragraph" w:styleId="aff0">
    <w:name w:val="annotation text"/>
    <w:basedOn w:val="aa"/>
    <w:link w:val="aff"/>
    <w:qFormat/>
  </w:style>
  <w:style w:type="paragraph" w:styleId="aff2">
    <w:name w:val="annotation subject"/>
    <w:basedOn w:val="aff0"/>
    <w:next w:val="aff0"/>
    <w:link w:val="aff1"/>
    <w:uiPriority w:val="99"/>
    <w:qFormat/>
    <w:rPr>
      <w:b/>
      <w:bCs/>
    </w:rPr>
  </w:style>
  <w:style w:type="paragraph" w:styleId="afff0">
    <w:name w:val="List Paragraph"/>
    <w:aliases w:val="1,UL,Абзац маркированнный,Bullet Number,Bullet List,FooterText,numbered,Table-Normal,RSHB_Table-Normal,Предусловия,1. Абзац списка,Нумерованный список_ФТ,Булет 1,Нумерованый список,lp1,lp11,List Paragraph11,Bullet 1,Use Case List Paragraph"/>
    <w:basedOn w:val="aa"/>
    <w:link w:val="afff"/>
    <w:uiPriority w:val="34"/>
    <w:qFormat/>
    <w:pPr>
      <w:ind w:left="720"/>
      <w:contextualSpacing/>
    </w:pPr>
  </w:style>
  <w:style w:type="paragraph" w:customStyle="1" w:styleId="afffa">
    <w:name w:val="Знак Знак Знак Знак Знак Знак Знак Знак Знак"/>
    <w:basedOn w:val="aa"/>
    <w:uiPriority w:val="99"/>
    <w:qFormat/>
    <w:pPr>
      <w:widowControl/>
      <w:spacing w:after="160" w:line="240" w:lineRule="exact"/>
      <w:jc w:val="both"/>
    </w:pPr>
    <w:rPr>
      <w:rFonts w:ascii="Verdana" w:hAnsi="Verdana"/>
      <w:sz w:val="22"/>
      <w:lang w:val="en-US" w:eastAsia="en-US"/>
    </w:rPr>
  </w:style>
  <w:style w:type="paragraph" w:customStyle="1" w:styleId="afffb">
    <w:name w:val="Подпункт договора"/>
    <w:basedOn w:val="aa"/>
    <w:qFormat/>
    <w:pPr>
      <w:widowControl/>
      <w:tabs>
        <w:tab w:val="left" w:pos="360"/>
      </w:tabs>
      <w:jc w:val="both"/>
    </w:pPr>
    <w:rPr>
      <w:rFonts w:ascii="Arial" w:hAnsi="Arial"/>
    </w:rPr>
  </w:style>
  <w:style w:type="paragraph" w:customStyle="1" w:styleId="ConsNormal">
    <w:name w:val="ConsNormal"/>
    <w:qFormat/>
    <w:pPr>
      <w:ind w:right="19772" w:firstLine="720"/>
    </w:pPr>
    <w:rPr>
      <w:rFonts w:ascii="Arial" w:hAnsi="Arial"/>
      <w:sz w:val="32"/>
      <w:lang w:eastAsia="en-US"/>
    </w:rPr>
  </w:style>
  <w:style w:type="paragraph" w:styleId="aff4">
    <w:name w:val="Body Text Indent"/>
    <w:basedOn w:val="aa"/>
    <w:link w:val="aff3"/>
    <w:qFormat/>
    <w:pPr>
      <w:spacing w:after="120"/>
      <w:ind w:left="283"/>
    </w:pPr>
  </w:style>
  <w:style w:type="paragraph" w:customStyle="1" w:styleId="afffc">
    <w:name w:val="Знак"/>
    <w:basedOn w:val="aa"/>
    <w:qFormat/>
    <w:pPr>
      <w:widowControl/>
      <w:spacing w:after="160" w:line="240" w:lineRule="exact"/>
    </w:pPr>
    <w:rPr>
      <w:rFonts w:ascii="Verdana" w:hAnsi="Verdana" w:cs="Verdana"/>
      <w:lang w:val="en-US" w:eastAsia="en-US"/>
    </w:rPr>
  </w:style>
  <w:style w:type="paragraph" w:styleId="aff7">
    <w:name w:val="footnote text"/>
    <w:basedOn w:val="aa"/>
    <w:link w:val="aff6"/>
    <w:uiPriority w:val="99"/>
    <w:qFormat/>
  </w:style>
  <w:style w:type="paragraph" w:styleId="3b">
    <w:name w:val="List Bullet 3"/>
    <w:basedOn w:val="aa"/>
    <w:uiPriority w:val="99"/>
    <w:unhideWhenUsed/>
    <w:qFormat/>
    <w:pPr>
      <w:widowControl/>
      <w:tabs>
        <w:tab w:val="left" w:pos="1418"/>
      </w:tabs>
      <w:spacing w:before="120" w:line="360" w:lineRule="auto"/>
      <w:ind w:firstLine="720"/>
      <w:jc w:val="both"/>
    </w:pPr>
    <w:rPr>
      <w:rFonts w:eastAsia="Calibri"/>
      <w:i/>
      <w:iCs/>
      <w:sz w:val="24"/>
      <w:szCs w:val="24"/>
    </w:rPr>
  </w:style>
  <w:style w:type="paragraph" w:customStyle="1" w:styleId="-">
    <w:name w:val="Контракт-пункт"/>
    <w:basedOn w:val="aa"/>
    <w:qFormat/>
    <w:pPr>
      <w:widowControl/>
      <w:tabs>
        <w:tab w:val="left" w:pos="851"/>
      </w:tabs>
      <w:spacing w:line="360" w:lineRule="auto"/>
      <w:ind w:left="851" w:hanging="851"/>
      <w:jc w:val="both"/>
    </w:pPr>
    <w:rPr>
      <w:rFonts w:eastAsia="Calibri"/>
      <w:sz w:val="28"/>
      <w:szCs w:val="28"/>
    </w:rPr>
  </w:style>
  <w:style w:type="paragraph" w:styleId="afffd">
    <w:name w:val="Document Map"/>
    <w:basedOn w:val="aa"/>
    <w:link w:val="afffe"/>
    <w:uiPriority w:val="99"/>
    <w:semiHidden/>
    <w:qFormat/>
    <w:pPr>
      <w:shd w:val="clear" w:color="auto" w:fill="000080"/>
    </w:pPr>
    <w:rPr>
      <w:rFonts w:ascii="Tahoma" w:hAnsi="Tahoma" w:cs="Tahoma"/>
    </w:rPr>
  </w:style>
  <w:style w:type="paragraph" w:styleId="affff">
    <w:name w:val="Revision"/>
    <w:uiPriority w:val="99"/>
    <w:semiHidden/>
    <w:qFormat/>
  </w:style>
  <w:style w:type="paragraph" w:styleId="affb">
    <w:name w:val="header"/>
    <w:basedOn w:val="aa"/>
    <w:link w:val="affa"/>
    <w:uiPriority w:val="99"/>
    <w:qFormat/>
    <w:pPr>
      <w:tabs>
        <w:tab w:val="center" w:pos="4677"/>
        <w:tab w:val="right" w:pos="9355"/>
      </w:tabs>
    </w:pPr>
  </w:style>
  <w:style w:type="paragraph" w:customStyle="1" w:styleId="affff0">
    <w:name w:val="Пункт договора"/>
    <w:basedOn w:val="aa"/>
    <w:qFormat/>
    <w:pPr>
      <w:jc w:val="both"/>
    </w:pPr>
    <w:rPr>
      <w:rFonts w:ascii="Arial" w:hAnsi="Arial"/>
    </w:rPr>
  </w:style>
  <w:style w:type="paragraph" w:customStyle="1" w:styleId="1c">
    <w:name w:val="Знак Знак Знак Знак Знак Знак Знак Знак Знак1"/>
    <w:basedOn w:val="aa"/>
    <w:qFormat/>
    <w:pPr>
      <w:widowControl/>
      <w:spacing w:after="160" w:line="240" w:lineRule="exact"/>
      <w:jc w:val="both"/>
    </w:pPr>
    <w:rPr>
      <w:rFonts w:ascii="Verdana" w:hAnsi="Verdana"/>
      <w:sz w:val="22"/>
      <w:lang w:val="en-US" w:eastAsia="en-US"/>
    </w:rPr>
  </w:style>
  <w:style w:type="paragraph" w:customStyle="1" w:styleId="11">
    <w:name w:val="Заголовок 1 ДИТ"/>
    <w:basedOn w:val="aa"/>
    <w:link w:val="1a"/>
    <w:qFormat/>
    <w:pPr>
      <w:widowControl/>
      <w:numPr>
        <w:numId w:val="4"/>
      </w:numPr>
      <w:jc w:val="center"/>
    </w:pPr>
    <w:rPr>
      <w:b/>
      <w:sz w:val="28"/>
      <w:szCs w:val="28"/>
    </w:rPr>
  </w:style>
  <w:style w:type="paragraph" w:customStyle="1" w:styleId="20">
    <w:name w:val="Заголовок 2 ДИТ"/>
    <w:basedOn w:val="aa"/>
    <w:link w:val="2c"/>
    <w:qFormat/>
    <w:pPr>
      <w:widowControl/>
      <w:numPr>
        <w:ilvl w:val="1"/>
        <w:numId w:val="4"/>
      </w:numPr>
    </w:pPr>
    <w:rPr>
      <w:b/>
      <w:sz w:val="24"/>
      <w:szCs w:val="24"/>
    </w:rPr>
  </w:style>
  <w:style w:type="paragraph" w:customStyle="1" w:styleId="3a">
    <w:name w:val="Заголовок 3 ДИТ"/>
    <w:basedOn w:val="20"/>
    <w:link w:val="39"/>
    <w:qFormat/>
    <w:rPr>
      <w:b w:val="0"/>
    </w:rPr>
  </w:style>
  <w:style w:type="paragraph" w:customStyle="1" w:styleId="2d">
    <w:name w:val="Основной текст2"/>
    <w:basedOn w:val="aa"/>
    <w:link w:val="afff1"/>
    <w:qFormat/>
    <w:pPr>
      <w:widowControl/>
      <w:shd w:val="clear" w:color="auto" w:fill="FFFFFF"/>
      <w:spacing w:before="60" w:after="660" w:line="0" w:lineRule="atLeast"/>
      <w:ind w:hanging="700"/>
    </w:pPr>
    <w:rPr>
      <w:sz w:val="24"/>
      <w:szCs w:val="24"/>
    </w:rPr>
  </w:style>
  <w:style w:type="paragraph" w:customStyle="1" w:styleId="01">
    <w:name w:val="01"/>
    <w:basedOn w:val="aa"/>
    <w:link w:val="010"/>
    <w:qFormat/>
    <w:pPr>
      <w:widowControl/>
      <w:numPr>
        <w:ilvl w:val="1"/>
        <w:numId w:val="5"/>
      </w:numPr>
      <w:tabs>
        <w:tab w:val="left" w:pos="284"/>
        <w:tab w:val="left" w:pos="993"/>
      </w:tabs>
      <w:ind w:left="432" w:firstLine="0"/>
      <w:jc w:val="both"/>
    </w:pPr>
    <w:rPr>
      <w:sz w:val="24"/>
      <w:szCs w:val="24"/>
      <w:lang w:val="en-GB"/>
    </w:rPr>
  </w:style>
  <w:style w:type="numbering" w:customStyle="1" w:styleId="WW8Num7">
    <w:name w:val="WW8Num7"/>
    <w:qFormat/>
  </w:style>
  <w:style w:type="table" w:styleId="affff1">
    <w:name w:val="Table Grid"/>
    <w:basedOn w:val="ac"/>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d">
    <w:name w:val="Неразрешенное упоминание1"/>
    <w:basedOn w:val="ab"/>
    <w:uiPriority w:val="99"/>
    <w:semiHidden/>
    <w:unhideWhenUsed/>
    <w:rPr>
      <w:color w:val="605E5C"/>
      <w:shd w:val="clear" w:color="auto" w:fill="E1DFDD"/>
    </w:rPr>
  </w:style>
  <w:style w:type="character" w:styleId="affff2">
    <w:name w:val="FollowedHyperlink"/>
    <w:basedOn w:val="ab"/>
    <w:uiPriority w:val="99"/>
    <w:semiHidden/>
    <w:unhideWhenUsed/>
    <w:qFormat/>
    <w:rPr>
      <w:color w:val="954F72" w:themeColor="followedHyperlink"/>
      <w:u w:val="single"/>
    </w:rPr>
  </w:style>
  <w:style w:type="paragraph" w:customStyle="1" w:styleId="Iauiue">
    <w:name w:val="Iau?iue"/>
    <w:qFormat/>
    <w:pPr>
      <w:widowControl w:val="0"/>
      <w:pBdr>
        <w:top w:val="none" w:sz="4" w:space="0" w:color="000000"/>
        <w:left w:val="none" w:sz="4" w:space="0" w:color="000000"/>
        <w:bottom w:val="none" w:sz="4" w:space="0" w:color="000000"/>
        <w:right w:val="none" w:sz="4" w:space="0" w:color="000000"/>
        <w:between w:val="none" w:sz="4" w:space="0" w:color="000000"/>
      </w:pBdr>
      <w:spacing w:before="80" w:after="80"/>
    </w:pPr>
    <w:rPr>
      <w:sz w:val="22"/>
      <w:lang w:eastAsia="en-US"/>
    </w:rPr>
  </w:style>
  <w:style w:type="paragraph" w:customStyle="1" w:styleId="1e">
    <w:name w:val="Название1"/>
    <w:qFormat/>
    <w:pPr>
      <w:pBdr>
        <w:top w:val="none" w:sz="4" w:space="0" w:color="000000"/>
        <w:left w:val="none" w:sz="4" w:space="0" w:color="000000"/>
        <w:bottom w:val="none" w:sz="4" w:space="0" w:color="000000"/>
        <w:right w:val="none" w:sz="4" w:space="0" w:color="000000"/>
        <w:between w:val="none" w:sz="4" w:space="0" w:color="000000"/>
      </w:pBdr>
      <w:jc w:val="center"/>
    </w:pPr>
    <w:rPr>
      <w:sz w:val="28"/>
    </w:rPr>
  </w:style>
  <w:style w:type="paragraph" w:customStyle="1" w:styleId="210">
    <w:name w:val="Основной текст с отступом 21"/>
    <w:qFormat/>
    <w:pPr>
      <w:pBdr>
        <w:top w:val="none" w:sz="4" w:space="0" w:color="000000"/>
        <w:left w:val="none" w:sz="4" w:space="0" w:color="000000"/>
        <w:bottom w:val="none" w:sz="4" w:space="0" w:color="000000"/>
        <w:right w:val="none" w:sz="4" w:space="0" w:color="000000"/>
        <w:between w:val="none" w:sz="4" w:space="0" w:color="000000"/>
      </w:pBdr>
      <w:ind w:firstLine="709"/>
    </w:pPr>
    <w:rPr>
      <w:color w:val="000000"/>
      <w:sz w:val="24"/>
      <w:szCs w:val="24"/>
    </w:rPr>
  </w:style>
  <w:style w:type="paragraph" w:customStyle="1" w:styleId="211">
    <w:name w:val="Основной текст 21"/>
    <w:qFormat/>
    <w:pPr>
      <w:pBdr>
        <w:top w:val="none" w:sz="4" w:space="0" w:color="000000"/>
        <w:left w:val="none" w:sz="4" w:space="0" w:color="000000"/>
        <w:bottom w:val="none" w:sz="4" w:space="0" w:color="000000"/>
        <w:right w:val="none" w:sz="4" w:space="0" w:color="000000"/>
        <w:between w:val="none" w:sz="4" w:space="0" w:color="000000"/>
      </w:pBdr>
      <w:ind w:firstLine="720"/>
      <w:jc w:val="both"/>
    </w:pPr>
  </w:style>
  <w:style w:type="paragraph" w:customStyle="1" w:styleId="1f">
    <w:name w:val="Обычный (веб)1"/>
    <w:uiPriority w:val="99"/>
    <w:unhideWhenUsed/>
    <w:qFormat/>
    <w:pPr>
      <w:pBdr>
        <w:top w:val="none" w:sz="4" w:space="0" w:color="000000"/>
        <w:left w:val="none" w:sz="4" w:space="0" w:color="000000"/>
        <w:bottom w:val="none" w:sz="4" w:space="0" w:color="000000"/>
        <w:right w:val="none" w:sz="4" w:space="0" w:color="000000"/>
        <w:between w:val="none" w:sz="4" w:space="0" w:color="000000"/>
      </w:pBdr>
      <w:spacing w:after="200" w:line="276" w:lineRule="auto"/>
    </w:pPr>
    <w:rPr>
      <w:rFonts w:eastAsia="Calibri"/>
      <w:sz w:val="24"/>
      <w:szCs w:val="24"/>
      <w:lang w:eastAsia="en-US"/>
    </w:rPr>
  </w:style>
  <w:style w:type="paragraph" w:customStyle="1" w:styleId="MarginText">
    <w:name w:val="Margin Text"/>
    <w:qFormat/>
    <w:pPr>
      <w:pBdr>
        <w:top w:val="none" w:sz="4" w:space="0" w:color="000000"/>
        <w:left w:val="none" w:sz="4" w:space="0" w:color="000000"/>
        <w:bottom w:val="none" w:sz="4" w:space="0" w:color="000000"/>
        <w:right w:val="none" w:sz="4" w:space="0" w:color="000000"/>
        <w:between w:val="none" w:sz="4" w:space="0" w:color="000000"/>
      </w:pBdr>
      <w:spacing w:after="240" w:line="360" w:lineRule="auto"/>
      <w:jc w:val="both"/>
    </w:pPr>
    <w:rPr>
      <w:rFonts w:asciiTheme="minorHAnsi" w:eastAsiaTheme="minorHAnsi" w:hAnsiTheme="minorHAnsi" w:cstheme="minorBidi"/>
      <w:sz w:val="22"/>
      <w:szCs w:val="22"/>
      <w:lang w:eastAsia="en-US"/>
    </w:rPr>
  </w:style>
  <w:style w:type="paragraph" w:customStyle="1" w:styleId="no1">
    <w:name w:val="no1"/>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hAnsi="Arial"/>
      <w:sz w:val="21"/>
      <w:szCs w:val="21"/>
      <w:lang w:val="en-GB" w:eastAsia="en-US"/>
    </w:rPr>
  </w:style>
  <w:style w:type="paragraph" w:customStyle="1" w:styleId="no2">
    <w:name w:val="no2"/>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hAnsi="Arial"/>
      <w:sz w:val="21"/>
      <w:szCs w:val="21"/>
      <w:lang w:val="en-GB" w:eastAsia="en-US"/>
    </w:rPr>
  </w:style>
  <w:style w:type="paragraph" w:customStyle="1" w:styleId="no4">
    <w:name w:val="no4"/>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hAnsi="Arial"/>
      <w:sz w:val="21"/>
      <w:szCs w:val="21"/>
      <w:lang w:val="en-GB" w:eastAsia="en-US"/>
    </w:rPr>
  </w:style>
  <w:style w:type="paragraph" w:customStyle="1" w:styleId="Body2">
    <w:name w:val="Body 2"/>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ind w:left="709"/>
      <w:jc w:val="both"/>
    </w:pPr>
    <w:rPr>
      <w:rFonts w:ascii="Arial" w:eastAsia="Arial Unicode MS" w:hAnsi="Arial" w:cs="Arial"/>
      <w:sz w:val="21"/>
      <w:szCs w:val="21"/>
      <w:lang w:val="en-GB" w:eastAsia="en-GB"/>
    </w:rPr>
  </w:style>
  <w:style w:type="character" w:customStyle="1" w:styleId="FontStyle21">
    <w:name w:val="Font Style21"/>
    <w:uiPriority w:val="99"/>
    <w:qFormat/>
    <w:rPr>
      <w:rFonts w:ascii="Arial" w:hAnsi="Arial" w:cs="Arial"/>
      <w:sz w:val="16"/>
      <w:szCs w:val="16"/>
    </w:rPr>
  </w:style>
  <w:style w:type="character" w:customStyle="1" w:styleId="mw-page-title-main">
    <w:name w:val="mw-page-title-main"/>
    <w:basedOn w:val="ab"/>
    <w:qFormat/>
    <w:rsid w:val="00206D52"/>
  </w:style>
  <w:style w:type="character" w:styleId="affff3">
    <w:name w:val="Emphasis"/>
    <w:qFormat/>
    <w:rsid w:val="00206D52"/>
    <w:rPr>
      <w:i/>
      <w:iCs/>
    </w:rPr>
  </w:style>
  <w:style w:type="character" w:styleId="affff4">
    <w:name w:val="Strong"/>
    <w:uiPriority w:val="22"/>
    <w:qFormat/>
    <w:rsid w:val="00206D52"/>
    <w:rPr>
      <w:b/>
      <w:bCs/>
    </w:rPr>
  </w:style>
  <w:style w:type="paragraph" w:styleId="56">
    <w:name w:val="List 5"/>
    <w:basedOn w:val="aa"/>
    <w:uiPriority w:val="99"/>
    <w:unhideWhenUsed/>
    <w:qFormat/>
    <w:rsid w:val="00206D52"/>
    <w:pPr>
      <w:widowControl/>
      <w:ind w:left="1415" w:hanging="283"/>
      <w:contextualSpacing/>
      <w:jc w:val="both"/>
    </w:pPr>
    <w:rPr>
      <w:i/>
      <w:sz w:val="24"/>
      <w:szCs w:val="24"/>
    </w:rPr>
  </w:style>
  <w:style w:type="paragraph" w:styleId="affff5">
    <w:name w:val="List Continue"/>
    <w:basedOn w:val="aa"/>
    <w:uiPriority w:val="99"/>
    <w:semiHidden/>
    <w:unhideWhenUsed/>
    <w:qFormat/>
    <w:rsid w:val="00206D52"/>
    <w:pPr>
      <w:widowControl/>
      <w:spacing w:after="120"/>
      <w:ind w:left="283" w:firstLine="851"/>
      <w:contextualSpacing/>
      <w:jc w:val="both"/>
    </w:pPr>
    <w:rPr>
      <w:i/>
      <w:sz w:val="24"/>
      <w:szCs w:val="24"/>
    </w:rPr>
  </w:style>
  <w:style w:type="paragraph" w:styleId="57">
    <w:name w:val="List Number 5"/>
    <w:basedOn w:val="aa"/>
    <w:uiPriority w:val="99"/>
    <w:semiHidden/>
    <w:unhideWhenUsed/>
    <w:qFormat/>
    <w:rsid w:val="00206D52"/>
    <w:pPr>
      <w:widowControl/>
      <w:tabs>
        <w:tab w:val="left" w:pos="360"/>
      </w:tabs>
      <w:ind w:firstLine="851"/>
      <w:contextualSpacing/>
      <w:jc w:val="both"/>
    </w:pPr>
    <w:rPr>
      <w:i/>
      <w:sz w:val="24"/>
      <w:szCs w:val="24"/>
    </w:rPr>
  </w:style>
  <w:style w:type="paragraph" w:styleId="affff6">
    <w:name w:val="Closing"/>
    <w:basedOn w:val="aa"/>
    <w:link w:val="affff7"/>
    <w:uiPriority w:val="99"/>
    <w:semiHidden/>
    <w:unhideWhenUsed/>
    <w:qFormat/>
    <w:rsid w:val="00206D52"/>
    <w:pPr>
      <w:widowControl/>
      <w:ind w:left="4252" w:firstLine="851"/>
      <w:jc w:val="both"/>
    </w:pPr>
    <w:rPr>
      <w:i/>
      <w:sz w:val="24"/>
      <w:szCs w:val="24"/>
      <w:lang w:val="zh-CN" w:eastAsia="zh-CN"/>
    </w:rPr>
  </w:style>
  <w:style w:type="character" w:customStyle="1" w:styleId="affff7">
    <w:name w:val="Прощание Знак"/>
    <w:basedOn w:val="ab"/>
    <w:link w:val="affff6"/>
    <w:uiPriority w:val="99"/>
    <w:semiHidden/>
    <w:qFormat/>
    <w:rsid w:val="00206D52"/>
    <w:rPr>
      <w:rFonts w:eastAsia="SimSun"/>
      <w:i/>
      <w:sz w:val="24"/>
      <w:szCs w:val="24"/>
      <w:lang w:val="zh-CN" w:eastAsia="zh-CN"/>
    </w:rPr>
  </w:style>
  <w:style w:type="paragraph" w:styleId="affff8">
    <w:name w:val="Normal Indent"/>
    <w:basedOn w:val="aa"/>
    <w:uiPriority w:val="99"/>
    <w:semiHidden/>
    <w:unhideWhenUsed/>
    <w:qFormat/>
    <w:rsid w:val="00206D52"/>
    <w:pPr>
      <w:widowControl/>
      <w:ind w:left="708" w:firstLine="851"/>
      <w:jc w:val="both"/>
    </w:pPr>
    <w:rPr>
      <w:i/>
      <w:sz w:val="24"/>
      <w:szCs w:val="24"/>
    </w:rPr>
  </w:style>
  <w:style w:type="paragraph" w:styleId="2f2">
    <w:name w:val="envelope return"/>
    <w:basedOn w:val="aa"/>
    <w:uiPriority w:val="99"/>
    <w:semiHidden/>
    <w:unhideWhenUsed/>
    <w:qFormat/>
    <w:rsid w:val="00206D52"/>
    <w:pPr>
      <w:widowControl/>
      <w:ind w:firstLine="851"/>
      <w:jc w:val="both"/>
    </w:pPr>
    <w:rPr>
      <w:rFonts w:ascii="Calibri Light" w:hAnsi="Calibri Light"/>
      <w:i/>
    </w:rPr>
  </w:style>
  <w:style w:type="paragraph" w:styleId="affff9">
    <w:name w:val="Plain Text"/>
    <w:basedOn w:val="aa"/>
    <w:link w:val="affffa"/>
    <w:uiPriority w:val="99"/>
    <w:semiHidden/>
    <w:unhideWhenUsed/>
    <w:qFormat/>
    <w:rsid w:val="00206D52"/>
    <w:pPr>
      <w:widowControl/>
      <w:ind w:firstLine="851"/>
      <w:jc w:val="both"/>
    </w:pPr>
    <w:rPr>
      <w:rFonts w:ascii="Courier New" w:hAnsi="Courier New"/>
      <w:i/>
      <w:lang w:val="zh-CN" w:eastAsia="zh-CN"/>
    </w:rPr>
  </w:style>
  <w:style w:type="character" w:customStyle="1" w:styleId="affffa">
    <w:name w:val="Текст Знак"/>
    <w:basedOn w:val="ab"/>
    <w:link w:val="affff9"/>
    <w:uiPriority w:val="99"/>
    <w:semiHidden/>
    <w:qFormat/>
    <w:rsid w:val="00206D52"/>
    <w:rPr>
      <w:rFonts w:ascii="Courier New" w:eastAsia="SimSun" w:hAnsi="Courier New"/>
      <w:i/>
      <w:lang w:val="zh-CN" w:eastAsia="zh-CN"/>
    </w:rPr>
  </w:style>
  <w:style w:type="paragraph" w:styleId="3c">
    <w:name w:val="Body Text Indent 3"/>
    <w:basedOn w:val="aa"/>
    <w:link w:val="3d"/>
    <w:uiPriority w:val="99"/>
    <w:semiHidden/>
    <w:unhideWhenUsed/>
    <w:qFormat/>
    <w:rsid w:val="00206D52"/>
    <w:pPr>
      <w:widowControl/>
      <w:spacing w:after="120"/>
      <w:ind w:left="283" w:firstLine="851"/>
      <w:jc w:val="both"/>
    </w:pPr>
    <w:rPr>
      <w:i/>
      <w:sz w:val="16"/>
      <w:szCs w:val="16"/>
      <w:lang w:val="zh-CN" w:eastAsia="zh-CN"/>
    </w:rPr>
  </w:style>
  <w:style w:type="character" w:customStyle="1" w:styleId="3d">
    <w:name w:val="Основной текст с отступом 3 Знак"/>
    <w:basedOn w:val="ab"/>
    <w:link w:val="3c"/>
    <w:uiPriority w:val="99"/>
    <w:semiHidden/>
    <w:qFormat/>
    <w:rsid w:val="00206D52"/>
    <w:rPr>
      <w:rFonts w:eastAsia="SimSun"/>
      <w:i/>
      <w:sz w:val="16"/>
      <w:szCs w:val="16"/>
      <w:lang w:val="zh-CN" w:eastAsia="zh-CN"/>
    </w:rPr>
  </w:style>
  <w:style w:type="paragraph" w:styleId="1f0">
    <w:name w:val="index 1"/>
    <w:basedOn w:val="aa"/>
    <w:next w:val="aa"/>
    <w:autoRedefine/>
    <w:uiPriority w:val="99"/>
    <w:semiHidden/>
    <w:unhideWhenUsed/>
    <w:qFormat/>
    <w:rsid w:val="00206D52"/>
    <w:pPr>
      <w:widowControl/>
      <w:ind w:left="240" w:hanging="240"/>
      <w:jc w:val="both"/>
    </w:pPr>
    <w:rPr>
      <w:i/>
      <w:sz w:val="24"/>
      <w:szCs w:val="24"/>
    </w:rPr>
  </w:style>
  <w:style w:type="paragraph" w:styleId="2f3">
    <w:name w:val="index 2"/>
    <w:basedOn w:val="aa"/>
    <w:next w:val="aa"/>
    <w:autoRedefine/>
    <w:uiPriority w:val="99"/>
    <w:semiHidden/>
    <w:unhideWhenUsed/>
    <w:qFormat/>
    <w:rsid w:val="00206D52"/>
    <w:pPr>
      <w:widowControl/>
      <w:ind w:left="480" w:hanging="240"/>
      <w:jc w:val="both"/>
    </w:pPr>
    <w:rPr>
      <w:i/>
      <w:sz w:val="24"/>
      <w:szCs w:val="24"/>
    </w:rPr>
  </w:style>
  <w:style w:type="paragraph" w:styleId="3e">
    <w:name w:val="List Number 3"/>
    <w:basedOn w:val="aa"/>
    <w:uiPriority w:val="99"/>
    <w:semiHidden/>
    <w:unhideWhenUsed/>
    <w:qFormat/>
    <w:rsid w:val="00206D52"/>
    <w:pPr>
      <w:widowControl/>
      <w:tabs>
        <w:tab w:val="left" w:pos="360"/>
      </w:tabs>
      <w:ind w:firstLine="851"/>
      <w:contextualSpacing/>
      <w:jc w:val="both"/>
    </w:pPr>
    <w:rPr>
      <w:i/>
      <w:sz w:val="24"/>
      <w:szCs w:val="24"/>
    </w:rPr>
  </w:style>
  <w:style w:type="paragraph" w:styleId="HTML">
    <w:name w:val="HTML Address"/>
    <w:basedOn w:val="aa"/>
    <w:link w:val="HTML0"/>
    <w:uiPriority w:val="99"/>
    <w:semiHidden/>
    <w:unhideWhenUsed/>
    <w:qFormat/>
    <w:rsid w:val="00206D52"/>
    <w:pPr>
      <w:widowControl/>
      <w:ind w:firstLine="851"/>
      <w:jc w:val="both"/>
    </w:pPr>
    <w:rPr>
      <w:i/>
      <w:iCs/>
      <w:sz w:val="24"/>
      <w:szCs w:val="24"/>
      <w:lang w:val="zh-CN" w:eastAsia="zh-CN"/>
    </w:rPr>
  </w:style>
  <w:style w:type="character" w:customStyle="1" w:styleId="HTML0">
    <w:name w:val="Адрес HTML Знак"/>
    <w:basedOn w:val="ab"/>
    <w:link w:val="HTML"/>
    <w:uiPriority w:val="99"/>
    <w:semiHidden/>
    <w:qFormat/>
    <w:rsid w:val="00206D52"/>
    <w:rPr>
      <w:rFonts w:eastAsia="SimSun"/>
      <w:i/>
      <w:iCs/>
      <w:sz w:val="24"/>
      <w:szCs w:val="24"/>
      <w:lang w:val="zh-CN" w:eastAsia="zh-CN"/>
    </w:rPr>
  </w:style>
  <w:style w:type="paragraph" w:styleId="74">
    <w:name w:val="index 7"/>
    <w:basedOn w:val="aa"/>
    <w:next w:val="aa"/>
    <w:autoRedefine/>
    <w:uiPriority w:val="99"/>
    <w:semiHidden/>
    <w:unhideWhenUsed/>
    <w:qFormat/>
    <w:rsid w:val="00206D52"/>
    <w:pPr>
      <w:widowControl/>
      <w:ind w:left="1680" w:hanging="240"/>
      <w:jc w:val="both"/>
    </w:pPr>
    <w:rPr>
      <w:i/>
      <w:sz w:val="24"/>
      <w:szCs w:val="24"/>
    </w:rPr>
  </w:style>
  <w:style w:type="paragraph" w:styleId="3f">
    <w:name w:val="index 3"/>
    <w:basedOn w:val="aa"/>
    <w:next w:val="aa"/>
    <w:autoRedefine/>
    <w:uiPriority w:val="99"/>
    <w:semiHidden/>
    <w:unhideWhenUsed/>
    <w:qFormat/>
    <w:rsid w:val="00206D52"/>
    <w:pPr>
      <w:widowControl/>
      <w:ind w:left="720" w:hanging="240"/>
      <w:jc w:val="both"/>
    </w:pPr>
    <w:rPr>
      <w:i/>
      <w:sz w:val="24"/>
      <w:szCs w:val="24"/>
    </w:rPr>
  </w:style>
  <w:style w:type="paragraph" w:styleId="58">
    <w:name w:val="index 5"/>
    <w:basedOn w:val="aa"/>
    <w:next w:val="aa"/>
    <w:autoRedefine/>
    <w:uiPriority w:val="99"/>
    <w:semiHidden/>
    <w:unhideWhenUsed/>
    <w:qFormat/>
    <w:rsid w:val="00206D52"/>
    <w:pPr>
      <w:widowControl/>
      <w:ind w:left="1200" w:hanging="240"/>
      <w:jc w:val="both"/>
    </w:pPr>
    <w:rPr>
      <w:i/>
      <w:sz w:val="24"/>
      <w:szCs w:val="24"/>
    </w:rPr>
  </w:style>
  <w:style w:type="paragraph" w:styleId="46">
    <w:name w:val="index 4"/>
    <w:basedOn w:val="aa"/>
    <w:next w:val="aa"/>
    <w:autoRedefine/>
    <w:uiPriority w:val="99"/>
    <w:semiHidden/>
    <w:unhideWhenUsed/>
    <w:qFormat/>
    <w:rsid w:val="00206D52"/>
    <w:pPr>
      <w:widowControl/>
      <w:ind w:left="960" w:hanging="240"/>
      <w:jc w:val="both"/>
    </w:pPr>
    <w:rPr>
      <w:i/>
      <w:sz w:val="24"/>
      <w:szCs w:val="24"/>
    </w:rPr>
  </w:style>
  <w:style w:type="paragraph" w:styleId="65">
    <w:name w:val="index 6"/>
    <w:basedOn w:val="aa"/>
    <w:next w:val="aa"/>
    <w:autoRedefine/>
    <w:uiPriority w:val="99"/>
    <w:semiHidden/>
    <w:unhideWhenUsed/>
    <w:qFormat/>
    <w:rsid w:val="00206D52"/>
    <w:pPr>
      <w:widowControl/>
      <w:ind w:left="1440" w:hanging="240"/>
      <w:jc w:val="both"/>
    </w:pPr>
    <w:rPr>
      <w:i/>
      <w:sz w:val="24"/>
      <w:szCs w:val="24"/>
    </w:rPr>
  </w:style>
  <w:style w:type="paragraph" w:styleId="affffb">
    <w:name w:val="envelope address"/>
    <w:basedOn w:val="aa"/>
    <w:uiPriority w:val="99"/>
    <w:semiHidden/>
    <w:unhideWhenUsed/>
    <w:qFormat/>
    <w:rsid w:val="00206D52"/>
    <w:pPr>
      <w:framePr w:w="7920" w:h="1980" w:hSpace="180" w:wrap="auto" w:hAnchor="page" w:xAlign="center" w:yAlign="bottom"/>
      <w:widowControl/>
      <w:ind w:left="2880" w:firstLine="851"/>
      <w:jc w:val="both"/>
    </w:pPr>
    <w:rPr>
      <w:rFonts w:ascii="Calibri Light" w:hAnsi="Calibri Light"/>
      <w:i/>
      <w:sz w:val="24"/>
      <w:szCs w:val="24"/>
    </w:rPr>
  </w:style>
  <w:style w:type="paragraph" w:styleId="84">
    <w:name w:val="index 8"/>
    <w:basedOn w:val="aa"/>
    <w:next w:val="aa"/>
    <w:autoRedefine/>
    <w:uiPriority w:val="99"/>
    <w:semiHidden/>
    <w:unhideWhenUsed/>
    <w:qFormat/>
    <w:rsid w:val="00206D52"/>
    <w:pPr>
      <w:widowControl/>
      <w:ind w:left="1920" w:hanging="240"/>
      <w:jc w:val="both"/>
    </w:pPr>
    <w:rPr>
      <w:i/>
      <w:sz w:val="24"/>
      <w:szCs w:val="24"/>
    </w:rPr>
  </w:style>
  <w:style w:type="paragraph" w:styleId="95">
    <w:name w:val="index 9"/>
    <w:basedOn w:val="aa"/>
    <w:next w:val="aa"/>
    <w:autoRedefine/>
    <w:uiPriority w:val="99"/>
    <w:semiHidden/>
    <w:unhideWhenUsed/>
    <w:qFormat/>
    <w:rsid w:val="00206D52"/>
    <w:pPr>
      <w:widowControl/>
      <w:ind w:left="2160" w:hanging="240"/>
      <w:jc w:val="both"/>
    </w:pPr>
    <w:rPr>
      <w:i/>
      <w:sz w:val="24"/>
      <w:szCs w:val="24"/>
    </w:rPr>
  </w:style>
  <w:style w:type="paragraph" w:styleId="47">
    <w:name w:val="List Number 4"/>
    <w:basedOn w:val="aa"/>
    <w:uiPriority w:val="99"/>
    <w:semiHidden/>
    <w:unhideWhenUsed/>
    <w:qFormat/>
    <w:rsid w:val="00206D52"/>
    <w:pPr>
      <w:widowControl/>
      <w:tabs>
        <w:tab w:val="left" w:pos="360"/>
      </w:tabs>
      <w:ind w:firstLine="851"/>
      <w:contextualSpacing/>
      <w:jc w:val="both"/>
    </w:pPr>
    <w:rPr>
      <w:i/>
      <w:sz w:val="24"/>
      <w:szCs w:val="24"/>
    </w:rPr>
  </w:style>
  <w:style w:type="paragraph" w:styleId="affffc">
    <w:name w:val="toa heading"/>
    <w:basedOn w:val="aa"/>
    <w:next w:val="aa"/>
    <w:uiPriority w:val="99"/>
    <w:semiHidden/>
    <w:unhideWhenUsed/>
    <w:qFormat/>
    <w:rsid w:val="00206D52"/>
    <w:pPr>
      <w:widowControl/>
      <w:spacing w:before="120"/>
      <w:ind w:firstLine="851"/>
      <w:jc w:val="both"/>
    </w:pPr>
    <w:rPr>
      <w:rFonts w:ascii="Calibri Light" w:hAnsi="Calibri Light"/>
      <w:b/>
      <w:bCs/>
      <w:i/>
      <w:sz w:val="24"/>
      <w:szCs w:val="24"/>
    </w:rPr>
  </w:style>
  <w:style w:type="paragraph" w:styleId="affffd">
    <w:name w:val="table of authorities"/>
    <w:basedOn w:val="aa"/>
    <w:next w:val="aa"/>
    <w:uiPriority w:val="99"/>
    <w:semiHidden/>
    <w:unhideWhenUsed/>
    <w:qFormat/>
    <w:rsid w:val="00206D52"/>
    <w:pPr>
      <w:widowControl/>
      <w:ind w:left="240" w:hanging="240"/>
      <w:jc w:val="both"/>
    </w:pPr>
    <w:rPr>
      <w:i/>
      <w:sz w:val="24"/>
      <w:szCs w:val="24"/>
    </w:rPr>
  </w:style>
  <w:style w:type="paragraph" w:styleId="affffe">
    <w:name w:val="macro"/>
    <w:link w:val="afffff"/>
    <w:uiPriority w:val="99"/>
    <w:semiHidden/>
    <w:unhideWhenUsed/>
    <w:qFormat/>
    <w:rsid w:val="00206D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
    <w:name w:val="Текст макроса Знак"/>
    <w:basedOn w:val="ab"/>
    <w:link w:val="affffe"/>
    <w:uiPriority w:val="99"/>
    <w:semiHidden/>
    <w:qFormat/>
    <w:rsid w:val="00206D52"/>
    <w:rPr>
      <w:rFonts w:ascii="Courier New" w:eastAsia="SimSun" w:hAnsi="Courier New" w:cs="Courier New"/>
    </w:rPr>
  </w:style>
  <w:style w:type="paragraph" w:styleId="afffff0">
    <w:name w:val="Note Heading"/>
    <w:basedOn w:val="aa"/>
    <w:next w:val="aa"/>
    <w:link w:val="afffff1"/>
    <w:uiPriority w:val="99"/>
    <w:semiHidden/>
    <w:unhideWhenUsed/>
    <w:qFormat/>
    <w:rsid w:val="00206D52"/>
    <w:pPr>
      <w:widowControl/>
      <w:ind w:firstLine="851"/>
      <w:jc w:val="both"/>
    </w:pPr>
    <w:rPr>
      <w:i/>
      <w:sz w:val="24"/>
      <w:szCs w:val="24"/>
      <w:lang w:val="zh-CN" w:eastAsia="zh-CN"/>
    </w:rPr>
  </w:style>
  <w:style w:type="character" w:customStyle="1" w:styleId="afffff1">
    <w:name w:val="Заголовок записки Знак"/>
    <w:basedOn w:val="ab"/>
    <w:link w:val="afffff0"/>
    <w:uiPriority w:val="99"/>
    <w:semiHidden/>
    <w:qFormat/>
    <w:rsid w:val="00206D52"/>
    <w:rPr>
      <w:rFonts w:eastAsia="SimSun"/>
      <w:i/>
      <w:sz w:val="24"/>
      <w:szCs w:val="24"/>
      <w:lang w:val="zh-CN" w:eastAsia="zh-CN"/>
    </w:rPr>
  </w:style>
  <w:style w:type="paragraph" w:styleId="afffff2">
    <w:name w:val="Date"/>
    <w:basedOn w:val="aa"/>
    <w:next w:val="aa"/>
    <w:link w:val="afffff3"/>
    <w:uiPriority w:val="99"/>
    <w:unhideWhenUsed/>
    <w:qFormat/>
    <w:rsid w:val="00206D52"/>
    <w:pPr>
      <w:widowControl/>
      <w:ind w:firstLine="851"/>
      <w:jc w:val="both"/>
    </w:pPr>
    <w:rPr>
      <w:i/>
      <w:sz w:val="24"/>
      <w:szCs w:val="24"/>
      <w:lang w:val="zh-CN" w:eastAsia="zh-CN"/>
    </w:rPr>
  </w:style>
  <w:style w:type="character" w:customStyle="1" w:styleId="afffff3">
    <w:name w:val="Дата Знак"/>
    <w:basedOn w:val="ab"/>
    <w:link w:val="afffff2"/>
    <w:uiPriority w:val="99"/>
    <w:qFormat/>
    <w:rsid w:val="00206D52"/>
    <w:rPr>
      <w:rFonts w:eastAsia="SimSun"/>
      <w:i/>
      <w:sz w:val="24"/>
      <w:szCs w:val="24"/>
      <w:lang w:val="zh-CN" w:eastAsia="zh-CN"/>
    </w:rPr>
  </w:style>
  <w:style w:type="paragraph" w:styleId="59">
    <w:name w:val="List Bullet 5"/>
    <w:basedOn w:val="aa"/>
    <w:uiPriority w:val="99"/>
    <w:semiHidden/>
    <w:unhideWhenUsed/>
    <w:qFormat/>
    <w:rsid w:val="00206D52"/>
    <w:pPr>
      <w:widowControl/>
      <w:tabs>
        <w:tab w:val="left" w:pos="360"/>
      </w:tabs>
      <w:ind w:firstLine="851"/>
      <w:contextualSpacing/>
      <w:jc w:val="both"/>
    </w:pPr>
    <w:rPr>
      <w:i/>
      <w:sz w:val="24"/>
      <w:szCs w:val="24"/>
    </w:rPr>
  </w:style>
  <w:style w:type="paragraph" w:styleId="afffff4">
    <w:name w:val="Body Text First Indent"/>
    <w:basedOn w:val="afc"/>
    <w:link w:val="afffff5"/>
    <w:uiPriority w:val="99"/>
    <w:unhideWhenUsed/>
    <w:qFormat/>
    <w:rsid w:val="00206D52"/>
    <w:pPr>
      <w:widowControl/>
      <w:ind w:firstLine="210"/>
      <w:jc w:val="both"/>
    </w:pPr>
    <w:rPr>
      <w:i/>
      <w:sz w:val="24"/>
      <w:szCs w:val="24"/>
    </w:rPr>
  </w:style>
  <w:style w:type="character" w:customStyle="1" w:styleId="afffff5">
    <w:name w:val="Красная строка Знак"/>
    <w:basedOn w:val="afb"/>
    <w:link w:val="afffff4"/>
    <w:uiPriority w:val="99"/>
    <w:qFormat/>
    <w:rsid w:val="00206D52"/>
    <w:rPr>
      <w:rFonts w:eastAsia="SimSun"/>
      <w:i/>
      <w:sz w:val="24"/>
      <w:szCs w:val="24"/>
      <w:lang w:val="ru-RU" w:eastAsia="ru-RU" w:bidi="ar-SA"/>
    </w:rPr>
  </w:style>
  <w:style w:type="paragraph" w:styleId="2f4">
    <w:name w:val="Body Text First Indent 2"/>
    <w:basedOn w:val="aff4"/>
    <w:link w:val="2f5"/>
    <w:uiPriority w:val="99"/>
    <w:semiHidden/>
    <w:unhideWhenUsed/>
    <w:qFormat/>
    <w:rsid w:val="00206D52"/>
    <w:pPr>
      <w:widowControl/>
      <w:ind w:firstLine="210"/>
      <w:jc w:val="both"/>
    </w:pPr>
    <w:rPr>
      <w:i/>
      <w:sz w:val="24"/>
      <w:szCs w:val="24"/>
    </w:rPr>
  </w:style>
  <w:style w:type="character" w:customStyle="1" w:styleId="2f5">
    <w:name w:val="Красная строка 2 Знак"/>
    <w:basedOn w:val="aff3"/>
    <w:link w:val="2f4"/>
    <w:uiPriority w:val="99"/>
    <w:semiHidden/>
    <w:qFormat/>
    <w:rsid w:val="00206D52"/>
    <w:rPr>
      <w:rFonts w:eastAsia="SimSun"/>
      <w:i/>
      <w:sz w:val="24"/>
      <w:szCs w:val="24"/>
    </w:rPr>
  </w:style>
  <w:style w:type="paragraph" w:styleId="48">
    <w:name w:val="List Bullet 4"/>
    <w:basedOn w:val="aa"/>
    <w:uiPriority w:val="99"/>
    <w:semiHidden/>
    <w:unhideWhenUsed/>
    <w:qFormat/>
    <w:rsid w:val="00206D52"/>
    <w:pPr>
      <w:widowControl/>
      <w:tabs>
        <w:tab w:val="left" w:pos="1209"/>
      </w:tabs>
      <w:spacing w:before="120" w:after="120"/>
      <w:ind w:left="1209" w:hanging="360"/>
      <w:jc w:val="both"/>
    </w:pPr>
    <w:rPr>
      <w:i/>
      <w:sz w:val="24"/>
      <w:szCs w:val="24"/>
    </w:rPr>
  </w:style>
  <w:style w:type="paragraph" w:styleId="afffff6">
    <w:name w:val="List Bullet"/>
    <w:basedOn w:val="aa"/>
    <w:uiPriority w:val="99"/>
    <w:semiHidden/>
    <w:unhideWhenUsed/>
    <w:qFormat/>
    <w:rsid w:val="00206D52"/>
    <w:pPr>
      <w:widowControl/>
      <w:tabs>
        <w:tab w:val="left" w:pos="360"/>
      </w:tabs>
      <w:ind w:left="360" w:hanging="360"/>
      <w:contextualSpacing/>
      <w:jc w:val="both"/>
    </w:pPr>
    <w:rPr>
      <w:i/>
      <w:sz w:val="24"/>
      <w:szCs w:val="24"/>
    </w:rPr>
  </w:style>
  <w:style w:type="paragraph" w:styleId="2f6">
    <w:name w:val="List Bullet 2"/>
    <w:basedOn w:val="aa"/>
    <w:uiPriority w:val="99"/>
    <w:semiHidden/>
    <w:unhideWhenUsed/>
    <w:qFormat/>
    <w:rsid w:val="00206D52"/>
    <w:pPr>
      <w:widowControl/>
      <w:tabs>
        <w:tab w:val="left" w:pos="360"/>
      </w:tabs>
      <w:ind w:firstLine="851"/>
      <w:contextualSpacing/>
      <w:jc w:val="both"/>
    </w:pPr>
    <w:rPr>
      <w:i/>
      <w:sz w:val="24"/>
      <w:szCs w:val="24"/>
    </w:rPr>
  </w:style>
  <w:style w:type="paragraph" w:styleId="afffff7">
    <w:name w:val="List Number"/>
    <w:basedOn w:val="aa"/>
    <w:uiPriority w:val="99"/>
    <w:unhideWhenUsed/>
    <w:qFormat/>
    <w:rsid w:val="00206D52"/>
    <w:pPr>
      <w:widowControl/>
      <w:tabs>
        <w:tab w:val="left" w:pos="360"/>
      </w:tabs>
      <w:ind w:firstLine="851"/>
      <w:contextualSpacing/>
      <w:jc w:val="both"/>
    </w:pPr>
    <w:rPr>
      <w:i/>
      <w:sz w:val="24"/>
      <w:szCs w:val="24"/>
    </w:rPr>
  </w:style>
  <w:style w:type="paragraph" w:styleId="2f7">
    <w:name w:val="List Number 2"/>
    <w:basedOn w:val="aa"/>
    <w:uiPriority w:val="99"/>
    <w:semiHidden/>
    <w:unhideWhenUsed/>
    <w:qFormat/>
    <w:rsid w:val="00206D52"/>
    <w:pPr>
      <w:widowControl/>
      <w:tabs>
        <w:tab w:val="left" w:pos="360"/>
      </w:tabs>
      <w:ind w:firstLine="851"/>
      <w:contextualSpacing/>
      <w:jc w:val="both"/>
    </w:pPr>
    <w:rPr>
      <w:i/>
      <w:sz w:val="24"/>
      <w:szCs w:val="24"/>
    </w:rPr>
  </w:style>
  <w:style w:type="paragraph" w:styleId="afffff8">
    <w:name w:val="Normal (Web)"/>
    <w:basedOn w:val="aa"/>
    <w:unhideWhenUsed/>
    <w:qFormat/>
    <w:rsid w:val="00206D52"/>
    <w:pPr>
      <w:widowControl/>
      <w:spacing w:before="100" w:beforeAutospacing="1" w:after="100" w:afterAutospacing="1"/>
      <w:ind w:firstLine="851"/>
      <w:jc w:val="both"/>
    </w:pPr>
    <w:rPr>
      <w:i/>
      <w:sz w:val="24"/>
      <w:szCs w:val="24"/>
    </w:rPr>
  </w:style>
  <w:style w:type="paragraph" w:styleId="afffff9">
    <w:name w:val="Signature"/>
    <w:basedOn w:val="aa"/>
    <w:link w:val="afffffa"/>
    <w:uiPriority w:val="99"/>
    <w:semiHidden/>
    <w:unhideWhenUsed/>
    <w:qFormat/>
    <w:rsid w:val="00206D52"/>
    <w:pPr>
      <w:widowControl/>
      <w:ind w:left="4252" w:firstLine="851"/>
      <w:jc w:val="both"/>
    </w:pPr>
    <w:rPr>
      <w:i/>
      <w:sz w:val="24"/>
      <w:szCs w:val="24"/>
      <w:lang w:val="zh-CN" w:eastAsia="zh-CN"/>
    </w:rPr>
  </w:style>
  <w:style w:type="character" w:customStyle="1" w:styleId="afffffa">
    <w:name w:val="Подпись Знак"/>
    <w:basedOn w:val="ab"/>
    <w:link w:val="afffff9"/>
    <w:uiPriority w:val="99"/>
    <w:semiHidden/>
    <w:qFormat/>
    <w:rsid w:val="00206D52"/>
    <w:rPr>
      <w:rFonts w:eastAsia="SimSun"/>
      <w:i/>
      <w:sz w:val="24"/>
      <w:szCs w:val="24"/>
      <w:lang w:val="zh-CN" w:eastAsia="zh-CN"/>
    </w:rPr>
  </w:style>
  <w:style w:type="paragraph" w:styleId="afffffb">
    <w:name w:val="Salutation"/>
    <w:basedOn w:val="aa"/>
    <w:next w:val="aa"/>
    <w:link w:val="afffffc"/>
    <w:uiPriority w:val="99"/>
    <w:unhideWhenUsed/>
    <w:qFormat/>
    <w:rsid w:val="00206D52"/>
    <w:pPr>
      <w:widowControl/>
      <w:ind w:firstLine="851"/>
      <w:jc w:val="both"/>
    </w:pPr>
    <w:rPr>
      <w:i/>
      <w:sz w:val="24"/>
      <w:szCs w:val="24"/>
      <w:lang w:val="zh-CN" w:eastAsia="zh-CN"/>
    </w:rPr>
  </w:style>
  <w:style w:type="character" w:customStyle="1" w:styleId="afffffc">
    <w:name w:val="Приветствие Знак"/>
    <w:basedOn w:val="ab"/>
    <w:link w:val="afffffb"/>
    <w:uiPriority w:val="99"/>
    <w:qFormat/>
    <w:rsid w:val="00206D52"/>
    <w:rPr>
      <w:rFonts w:eastAsia="SimSun"/>
      <w:i/>
      <w:sz w:val="24"/>
      <w:szCs w:val="24"/>
      <w:lang w:val="zh-CN" w:eastAsia="zh-CN"/>
    </w:rPr>
  </w:style>
  <w:style w:type="paragraph" w:styleId="2f8">
    <w:name w:val="List Continue 2"/>
    <w:basedOn w:val="aa"/>
    <w:uiPriority w:val="99"/>
    <w:semiHidden/>
    <w:unhideWhenUsed/>
    <w:qFormat/>
    <w:rsid w:val="00206D52"/>
    <w:pPr>
      <w:widowControl/>
      <w:spacing w:after="120"/>
      <w:ind w:left="566" w:firstLine="851"/>
      <w:contextualSpacing/>
      <w:jc w:val="both"/>
    </w:pPr>
    <w:rPr>
      <w:i/>
      <w:sz w:val="24"/>
      <w:szCs w:val="24"/>
    </w:rPr>
  </w:style>
  <w:style w:type="paragraph" w:styleId="3f0">
    <w:name w:val="List Continue 3"/>
    <w:basedOn w:val="aa"/>
    <w:uiPriority w:val="99"/>
    <w:semiHidden/>
    <w:unhideWhenUsed/>
    <w:qFormat/>
    <w:rsid w:val="00206D52"/>
    <w:pPr>
      <w:widowControl/>
      <w:spacing w:after="120"/>
      <w:ind w:left="849" w:firstLine="851"/>
      <w:contextualSpacing/>
      <w:jc w:val="both"/>
    </w:pPr>
    <w:rPr>
      <w:i/>
      <w:sz w:val="24"/>
      <w:szCs w:val="24"/>
    </w:rPr>
  </w:style>
  <w:style w:type="paragraph" w:styleId="49">
    <w:name w:val="List Continue 4"/>
    <w:basedOn w:val="aa"/>
    <w:uiPriority w:val="99"/>
    <w:semiHidden/>
    <w:unhideWhenUsed/>
    <w:qFormat/>
    <w:rsid w:val="00206D52"/>
    <w:pPr>
      <w:widowControl/>
      <w:spacing w:after="120"/>
      <w:ind w:left="1132" w:firstLine="851"/>
      <w:contextualSpacing/>
      <w:jc w:val="both"/>
    </w:pPr>
    <w:rPr>
      <w:i/>
      <w:sz w:val="24"/>
      <w:szCs w:val="24"/>
    </w:rPr>
  </w:style>
  <w:style w:type="paragraph" w:styleId="5a">
    <w:name w:val="List Continue 5"/>
    <w:basedOn w:val="aa"/>
    <w:uiPriority w:val="99"/>
    <w:semiHidden/>
    <w:unhideWhenUsed/>
    <w:qFormat/>
    <w:rsid w:val="00206D52"/>
    <w:pPr>
      <w:widowControl/>
      <w:spacing w:after="120"/>
      <w:ind w:left="1415" w:firstLine="851"/>
      <w:contextualSpacing/>
      <w:jc w:val="both"/>
    </w:pPr>
    <w:rPr>
      <w:i/>
      <w:sz w:val="24"/>
      <w:szCs w:val="24"/>
    </w:rPr>
  </w:style>
  <w:style w:type="paragraph" w:styleId="2f9">
    <w:name w:val="List 2"/>
    <w:basedOn w:val="aa"/>
    <w:uiPriority w:val="99"/>
    <w:semiHidden/>
    <w:unhideWhenUsed/>
    <w:qFormat/>
    <w:rsid w:val="00206D52"/>
    <w:pPr>
      <w:widowControl/>
      <w:ind w:left="566" w:hanging="283"/>
      <w:contextualSpacing/>
      <w:jc w:val="both"/>
    </w:pPr>
    <w:rPr>
      <w:i/>
      <w:sz w:val="24"/>
      <w:szCs w:val="24"/>
    </w:rPr>
  </w:style>
  <w:style w:type="paragraph" w:styleId="3f1">
    <w:name w:val="List 3"/>
    <w:basedOn w:val="aa"/>
    <w:uiPriority w:val="99"/>
    <w:semiHidden/>
    <w:unhideWhenUsed/>
    <w:qFormat/>
    <w:rsid w:val="00206D52"/>
    <w:pPr>
      <w:widowControl/>
      <w:ind w:left="849" w:hanging="283"/>
      <w:contextualSpacing/>
      <w:jc w:val="both"/>
    </w:pPr>
    <w:rPr>
      <w:i/>
      <w:sz w:val="24"/>
      <w:szCs w:val="24"/>
    </w:rPr>
  </w:style>
  <w:style w:type="paragraph" w:styleId="4a">
    <w:name w:val="List 4"/>
    <w:basedOn w:val="aa"/>
    <w:uiPriority w:val="99"/>
    <w:unhideWhenUsed/>
    <w:qFormat/>
    <w:rsid w:val="00206D52"/>
    <w:pPr>
      <w:widowControl/>
      <w:ind w:left="1132" w:hanging="283"/>
      <w:contextualSpacing/>
      <w:jc w:val="both"/>
    </w:pPr>
    <w:rPr>
      <w:i/>
      <w:sz w:val="24"/>
      <w:szCs w:val="24"/>
    </w:rPr>
  </w:style>
  <w:style w:type="paragraph" w:styleId="HTML1">
    <w:name w:val="HTML Preformatted"/>
    <w:basedOn w:val="aa"/>
    <w:link w:val="HTML2"/>
    <w:uiPriority w:val="99"/>
    <w:semiHidden/>
    <w:unhideWhenUsed/>
    <w:qFormat/>
    <w:rsid w:val="00206D5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pPr>
    <w:rPr>
      <w:rFonts w:ascii="Courier New" w:hAnsi="Courier New"/>
      <w:i/>
      <w:lang w:val="zh-CN" w:eastAsia="zh-CN"/>
    </w:rPr>
  </w:style>
  <w:style w:type="character" w:customStyle="1" w:styleId="HTML2">
    <w:name w:val="Стандартный HTML Знак"/>
    <w:basedOn w:val="ab"/>
    <w:link w:val="HTML1"/>
    <w:uiPriority w:val="99"/>
    <w:semiHidden/>
    <w:qFormat/>
    <w:rsid w:val="00206D52"/>
    <w:rPr>
      <w:rFonts w:ascii="Courier New" w:eastAsia="SimSun" w:hAnsi="Courier New"/>
      <w:i/>
      <w:lang w:val="zh-CN" w:eastAsia="zh-CN"/>
    </w:rPr>
  </w:style>
  <w:style w:type="paragraph" w:styleId="afffffd">
    <w:name w:val="Block Text"/>
    <w:basedOn w:val="aa"/>
    <w:semiHidden/>
    <w:unhideWhenUsed/>
    <w:qFormat/>
    <w:rsid w:val="00206D52"/>
    <w:pPr>
      <w:widowControl/>
      <w:ind w:left="284" w:right="284" w:firstLine="425"/>
      <w:jc w:val="both"/>
    </w:pPr>
    <w:rPr>
      <w:i/>
      <w:sz w:val="24"/>
      <w:szCs w:val="24"/>
    </w:rPr>
  </w:style>
  <w:style w:type="paragraph" w:styleId="afffffe">
    <w:name w:val="Message Header"/>
    <w:basedOn w:val="aa"/>
    <w:link w:val="affffff"/>
    <w:uiPriority w:val="99"/>
    <w:semiHidden/>
    <w:unhideWhenUsed/>
    <w:qFormat/>
    <w:rsid w:val="00206D52"/>
    <w:pPr>
      <w:widowControl/>
      <w:pBdr>
        <w:top w:val="single" w:sz="6" w:space="1" w:color="auto"/>
        <w:left w:val="single" w:sz="6" w:space="1" w:color="auto"/>
        <w:bottom w:val="single" w:sz="6" w:space="1" w:color="auto"/>
        <w:right w:val="single" w:sz="6" w:space="1" w:color="auto"/>
      </w:pBdr>
      <w:shd w:val="pct20" w:color="auto" w:fill="auto"/>
      <w:ind w:left="1134" w:hanging="1134"/>
      <w:jc w:val="both"/>
    </w:pPr>
    <w:rPr>
      <w:rFonts w:ascii="Calibri Light" w:hAnsi="Calibri Light"/>
      <w:i/>
      <w:sz w:val="24"/>
      <w:szCs w:val="24"/>
      <w:lang w:val="zh-CN" w:eastAsia="zh-CN"/>
    </w:rPr>
  </w:style>
  <w:style w:type="character" w:customStyle="1" w:styleId="affffff">
    <w:name w:val="Шапка Знак"/>
    <w:basedOn w:val="ab"/>
    <w:link w:val="afffffe"/>
    <w:uiPriority w:val="99"/>
    <w:semiHidden/>
    <w:qFormat/>
    <w:rsid w:val="00206D52"/>
    <w:rPr>
      <w:rFonts w:ascii="Calibri Light" w:eastAsia="SimSun" w:hAnsi="Calibri Light"/>
      <w:i/>
      <w:sz w:val="24"/>
      <w:szCs w:val="24"/>
      <w:shd w:val="pct20" w:color="auto" w:fill="auto"/>
      <w:lang w:val="zh-CN" w:eastAsia="zh-CN"/>
    </w:rPr>
  </w:style>
  <w:style w:type="paragraph" w:styleId="affffff0">
    <w:name w:val="E-mail Signature"/>
    <w:basedOn w:val="aa"/>
    <w:link w:val="affffff1"/>
    <w:uiPriority w:val="99"/>
    <w:semiHidden/>
    <w:unhideWhenUsed/>
    <w:qFormat/>
    <w:rsid w:val="00206D52"/>
    <w:pPr>
      <w:widowControl/>
      <w:ind w:firstLine="851"/>
      <w:jc w:val="both"/>
    </w:pPr>
    <w:rPr>
      <w:i/>
      <w:sz w:val="24"/>
      <w:szCs w:val="24"/>
      <w:lang w:val="zh-CN" w:eastAsia="zh-CN"/>
    </w:rPr>
  </w:style>
  <w:style w:type="character" w:customStyle="1" w:styleId="affffff1">
    <w:name w:val="Электронная подпись Знак"/>
    <w:basedOn w:val="ab"/>
    <w:link w:val="affffff0"/>
    <w:uiPriority w:val="99"/>
    <w:semiHidden/>
    <w:qFormat/>
    <w:rsid w:val="00206D52"/>
    <w:rPr>
      <w:rFonts w:eastAsia="SimSun"/>
      <w:i/>
      <w:sz w:val="24"/>
      <w:szCs w:val="24"/>
      <w:lang w:val="zh-CN" w:eastAsia="zh-CN"/>
    </w:rPr>
  </w:style>
  <w:style w:type="character" w:customStyle="1" w:styleId="afff8">
    <w:name w:val="Текст выноски Знак"/>
    <w:basedOn w:val="ab"/>
    <w:link w:val="afff7"/>
    <w:qFormat/>
    <w:rsid w:val="00206D52"/>
    <w:rPr>
      <w:rFonts w:ascii="Tahoma" w:hAnsi="Tahoma" w:cs="Tahoma"/>
      <w:sz w:val="16"/>
      <w:szCs w:val="16"/>
    </w:rPr>
  </w:style>
  <w:style w:type="paragraph" w:customStyle="1" w:styleId="affffff2">
    <w:name w:val="Обычный текст"/>
    <w:link w:val="affffff3"/>
    <w:qFormat/>
    <w:rsid w:val="00206D52"/>
    <w:pPr>
      <w:spacing w:line="360" w:lineRule="auto"/>
      <w:ind w:firstLine="851"/>
      <w:jc w:val="both"/>
    </w:pPr>
    <w:rPr>
      <w:rFonts w:ascii="ISOCPEUR" w:eastAsiaTheme="minorHAnsi" w:hAnsi="ISOCPEUR" w:cstheme="minorBidi"/>
      <w:i/>
      <w:sz w:val="24"/>
      <w:szCs w:val="24"/>
      <w:lang w:eastAsia="en-US"/>
    </w:rPr>
  </w:style>
  <w:style w:type="paragraph" w:customStyle="1" w:styleId="affffff4">
    <w:name w:val="Названия списков"/>
    <w:basedOn w:val="affffff2"/>
    <w:qFormat/>
    <w:rsid w:val="00206D52"/>
    <w:pPr>
      <w:keepLines/>
      <w:ind w:firstLine="0"/>
    </w:pPr>
  </w:style>
  <w:style w:type="paragraph" w:customStyle="1" w:styleId="affffff5">
    <w:name w:val="Маркировка"/>
    <w:basedOn w:val="24"/>
    <w:qFormat/>
    <w:rsid w:val="00206D52"/>
    <w:pPr>
      <w:ind w:left="2552"/>
    </w:pPr>
  </w:style>
  <w:style w:type="paragraph" w:customStyle="1" w:styleId="24">
    <w:name w:val="Маркированный список_2"/>
    <w:basedOn w:val="afff0"/>
    <w:link w:val="2fa"/>
    <w:qFormat/>
    <w:rsid w:val="00206D52"/>
    <w:pPr>
      <w:widowControl/>
      <w:numPr>
        <w:numId w:val="8"/>
      </w:numPr>
      <w:spacing w:line="360" w:lineRule="auto"/>
      <w:ind w:left="1701" w:hanging="850"/>
      <w:jc w:val="both"/>
    </w:pPr>
    <w:rPr>
      <w:rFonts w:ascii="ISOCPEUR" w:eastAsiaTheme="minorEastAsia" w:hAnsi="ISOCPEUR" w:cstheme="minorBidi"/>
      <w:i/>
      <w:iCs/>
      <w:sz w:val="24"/>
      <w:szCs w:val="24"/>
      <w:lang w:eastAsia="en-US" w:bidi="ru-RU"/>
    </w:rPr>
  </w:style>
  <w:style w:type="paragraph" w:customStyle="1" w:styleId="25">
    <w:name w:val="Маркировка 2"/>
    <w:basedOn w:val="affffff4"/>
    <w:qFormat/>
    <w:rsid w:val="00206D52"/>
    <w:pPr>
      <w:numPr>
        <w:ilvl w:val="1"/>
        <w:numId w:val="9"/>
      </w:numPr>
      <w:tabs>
        <w:tab w:val="clear" w:pos="851"/>
        <w:tab w:val="num" w:pos="0"/>
      </w:tabs>
      <w:ind w:left="2007" w:hanging="360"/>
    </w:pPr>
  </w:style>
  <w:style w:type="paragraph" w:customStyle="1" w:styleId="32">
    <w:name w:val="Маркировка 3"/>
    <w:basedOn w:val="affffff4"/>
    <w:qFormat/>
    <w:rsid w:val="00206D52"/>
    <w:pPr>
      <w:numPr>
        <w:ilvl w:val="2"/>
        <w:numId w:val="9"/>
      </w:numPr>
      <w:tabs>
        <w:tab w:val="clear" w:pos="1135"/>
        <w:tab w:val="num" w:pos="0"/>
      </w:tabs>
      <w:ind w:left="2727" w:hanging="360"/>
    </w:pPr>
  </w:style>
  <w:style w:type="paragraph" w:customStyle="1" w:styleId="41">
    <w:name w:val="Маркировка 4"/>
    <w:basedOn w:val="affffff4"/>
    <w:qFormat/>
    <w:rsid w:val="00206D52"/>
    <w:pPr>
      <w:numPr>
        <w:ilvl w:val="3"/>
        <w:numId w:val="9"/>
      </w:numPr>
      <w:tabs>
        <w:tab w:val="clear" w:pos="1419"/>
        <w:tab w:val="num" w:pos="0"/>
      </w:tabs>
      <w:ind w:left="3447" w:hanging="360"/>
    </w:pPr>
  </w:style>
  <w:style w:type="paragraph" w:customStyle="1" w:styleId="51">
    <w:name w:val="Маркировка 5"/>
    <w:basedOn w:val="affffff4"/>
    <w:qFormat/>
    <w:rsid w:val="00206D52"/>
    <w:pPr>
      <w:numPr>
        <w:ilvl w:val="4"/>
        <w:numId w:val="9"/>
      </w:numPr>
      <w:tabs>
        <w:tab w:val="clear" w:pos="1703"/>
        <w:tab w:val="num" w:pos="0"/>
      </w:tabs>
      <w:ind w:left="4167" w:hanging="360"/>
    </w:pPr>
  </w:style>
  <w:style w:type="paragraph" w:customStyle="1" w:styleId="61">
    <w:name w:val="Маркировка 6"/>
    <w:basedOn w:val="affffff4"/>
    <w:qFormat/>
    <w:rsid w:val="00206D52"/>
    <w:pPr>
      <w:numPr>
        <w:ilvl w:val="5"/>
        <w:numId w:val="9"/>
      </w:numPr>
      <w:tabs>
        <w:tab w:val="clear" w:pos="1987"/>
        <w:tab w:val="num" w:pos="0"/>
      </w:tabs>
      <w:ind w:left="4887" w:hanging="360"/>
    </w:pPr>
  </w:style>
  <w:style w:type="paragraph" w:customStyle="1" w:styleId="70">
    <w:name w:val="Маркировка 7"/>
    <w:basedOn w:val="affffff4"/>
    <w:qFormat/>
    <w:rsid w:val="00206D52"/>
    <w:pPr>
      <w:numPr>
        <w:ilvl w:val="6"/>
        <w:numId w:val="10"/>
      </w:numPr>
      <w:tabs>
        <w:tab w:val="clear" w:pos="2271"/>
        <w:tab w:val="num" w:pos="0"/>
      </w:tabs>
      <w:ind w:left="1800" w:hanging="1440"/>
    </w:pPr>
  </w:style>
  <w:style w:type="paragraph" w:customStyle="1" w:styleId="80">
    <w:name w:val="Маркировка 8"/>
    <w:basedOn w:val="affffff4"/>
    <w:qFormat/>
    <w:rsid w:val="00206D52"/>
    <w:pPr>
      <w:numPr>
        <w:ilvl w:val="7"/>
        <w:numId w:val="10"/>
      </w:numPr>
      <w:tabs>
        <w:tab w:val="clear" w:pos="2555"/>
        <w:tab w:val="num" w:pos="0"/>
      </w:tabs>
      <w:ind w:left="1800" w:hanging="1440"/>
    </w:pPr>
  </w:style>
  <w:style w:type="paragraph" w:customStyle="1" w:styleId="91">
    <w:name w:val="Маркировка 9"/>
    <w:basedOn w:val="affffff4"/>
    <w:qFormat/>
    <w:rsid w:val="00206D52"/>
    <w:pPr>
      <w:numPr>
        <w:ilvl w:val="8"/>
        <w:numId w:val="9"/>
      </w:numPr>
      <w:tabs>
        <w:tab w:val="clear" w:pos="2839"/>
        <w:tab w:val="num" w:pos="0"/>
      </w:tabs>
      <w:ind w:left="7047" w:hanging="360"/>
    </w:pPr>
  </w:style>
  <w:style w:type="paragraph" w:customStyle="1" w:styleId="affffff6">
    <w:name w:val="Названия разделов"/>
    <w:basedOn w:val="affffff2"/>
    <w:next w:val="affffff2"/>
    <w:qFormat/>
    <w:rsid w:val="00206D52"/>
    <w:pPr>
      <w:keepNext/>
      <w:keepLines/>
      <w:spacing w:before="200"/>
      <w:ind w:firstLine="0"/>
    </w:pPr>
  </w:style>
  <w:style w:type="paragraph" w:customStyle="1" w:styleId="a8">
    <w:name w:val="Нумерация"/>
    <w:basedOn w:val="affffff4"/>
    <w:qFormat/>
    <w:rsid w:val="00206D52"/>
    <w:pPr>
      <w:numPr>
        <w:numId w:val="10"/>
      </w:numPr>
      <w:tabs>
        <w:tab w:val="clear" w:pos="567"/>
        <w:tab w:val="num" w:pos="0"/>
        <w:tab w:val="left" w:pos="420"/>
      </w:tabs>
      <w:ind w:left="3479" w:hanging="360"/>
    </w:pPr>
  </w:style>
  <w:style w:type="paragraph" w:customStyle="1" w:styleId="22">
    <w:name w:val="Нумерация 2"/>
    <w:basedOn w:val="affffff4"/>
    <w:qFormat/>
    <w:rsid w:val="00206D52"/>
    <w:pPr>
      <w:numPr>
        <w:ilvl w:val="1"/>
        <w:numId w:val="10"/>
      </w:numPr>
      <w:tabs>
        <w:tab w:val="clear" w:pos="851"/>
        <w:tab w:val="num" w:pos="0"/>
      </w:tabs>
      <w:ind w:left="720" w:hanging="360"/>
    </w:pPr>
  </w:style>
  <w:style w:type="paragraph" w:customStyle="1" w:styleId="31">
    <w:name w:val="Нумерация 3"/>
    <w:basedOn w:val="affffff4"/>
    <w:qFormat/>
    <w:rsid w:val="00206D52"/>
    <w:pPr>
      <w:numPr>
        <w:ilvl w:val="2"/>
        <w:numId w:val="10"/>
      </w:numPr>
      <w:tabs>
        <w:tab w:val="clear" w:pos="1135"/>
        <w:tab w:val="num" w:pos="0"/>
      </w:tabs>
      <w:ind w:left="1288" w:hanging="720"/>
    </w:pPr>
  </w:style>
  <w:style w:type="paragraph" w:customStyle="1" w:styleId="40">
    <w:name w:val="Нумерация 4"/>
    <w:basedOn w:val="affffff4"/>
    <w:qFormat/>
    <w:rsid w:val="00206D52"/>
    <w:pPr>
      <w:numPr>
        <w:ilvl w:val="3"/>
        <w:numId w:val="10"/>
      </w:numPr>
      <w:tabs>
        <w:tab w:val="clear" w:pos="1419"/>
        <w:tab w:val="num" w:pos="0"/>
      </w:tabs>
      <w:ind w:left="1080" w:hanging="720"/>
    </w:pPr>
  </w:style>
  <w:style w:type="paragraph" w:customStyle="1" w:styleId="50">
    <w:name w:val="Нумерация 5"/>
    <w:basedOn w:val="affffff4"/>
    <w:qFormat/>
    <w:rsid w:val="00206D52"/>
    <w:pPr>
      <w:numPr>
        <w:ilvl w:val="4"/>
        <w:numId w:val="10"/>
      </w:numPr>
      <w:tabs>
        <w:tab w:val="clear" w:pos="1703"/>
        <w:tab w:val="num" w:pos="0"/>
      </w:tabs>
      <w:ind w:left="1440" w:hanging="1080"/>
    </w:pPr>
  </w:style>
  <w:style w:type="paragraph" w:customStyle="1" w:styleId="60">
    <w:name w:val="Нумерация 6"/>
    <w:basedOn w:val="affffff4"/>
    <w:qFormat/>
    <w:rsid w:val="00206D52"/>
    <w:pPr>
      <w:numPr>
        <w:ilvl w:val="5"/>
        <w:numId w:val="10"/>
      </w:numPr>
      <w:tabs>
        <w:tab w:val="clear" w:pos="1987"/>
        <w:tab w:val="num" w:pos="0"/>
      </w:tabs>
      <w:ind w:left="1440" w:hanging="1080"/>
    </w:pPr>
  </w:style>
  <w:style w:type="paragraph" w:customStyle="1" w:styleId="75">
    <w:name w:val="Нумерация 7"/>
    <w:basedOn w:val="affffff4"/>
    <w:qFormat/>
    <w:rsid w:val="00206D52"/>
  </w:style>
  <w:style w:type="paragraph" w:customStyle="1" w:styleId="85">
    <w:name w:val="Нумерация 8"/>
    <w:basedOn w:val="affffff4"/>
    <w:qFormat/>
    <w:rsid w:val="00206D52"/>
  </w:style>
  <w:style w:type="paragraph" w:customStyle="1" w:styleId="90">
    <w:name w:val="Нумерация 9"/>
    <w:basedOn w:val="affffff4"/>
    <w:qFormat/>
    <w:rsid w:val="00206D52"/>
    <w:pPr>
      <w:numPr>
        <w:ilvl w:val="8"/>
        <w:numId w:val="10"/>
      </w:numPr>
      <w:tabs>
        <w:tab w:val="clear" w:pos="2839"/>
        <w:tab w:val="num" w:pos="0"/>
      </w:tabs>
      <w:ind w:left="2160" w:hanging="1800"/>
    </w:pPr>
  </w:style>
  <w:style w:type="paragraph" w:customStyle="1" w:styleId="12">
    <w:name w:val="Раздел 1"/>
    <w:basedOn w:val="affffff6"/>
    <w:next w:val="affffff2"/>
    <w:qFormat/>
    <w:rsid w:val="00206D52"/>
    <w:pPr>
      <w:numPr>
        <w:numId w:val="11"/>
      </w:numPr>
      <w:tabs>
        <w:tab w:val="num" w:pos="0"/>
        <w:tab w:val="left" w:pos="420"/>
      </w:tabs>
      <w:ind w:left="720" w:hanging="360"/>
    </w:pPr>
    <w:rPr>
      <w:sz w:val="32"/>
    </w:rPr>
  </w:style>
  <w:style w:type="paragraph" w:customStyle="1" w:styleId="21">
    <w:name w:val="Раздел 2"/>
    <w:basedOn w:val="affffff6"/>
    <w:next w:val="affffff2"/>
    <w:qFormat/>
    <w:rsid w:val="00206D52"/>
    <w:pPr>
      <w:numPr>
        <w:ilvl w:val="1"/>
        <w:numId w:val="11"/>
      </w:numPr>
      <w:tabs>
        <w:tab w:val="num" w:pos="0"/>
      </w:tabs>
      <w:ind w:left="1440" w:hanging="360"/>
    </w:pPr>
    <w:rPr>
      <w:sz w:val="28"/>
    </w:rPr>
  </w:style>
  <w:style w:type="paragraph" w:customStyle="1" w:styleId="30">
    <w:name w:val="Раздел 3"/>
    <w:basedOn w:val="affffff6"/>
    <w:next w:val="affffff2"/>
    <w:qFormat/>
    <w:rsid w:val="00206D52"/>
    <w:pPr>
      <w:numPr>
        <w:ilvl w:val="2"/>
        <w:numId w:val="11"/>
      </w:numPr>
      <w:tabs>
        <w:tab w:val="num" w:pos="0"/>
      </w:tabs>
      <w:ind w:left="2160" w:hanging="360"/>
    </w:pPr>
  </w:style>
  <w:style w:type="paragraph" w:customStyle="1" w:styleId="4">
    <w:name w:val="Раздел 4"/>
    <w:basedOn w:val="affffff6"/>
    <w:next w:val="affffff2"/>
    <w:qFormat/>
    <w:rsid w:val="00206D52"/>
    <w:pPr>
      <w:numPr>
        <w:ilvl w:val="3"/>
        <w:numId w:val="11"/>
      </w:numPr>
      <w:tabs>
        <w:tab w:val="num" w:pos="0"/>
      </w:tabs>
      <w:ind w:left="2880" w:hanging="360"/>
    </w:pPr>
  </w:style>
  <w:style w:type="paragraph" w:customStyle="1" w:styleId="5">
    <w:name w:val="Раздел 5"/>
    <w:basedOn w:val="affffff6"/>
    <w:next w:val="affffff2"/>
    <w:qFormat/>
    <w:rsid w:val="00206D52"/>
    <w:pPr>
      <w:numPr>
        <w:ilvl w:val="4"/>
        <w:numId w:val="11"/>
      </w:numPr>
      <w:tabs>
        <w:tab w:val="num" w:pos="0"/>
      </w:tabs>
      <w:ind w:left="3600" w:hanging="360"/>
    </w:pPr>
  </w:style>
  <w:style w:type="paragraph" w:customStyle="1" w:styleId="6">
    <w:name w:val="Раздел 6"/>
    <w:basedOn w:val="affffff6"/>
    <w:next w:val="affffff2"/>
    <w:qFormat/>
    <w:rsid w:val="00206D52"/>
    <w:pPr>
      <w:numPr>
        <w:ilvl w:val="5"/>
        <w:numId w:val="11"/>
      </w:numPr>
      <w:tabs>
        <w:tab w:val="num" w:pos="0"/>
      </w:tabs>
      <w:ind w:left="4320" w:hanging="360"/>
    </w:pPr>
  </w:style>
  <w:style w:type="paragraph" w:customStyle="1" w:styleId="7">
    <w:name w:val="Раздел 7"/>
    <w:basedOn w:val="affffff6"/>
    <w:next w:val="affffff2"/>
    <w:qFormat/>
    <w:rsid w:val="00206D52"/>
    <w:pPr>
      <w:numPr>
        <w:ilvl w:val="6"/>
        <w:numId w:val="11"/>
      </w:numPr>
      <w:tabs>
        <w:tab w:val="num" w:pos="0"/>
      </w:tabs>
      <w:ind w:left="5040" w:hanging="360"/>
    </w:pPr>
  </w:style>
  <w:style w:type="paragraph" w:customStyle="1" w:styleId="8">
    <w:name w:val="Раздел 8"/>
    <w:basedOn w:val="affffff6"/>
    <w:next w:val="affffff2"/>
    <w:qFormat/>
    <w:rsid w:val="00206D52"/>
    <w:pPr>
      <w:numPr>
        <w:ilvl w:val="7"/>
        <w:numId w:val="11"/>
      </w:numPr>
      <w:tabs>
        <w:tab w:val="num" w:pos="0"/>
      </w:tabs>
      <w:ind w:left="5760" w:hanging="360"/>
    </w:pPr>
  </w:style>
  <w:style w:type="paragraph" w:customStyle="1" w:styleId="9">
    <w:name w:val="Раздел 9"/>
    <w:basedOn w:val="affffff6"/>
    <w:next w:val="affffff2"/>
    <w:qFormat/>
    <w:rsid w:val="00206D52"/>
    <w:pPr>
      <w:numPr>
        <w:ilvl w:val="8"/>
        <w:numId w:val="11"/>
      </w:numPr>
      <w:tabs>
        <w:tab w:val="num" w:pos="0"/>
      </w:tabs>
      <w:ind w:left="6480" w:hanging="360"/>
    </w:pPr>
  </w:style>
  <w:style w:type="paragraph" w:customStyle="1" w:styleId="affffff7">
    <w:name w:val="Таблицы"/>
    <w:basedOn w:val="affffff2"/>
    <w:link w:val="affffff8"/>
    <w:qFormat/>
    <w:rsid w:val="00206D52"/>
    <w:pPr>
      <w:ind w:left="57" w:right="57" w:firstLine="0"/>
      <w:jc w:val="center"/>
    </w:pPr>
  </w:style>
  <w:style w:type="table" w:customStyle="1" w:styleId="4b">
    <w:name w:val="Таблица А4"/>
    <w:basedOn w:val="ac"/>
    <w:uiPriority w:val="99"/>
    <w:qFormat/>
    <w:rsid w:val="00206D52"/>
    <w:pPr>
      <w:ind w:left="6" w:right="6"/>
      <w:jc w:val="center"/>
    </w:pPr>
    <w:rPr>
      <w:rFonts w:ascii="GOST 2.304 type A" w:eastAsiaTheme="minorEastAsia" w:hAnsi="GOST 2.304 type A" w:cstheme="minorBidi"/>
      <w:sz w:val="24"/>
    </w:rPr>
    <w:tblP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Pr>
    <w:trPr>
      <w:cantSplit/>
    </w:trPr>
    <w:tcPr>
      <w:vAlign w:val="center"/>
    </w:tcPr>
    <w:tblStylePr w:type="firstRow">
      <w:tblPr/>
      <w:trPr>
        <w:tblHeader/>
      </w:trPr>
    </w:tblStylePr>
  </w:style>
  <w:style w:type="character" w:customStyle="1" w:styleId="affffff8">
    <w:name w:val="Таблицы Знак"/>
    <w:link w:val="affffff7"/>
    <w:qFormat/>
    <w:rsid w:val="00206D52"/>
    <w:rPr>
      <w:rFonts w:ascii="ISOCPEUR" w:eastAsiaTheme="minorHAnsi" w:hAnsi="ISOCPEUR" w:cstheme="minorBidi"/>
      <w:i/>
      <w:sz w:val="24"/>
      <w:szCs w:val="24"/>
      <w:lang w:eastAsia="en-US"/>
    </w:rPr>
  </w:style>
  <w:style w:type="character" w:customStyle="1" w:styleId="affffff3">
    <w:name w:val="Обычный текст Знак"/>
    <w:basedOn w:val="ab"/>
    <w:link w:val="affffff2"/>
    <w:qFormat/>
    <w:rsid w:val="00206D52"/>
    <w:rPr>
      <w:rFonts w:ascii="ISOCPEUR" w:eastAsiaTheme="minorHAnsi" w:hAnsi="ISOCPEUR" w:cstheme="minorBidi"/>
      <w:i/>
      <w:sz w:val="24"/>
      <w:szCs w:val="24"/>
      <w:lang w:eastAsia="en-US"/>
    </w:rPr>
  </w:style>
  <w:style w:type="paragraph" w:customStyle="1" w:styleId="Twordizme">
    <w:name w:val="Tword_izme"/>
    <w:basedOn w:val="aa"/>
    <w:qFormat/>
    <w:rsid w:val="00206D52"/>
    <w:pPr>
      <w:widowControl/>
      <w:ind w:firstLine="851"/>
      <w:jc w:val="center"/>
    </w:pPr>
    <w:rPr>
      <w:rFonts w:ascii="Arial" w:hAnsi="Arial"/>
      <w:i/>
      <w:sz w:val="16"/>
      <w:szCs w:val="24"/>
    </w:rPr>
  </w:style>
  <w:style w:type="character" w:customStyle="1" w:styleId="TwordizmeChar">
    <w:name w:val="Tword_izme Char"/>
    <w:qFormat/>
    <w:rsid w:val="00206D52"/>
    <w:rPr>
      <w:rFonts w:ascii="Arial" w:hAnsi="Arial"/>
      <w:i/>
      <w:sz w:val="16"/>
      <w:szCs w:val="24"/>
      <w:lang w:val="ru-RU" w:eastAsia="ru-RU" w:bidi="ar-SA"/>
    </w:rPr>
  </w:style>
  <w:style w:type="paragraph" w:customStyle="1" w:styleId="Twordfami">
    <w:name w:val="Tword_fami"/>
    <w:basedOn w:val="aa"/>
    <w:qFormat/>
    <w:rsid w:val="00206D52"/>
    <w:pPr>
      <w:widowControl/>
      <w:ind w:firstLine="851"/>
      <w:jc w:val="both"/>
    </w:pPr>
    <w:rPr>
      <w:rFonts w:ascii="Arial" w:hAnsi="Arial" w:cs="Arial"/>
      <w:i/>
      <w:sz w:val="18"/>
    </w:rPr>
  </w:style>
  <w:style w:type="paragraph" w:customStyle="1" w:styleId="Twordjobs">
    <w:name w:val="Tword_jobs"/>
    <w:basedOn w:val="aa"/>
    <w:qFormat/>
    <w:rsid w:val="00206D52"/>
    <w:pPr>
      <w:widowControl/>
      <w:ind w:firstLine="851"/>
      <w:jc w:val="both"/>
    </w:pPr>
    <w:rPr>
      <w:rFonts w:ascii="Arial" w:hAnsi="Arial"/>
      <w:i/>
      <w:sz w:val="18"/>
      <w:szCs w:val="24"/>
    </w:rPr>
  </w:style>
  <w:style w:type="paragraph" w:customStyle="1" w:styleId="Tworddate">
    <w:name w:val="Tword_date"/>
    <w:basedOn w:val="aa"/>
    <w:qFormat/>
    <w:rsid w:val="00206D52"/>
    <w:pPr>
      <w:widowControl/>
      <w:ind w:firstLine="851"/>
      <w:jc w:val="center"/>
    </w:pPr>
    <w:rPr>
      <w:rFonts w:ascii="Arial Narrow" w:hAnsi="Arial Narrow"/>
      <w:i/>
      <w:sz w:val="16"/>
      <w:szCs w:val="24"/>
    </w:rPr>
  </w:style>
  <w:style w:type="paragraph" w:customStyle="1" w:styleId="Twordfirm">
    <w:name w:val="Tword_firm"/>
    <w:basedOn w:val="aa"/>
    <w:qFormat/>
    <w:rsid w:val="00206D52"/>
    <w:pPr>
      <w:widowControl/>
      <w:ind w:firstLine="851"/>
      <w:jc w:val="center"/>
    </w:pPr>
    <w:rPr>
      <w:rFonts w:ascii="Arial" w:hAnsi="Arial" w:cs="Arial"/>
      <w:i/>
      <w:sz w:val="24"/>
      <w:szCs w:val="24"/>
    </w:rPr>
  </w:style>
  <w:style w:type="paragraph" w:customStyle="1" w:styleId="Twordaddfield">
    <w:name w:val="Tword_add_field"/>
    <w:basedOn w:val="aa"/>
    <w:qFormat/>
    <w:rsid w:val="00206D52"/>
    <w:pPr>
      <w:widowControl/>
      <w:ind w:firstLine="851"/>
      <w:jc w:val="center"/>
    </w:pPr>
    <w:rPr>
      <w:rFonts w:ascii="Arial" w:hAnsi="Arial" w:cs="Arial"/>
      <w:i/>
      <w:sz w:val="18"/>
    </w:rPr>
  </w:style>
  <w:style w:type="paragraph" w:customStyle="1" w:styleId="Twordaddfielddate">
    <w:name w:val="Tword_add_field_date"/>
    <w:basedOn w:val="aa"/>
    <w:qFormat/>
    <w:rsid w:val="00206D52"/>
    <w:pPr>
      <w:widowControl/>
      <w:ind w:firstLine="851"/>
      <w:jc w:val="right"/>
    </w:pPr>
    <w:rPr>
      <w:rFonts w:ascii="Arial" w:hAnsi="Arial"/>
      <w:i/>
      <w:szCs w:val="24"/>
    </w:rPr>
  </w:style>
  <w:style w:type="paragraph" w:customStyle="1" w:styleId="Twordcopyformat">
    <w:name w:val="Tword_copy_format"/>
    <w:basedOn w:val="aa"/>
    <w:qFormat/>
    <w:rsid w:val="00206D52"/>
    <w:pPr>
      <w:widowControl/>
      <w:ind w:firstLine="851"/>
      <w:jc w:val="center"/>
    </w:pPr>
    <w:rPr>
      <w:rFonts w:ascii="Arial" w:hAnsi="Arial" w:cs="Arial"/>
      <w:i/>
    </w:rPr>
  </w:style>
  <w:style w:type="paragraph" w:customStyle="1" w:styleId="Twordoboz">
    <w:name w:val="Tword_oboz"/>
    <w:basedOn w:val="aa"/>
    <w:qFormat/>
    <w:rsid w:val="00206D52"/>
    <w:pPr>
      <w:widowControl/>
      <w:ind w:firstLine="851"/>
      <w:jc w:val="center"/>
    </w:pPr>
    <w:rPr>
      <w:rFonts w:ascii="Arial" w:hAnsi="Arial" w:cs="Arial"/>
      <w:i/>
      <w:sz w:val="36"/>
      <w:szCs w:val="36"/>
    </w:rPr>
  </w:style>
  <w:style w:type="paragraph" w:customStyle="1" w:styleId="Twordnaim">
    <w:name w:val="Tword_naim"/>
    <w:basedOn w:val="aa"/>
    <w:qFormat/>
    <w:rsid w:val="00206D52"/>
    <w:pPr>
      <w:widowControl/>
      <w:ind w:firstLine="851"/>
      <w:jc w:val="center"/>
    </w:pPr>
    <w:rPr>
      <w:rFonts w:ascii="Arial" w:hAnsi="Arial" w:cs="Arial"/>
      <w:i/>
      <w:sz w:val="28"/>
      <w:szCs w:val="28"/>
    </w:rPr>
  </w:style>
  <w:style w:type="paragraph" w:customStyle="1" w:styleId="Twordtdoc">
    <w:name w:val="Tword_tdoc"/>
    <w:basedOn w:val="aa"/>
    <w:qFormat/>
    <w:rsid w:val="00206D52"/>
    <w:pPr>
      <w:widowControl/>
      <w:ind w:firstLine="851"/>
      <w:jc w:val="center"/>
    </w:pPr>
    <w:rPr>
      <w:rFonts w:ascii="Arial" w:hAnsi="Arial" w:cs="Arial"/>
      <w:i/>
    </w:rPr>
  </w:style>
  <w:style w:type="paragraph" w:customStyle="1" w:styleId="Twordpage">
    <w:name w:val="Tword_page"/>
    <w:basedOn w:val="aa"/>
    <w:qFormat/>
    <w:rsid w:val="00206D52"/>
    <w:pPr>
      <w:widowControl/>
      <w:ind w:firstLine="851"/>
      <w:jc w:val="center"/>
    </w:pPr>
    <w:rPr>
      <w:rFonts w:ascii="Arial" w:hAnsi="Arial"/>
      <w:i/>
      <w:sz w:val="18"/>
      <w:szCs w:val="24"/>
    </w:rPr>
  </w:style>
  <w:style w:type="paragraph" w:customStyle="1" w:styleId="Twordnormal">
    <w:name w:val="Tword_normal"/>
    <w:basedOn w:val="aa"/>
    <w:qFormat/>
    <w:rsid w:val="00206D52"/>
    <w:pPr>
      <w:widowControl/>
      <w:ind w:firstLine="709"/>
      <w:jc w:val="both"/>
    </w:pPr>
    <w:rPr>
      <w:rFonts w:ascii="ISOCPEUR" w:hAnsi="ISOCPEUR"/>
      <w:i/>
      <w:sz w:val="28"/>
      <w:szCs w:val="24"/>
    </w:rPr>
  </w:style>
  <w:style w:type="character" w:customStyle="1" w:styleId="2f">
    <w:name w:val="Основной текст с отступом 2 Знак"/>
    <w:basedOn w:val="ab"/>
    <w:link w:val="2e"/>
    <w:qFormat/>
    <w:rsid w:val="00206D52"/>
    <w:rPr>
      <w:sz w:val="24"/>
    </w:rPr>
  </w:style>
  <w:style w:type="paragraph" w:customStyle="1" w:styleId="affffff9">
    <w:name w:val="Чертежный"/>
    <w:qFormat/>
    <w:rsid w:val="00206D52"/>
    <w:pPr>
      <w:jc w:val="both"/>
    </w:pPr>
    <w:rPr>
      <w:rFonts w:ascii="ISOCPEUR" w:hAnsi="ISOCPEUR"/>
      <w:i/>
      <w:sz w:val="28"/>
      <w:lang w:val="uk-UA"/>
    </w:rPr>
  </w:style>
  <w:style w:type="paragraph" w:customStyle="1" w:styleId="1f1">
    <w:name w:val="Основной текст1"/>
    <w:basedOn w:val="aa"/>
    <w:qFormat/>
    <w:rsid w:val="00206D52"/>
    <w:pPr>
      <w:shd w:val="clear" w:color="auto" w:fill="FFFFFF"/>
      <w:spacing w:line="274" w:lineRule="exact"/>
      <w:ind w:firstLine="851"/>
      <w:jc w:val="both"/>
    </w:pPr>
    <w:rPr>
      <w:rFonts w:ascii="ISOCPEUR" w:eastAsiaTheme="minorEastAsia" w:hAnsi="ISOCPEUR" w:cstheme="minorBidi"/>
      <w:i/>
      <w:sz w:val="24"/>
      <w:szCs w:val="24"/>
      <w:lang w:eastAsia="en-US"/>
    </w:rPr>
  </w:style>
  <w:style w:type="character" w:customStyle="1" w:styleId="2fb">
    <w:name w:val="Заголовок №2_"/>
    <w:link w:val="2fc"/>
    <w:qFormat/>
    <w:rsid w:val="00206D52"/>
    <w:rPr>
      <w:b/>
      <w:bCs/>
      <w:shd w:val="clear" w:color="auto" w:fill="FFFFFF"/>
    </w:rPr>
  </w:style>
  <w:style w:type="paragraph" w:customStyle="1" w:styleId="2fc">
    <w:name w:val="Заголовок №2"/>
    <w:basedOn w:val="aa"/>
    <w:link w:val="2fb"/>
    <w:qFormat/>
    <w:rsid w:val="00206D52"/>
    <w:pPr>
      <w:shd w:val="clear" w:color="auto" w:fill="FFFFFF"/>
      <w:spacing w:line="274" w:lineRule="exact"/>
      <w:ind w:firstLine="851"/>
      <w:jc w:val="both"/>
      <w:outlineLvl w:val="1"/>
    </w:pPr>
    <w:rPr>
      <w:b/>
      <w:bCs/>
    </w:rPr>
  </w:style>
  <w:style w:type="paragraph" w:customStyle="1" w:styleId="Bullet">
    <w:name w:val="Bullet"/>
    <w:basedOn w:val="aa"/>
    <w:qFormat/>
    <w:rsid w:val="00206D52"/>
    <w:pPr>
      <w:numPr>
        <w:numId w:val="12"/>
      </w:numPr>
      <w:spacing w:after="60"/>
      <w:jc w:val="both"/>
    </w:pPr>
    <w:rPr>
      <w:i/>
      <w:sz w:val="24"/>
    </w:rPr>
  </w:style>
  <w:style w:type="table" w:customStyle="1" w:styleId="TableNormal">
    <w:name w:val="Table Normal"/>
    <w:uiPriority w:val="2"/>
    <w:semiHidden/>
    <w:unhideWhenUsed/>
    <w:qFormat/>
    <w:rsid w:val="00206D52"/>
    <w:pPr>
      <w:widowControl w:val="0"/>
    </w:pPr>
    <w:rPr>
      <w:rFonts w:ascii="Calibri" w:eastAsia="Calibri" w:hAnsi="Calibri"/>
      <w:lang w:val="en-US"/>
    </w:rPr>
    <w:tblPr>
      <w:tblCellMar>
        <w:top w:w="0" w:type="dxa"/>
        <w:left w:w="0" w:type="dxa"/>
        <w:bottom w:w="0" w:type="dxa"/>
        <w:right w:w="0" w:type="dxa"/>
      </w:tblCellMar>
    </w:tblPr>
  </w:style>
  <w:style w:type="paragraph" w:customStyle="1" w:styleId="TableParagraph">
    <w:name w:val="Table Paragraph"/>
    <w:basedOn w:val="aa"/>
    <w:uiPriority w:val="1"/>
    <w:qFormat/>
    <w:rsid w:val="00206D52"/>
    <w:pPr>
      <w:ind w:firstLine="851"/>
      <w:jc w:val="both"/>
    </w:pPr>
    <w:rPr>
      <w:rFonts w:ascii="Calibri" w:eastAsia="Calibri" w:hAnsi="Calibri"/>
      <w:i/>
      <w:sz w:val="24"/>
      <w:szCs w:val="24"/>
      <w:lang w:val="en-US" w:eastAsia="en-US"/>
    </w:rPr>
  </w:style>
  <w:style w:type="character" w:customStyle="1" w:styleId="affffffa">
    <w:name w:val="Другое_"/>
    <w:link w:val="affffffb"/>
    <w:qFormat/>
    <w:rsid w:val="00206D52"/>
    <w:rPr>
      <w:rFonts w:ascii="Arial" w:eastAsia="Arial" w:hAnsi="Arial" w:cs="Arial"/>
      <w:i/>
      <w:iCs/>
      <w:sz w:val="15"/>
      <w:szCs w:val="15"/>
      <w:shd w:val="clear" w:color="auto" w:fill="FFFFFF"/>
    </w:rPr>
  </w:style>
  <w:style w:type="paragraph" w:customStyle="1" w:styleId="affffffb">
    <w:name w:val="Другое"/>
    <w:basedOn w:val="aa"/>
    <w:link w:val="affffffa"/>
    <w:qFormat/>
    <w:rsid w:val="00206D52"/>
    <w:pPr>
      <w:shd w:val="clear" w:color="auto" w:fill="FFFFFF"/>
      <w:spacing w:line="290" w:lineRule="auto"/>
      <w:ind w:firstLine="240"/>
      <w:jc w:val="both"/>
    </w:pPr>
    <w:rPr>
      <w:rFonts w:ascii="Arial" w:eastAsia="Arial" w:hAnsi="Arial" w:cs="Arial"/>
      <w:i/>
      <w:iCs/>
      <w:sz w:val="15"/>
      <w:szCs w:val="15"/>
    </w:rPr>
  </w:style>
  <w:style w:type="character" w:customStyle="1" w:styleId="affffffc">
    <w:name w:val="Оглавление_"/>
    <w:link w:val="affffffd"/>
    <w:qFormat/>
    <w:rsid w:val="00206D52"/>
    <w:rPr>
      <w:rFonts w:ascii="Arial" w:eastAsia="Arial" w:hAnsi="Arial" w:cs="Arial"/>
      <w:i/>
      <w:iCs/>
      <w:sz w:val="15"/>
      <w:szCs w:val="15"/>
      <w:shd w:val="clear" w:color="auto" w:fill="FFFFFF"/>
    </w:rPr>
  </w:style>
  <w:style w:type="paragraph" w:customStyle="1" w:styleId="affffffd">
    <w:name w:val="Оглавление"/>
    <w:basedOn w:val="aa"/>
    <w:link w:val="affffffc"/>
    <w:qFormat/>
    <w:rsid w:val="00206D52"/>
    <w:pPr>
      <w:shd w:val="clear" w:color="auto" w:fill="FFFFFF"/>
      <w:spacing w:line="286" w:lineRule="auto"/>
      <w:ind w:firstLine="200"/>
      <w:jc w:val="both"/>
    </w:pPr>
    <w:rPr>
      <w:rFonts w:ascii="Arial" w:eastAsia="Arial" w:hAnsi="Arial" w:cs="Arial"/>
      <w:i/>
      <w:iCs/>
      <w:sz w:val="15"/>
      <w:szCs w:val="15"/>
    </w:rPr>
  </w:style>
  <w:style w:type="character" w:customStyle="1" w:styleId="right">
    <w:name w:val="right"/>
    <w:qFormat/>
    <w:rsid w:val="00206D52"/>
  </w:style>
  <w:style w:type="character" w:customStyle="1" w:styleId="af">
    <w:name w:val="Без интервала Знак"/>
    <w:link w:val="ae"/>
    <w:uiPriority w:val="1"/>
    <w:qFormat/>
    <w:rsid w:val="00206D52"/>
  </w:style>
  <w:style w:type="character" w:customStyle="1" w:styleId="2fd">
    <w:name w:val="Основной текст (2)_"/>
    <w:link w:val="2fe"/>
    <w:qFormat/>
    <w:rsid w:val="00206D52"/>
    <w:rPr>
      <w:rFonts w:ascii="Arial" w:eastAsia="Arial" w:hAnsi="Arial" w:cs="Arial"/>
      <w:i/>
      <w:iCs/>
      <w:shd w:val="clear" w:color="auto" w:fill="FFFFFF"/>
    </w:rPr>
  </w:style>
  <w:style w:type="paragraph" w:customStyle="1" w:styleId="2fe">
    <w:name w:val="Основной текст (2)"/>
    <w:basedOn w:val="aa"/>
    <w:link w:val="2fd"/>
    <w:qFormat/>
    <w:rsid w:val="00206D52"/>
    <w:pPr>
      <w:shd w:val="clear" w:color="auto" w:fill="FFFFFF"/>
      <w:spacing w:after="120" w:line="341" w:lineRule="exact"/>
      <w:ind w:hanging="400"/>
      <w:jc w:val="both"/>
    </w:pPr>
    <w:rPr>
      <w:rFonts w:ascii="Arial" w:eastAsia="Arial" w:hAnsi="Arial" w:cs="Arial"/>
      <w:i/>
      <w:iCs/>
    </w:rPr>
  </w:style>
  <w:style w:type="character" w:customStyle="1" w:styleId="212pt75">
    <w:name w:val="Основной текст (2) + 12 pt;Не курсив;Масштаб 75%"/>
    <w:qFormat/>
    <w:rsid w:val="00206D52"/>
    <w:rPr>
      <w:rFonts w:ascii="Arial" w:eastAsia="Arial" w:hAnsi="Arial" w:cs="Arial"/>
      <w:i/>
      <w:iCs/>
      <w:color w:val="000000"/>
      <w:spacing w:val="0"/>
      <w:w w:val="75"/>
      <w:position w:val="0"/>
      <w:sz w:val="24"/>
      <w:szCs w:val="24"/>
      <w:u w:val="none"/>
      <w:lang w:val="ru-RU" w:eastAsia="ru-RU" w:bidi="ru-RU"/>
    </w:rPr>
  </w:style>
  <w:style w:type="character" w:customStyle="1" w:styleId="20pt">
    <w:name w:val="Основной текст (2) + Интервал 0 pt"/>
    <w:qFormat/>
    <w:rsid w:val="00206D52"/>
    <w:rPr>
      <w:rFonts w:ascii="Arial" w:eastAsia="Arial" w:hAnsi="Arial" w:cs="Arial"/>
      <w:i/>
      <w:iCs/>
      <w:color w:val="000000"/>
      <w:spacing w:val="-10"/>
      <w:w w:val="100"/>
      <w:position w:val="0"/>
      <w:sz w:val="22"/>
      <w:szCs w:val="22"/>
      <w:u w:val="none"/>
      <w:lang w:val="ru-RU" w:eastAsia="ru-RU" w:bidi="ru-RU"/>
    </w:rPr>
  </w:style>
  <w:style w:type="paragraph" w:customStyle="1" w:styleId="1f2">
    <w:name w:val="Заголовок оглавления1"/>
    <w:basedOn w:val="16"/>
    <w:next w:val="aa"/>
    <w:uiPriority w:val="39"/>
    <w:unhideWhenUsed/>
    <w:qFormat/>
    <w:rsid w:val="00206D52"/>
    <w:pPr>
      <w:keepLines/>
      <w:widowControl/>
      <w:spacing w:after="0" w:line="259" w:lineRule="auto"/>
      <w:ind w:left="720" w:hanging="360"/>
      <w:outlineLvl w:val="9"/>
    </w:pPr>
    <w:rPr>
      <w:rFonts w:ascii="Calibri Light" w:eastAsia="Calibri" w:hAnsi="Calibri Light" w:cs="Times New Roman"/>
      <w:i/>
      <w:color w:val="2E74B5"/>
      <w:lang w:bidi="ru-RU"/>
    </w:rPr>
  </w:style>
  <w:style w:type="table" w:customStyle="1" w:styleId="TableNormal1">
    <w:name w:val="Table Normal1"/>
    <w:uiPriority w:val="2"/>
    <w:semiHidden/>
    <w:unhideWhenUsed/>
    <w:qFormat/>
    <w:rsid w:val="00206D52"/>
    <w:pPr>
      <w:widowControl w:val="0"/>
      <w:autoSpaceDE w:val="0"/>
      <w:autoSpaceDN w:val="0"/>
    </w:pPr>
    <w:rPr>
      <w:rFonts w:asciiTheme="minorHAnsi" w:eastAsiaTheme="minorEastAsia" w:hAnsiTheme="minorHAnsi" w:cstheme="minorBidi"/>
      <w:lang w:val="en-US"/>
    </w:rPr>
    <w:tblPr>
      <w:tblCellMar>
        <w:top w:w="0" w:type="dxa"/>
        <w:left w:w="0" w:type="dxa"/>
        <w:bottom w:w="0" w:type="dxa"/>
        <w:right w:w="0" w:type="dxa"/>
      </w:tblCellMar>
    </w:tblPr>
  </w:style>
  <w:style w:type="table" w:customStyle="1" w:styleId="TableNormal2">
    <w:name w:val="Table Normal2"/>
    <w:uiPriority w:val="2"/>
    <w:semiHidden/>
    <w:unhideWhenUsed/>
    <w:qFormat/>
    <w:rsid w:val="00206D52"/>
    <w:pPr>
      <w:widowControl w:val="0"/>
      <w:autoSpaceDE w:val="0"/>
      <w:autoSpaceDN w:val="0"/>
    </w:pPr>
    <w:rPr>
      <w:rFonts w:asciiTheme="minorHAnsi" w:eastAsiaTheme="minorEastAsia" w:hAnsiTheme="minorHAnsi" w:cstheme="minorBidi"/>
      <w:lang w:val="en-US"/>
    </w:rPr>
    <w:tblPr>
      <w:tblCellMar>
        <w:top w:w="0" w:type="dxa"/>
        <w:left w:w="0" w:type="dxa"/>
        <w:bottom w:w="0" w:type="dxa"/>
        <w:right w:w="0" w:type="dxa"/>
      </w:tblCellMar>
    </w:tblPr>
  </w:style>
  <w:style w:type="paragraph" w:customStyle="1" w:styleId="affffffe">
    <w:name w:val="Табл центр"/>
    <w:basedOn w:val="aa"/>
    <w:qFormat/>
    <w:rsid w:val="00206D52"/>
    <w:pPr>
      <w:widowControl/>
      <w:ind w:firstLine="851"/>
      <w:jc w:val="center"/>
    </w:pPr>
    <w:rPr>
      <w:i/>
      <w:sz w:val="16"/>
    </w:rPr>
  </w:style>
  <w:style w:type="paragraph" w:customStyle="1" w:styleId="afffffff">
    <w:name w:val="Табл по краю"/>
    <w:basedOn w:val="affffffe"/>
    <w:qFormat/>
    <w:rsid w:val="00206D52"/>
    <w:pPr>
      <w:jc w:val="left"/>
    </w:pPr>
  </w:style>
  <w:style w:type="character" w:customStyle="1" w:styleId="tm131">
    <w:name w:val="tm131"/>
    <w:basedOn w:val="ab"/>
    <w:qFormat/>
    <w:rsid w:val="00206D52"/>
    <w:rPr>
      <w:rFonts w:ascii="ISOCPEUR" w:hAnsi="ISOCPEUR" w:hint="default"/>
      <w:i/>
      <w:iCs/>
      <w:sz w:val="22"/>
      <w:szCs w:val="22"/>
    </w:rPr>
  </w:style>
  <w:style w:type="paragraph" w:customStyle="1" w:styleId="1f3">
    <w:name w:val="Спис1"/>
    <w:link w:val="1f4"/>
    <w:qFormat/>
    <w:rsid w:val="00206D52"/>
    <w:pPr>
      <w:spacing w:before="60" w:after="60" w:line="264" w:lineRule="auto"/>
      <w:ind w:left="426" w:hanging="142"/>
      <w:jc w:val="both"/>
    </w:pPr>
    <w:rPr>
      <w:rFonts w:ascii="Arial" w:eastAsiaTheme="minorHAnsi" w:hAnsi="Arial" w:cstheme="minorBidi"/>
      <w:sz w:val="22"/>
      <w:szCs w:val="22"/>
      <w:lang w:eastAsia="en-US"/>
    </w:rPr>
  </w:style>
  <w:style w:type="paragraph" w:customStyle="1" w:styleId="2ff">
    <w:name w:val="Спис2"/>
    <w:basedOn w:val="1f3"/>
    <w:link w:val="2ff0"/>
    <w:qFormat/>
    <w:rsid w:val="00206D52"/>
    <w:pPr>
      <w:ind w:left="822"/>
    </w:pPr>
  </w:style>
  <w:style w:type="character" w:customStyle="1" w:styleId="1f4">
    <w:name w:val="Спис1 Знак"/>
    <w:basedOn w:val="ab"/>
    <w:link w:val="1f3"/>
    <w:qFormat/>
    <w:rsid w:val="00206D52"/>
    <w:rPr>
      <w:rFonts w:ascii="Arial" w:eastAsiaTheme="minorHAnsi" w:hAnsi="Arial" w:cstheme="minorBidi"/>
      <w:sz w:val="22"/>
      <w:szCs w:val="22"/>
      <w:lang w:eastAsia="en-US"/>
    </w:rPr>
  </w:style>
  <w:style w:type="character" w:customStyle="1" w:styleId="2ff0">
    <w:name w:val="Спис2 Знак"/>
    <w:basedOn w:val="1f4"/>
    <w:link w:val="2ff"/>
    <w:qFormat/>
    <w:rsid w:val="00206D52"/>
    <w:rPr>
      <w:rFonts w:ascii="Arial" w:eastAsiaTheme="minorHAnsi" w:hAnsi="Arial" w:cstheme="minorBidi"/>
      <w:sz w:val="22"/>
      <w:szCs w:val="22"/>
      <w:lang w:eastAsia="en-US"/>
    </w:rPr>
  </w:style>
  <w:style w:type="paragraph" w:customStyle="1" w:styleId="afffffff0">
    <w:name w:val="ОсНадп"/>
    <w:qFormat/>
    <w:rsid w:val="00206D52"/>
    <w:pPr>
      <w:widowControl w:val="0"/>
      <w:jc w:val="both"/>
    </w:pPr>
    <w:rPr>
      <w:rFonts w:ascii="Arial" w:eastAsiaTheme="minorHAnsi" w:hAnsi="Arial" w:cstheme="minorBidi"/>
      <w:spacing w:val="-4"/>
      <w:w w:val="80"/>
      <w:sz w:val="22"/>
      <w:szCs w:val="22"/>
      <w:lang w:eastAsia="en-US"/>
    </w:rPr>
  </w:style>
  <w:style w:type="character" w:customStyle="1" w:styleId="1f5">
    <w:name w:val="Неразрешенное упоминание1"/>
    <w:basedOn w:val="ab"/>
    <w:uiPriority w:val="99"/>
    <w:semiHidden/>
    <w:unhideWhenUsed/>
    <w:qFormat/>
    <w:rsid w:val="00206D52"/>
    <w:rPr>
      <w:color w:val="605E5C"/>
      <w:shd w:val="clear" w:color="auto" w:fill="E1DFDD"/>
    </w:rPr>
  </w:style>
  <w:style w:type="character" w:customStyle="1" w:styleId="WW8Num1z0">
    <w:name w:val="WW8Num1z0"/>
    <w:qFormat/>
    <w:rsid w:val="00206D52"/>
    <w:rPr>
      <w:rFonts w:ascii="Symbol" w:hAnsi="Symbol"/>
    </w:rPr>
  </w:style>
  <w:style w:type="character" w:customStyle="1" w:styleId="WW8Num3z0">
    <w:name w:val="WW8Num3z0"/>
    <w:qFormat/>
    <w:rsid w:val="00206D52"/>
    <w:rPr>
      <w:rFonts w:ascii="Symbol" w:hAnsi="Symbol"/>
    </w:rPr>
  </w:style>
  <w:style w:type="character" w:customStyle="1" w:styleId="WW8Num5z0">
    <w:name w:val="WW8Num5z0"/>
    <w:qFormat/>
    <w:rsid w:val="00206D52"/>
    <w:rPr>
      <w:rFonts w:ascii="Symbol" w:hAnsi="Symbol" w:cs="Times New Roman"/>
      <w:i/>
      <w:iCs/>
      <w:color w:val="auto"/>
      <w:spacing w:val="0"/>
      <w:w w:val="100"/>
      <w:kern w:val="1"/>
      <w:position w:val="0"/>
      <w:sz w:val="22"/>
      <w:szCs w:val="20"/>
      <w:u w:val="none"/>
      <w:vertAlign w:val="baseline"/>
      <w:lang w:val="ru-RU" w:eastAsia="ar-SA" w:bidi="ar-SA"/>
    </w:rPr>
  </w:style>
  <w:style w:type="character" w:customStyle="1" w:styleId="WW8Num6z0">
    <w:name w:val="WW8Num6z0"/>
    <w:qFormat/>
    <w:rsid w:val="00206D52"/>
    <w:rPr>
      <w:rFonts w:ascii="Symbol" w:hAnsi="Symbol"/>
      <w:sz w:val="32"/>
    </w:rPr>
  </w:style>
  <w:style w:type="character" w:customStyle="1" w:styleId="WW8Num8z0">
    <w:name w:val="WW8Num8z0"/>
    <w:qFormat/>
    <w:rsid w:val="00206D52"/>
    <w:rPr>
      <w:rFonts w:ascii="Symbol" w:hAnsi="Symbol"/>
    </w:rPr>
  </w:style>
  <w:style w:type="character" w:customStyle="1" w:styleId="WW8Num9z0">
    <w:name w:val="WW8Num9z0"/>
    <w:qFormat/>
    <w:rsid w:val="00206D52"/>
    <w:rPr>
      <w:rFonts w:ascii="Symbol" w:hAnsi="Symbol"/>
      <w:sz w:val="32"/>
    </w:rPr>
  </w:style>
  <w:style w:type="character" w:customStyle="1" w:styleId="WW8Num10z0">
    <w:name w:val="WW8Num10z0"/>
    <w:qFormat/>
    <w:rsid w:val="00206D52"/>
    <w:rPr>
      <w:rFonts w:ascii="Symbol" w:hAnsi="Symbol"/>
    </w:rPr>
  </w:style>
  <w:style w:type="character" w:customStyle="1" w:styleId="WW8Num13z0">
    <w:name w:val="WW8Num13z0"/>
    <w:qFormat/>
    <w:rsid w:val="00206D52"/>
    <w:rPr>
      <w:rFonts w:ascii="Symbol" w:hAnsi="Symbol"/>
    </w:rPr>
  </w:style>
  <w:style w:type="character" w:customStyle="1" w:styleId="WW8Num14z1">
    <w:name w:val="WW8Num14z1"/>
    <w:qFormat/>
    <w:rsid w:val="00206D52"/>
    <w:rPr>
      <w:rFonts w:ascii="Courier New" w:hAnsi="Courier New" w:cs="Courier New"/>
    </w:rPr>
  </w:style>
  <w:style w:type="character" w:customStyle="1" w:styleId="WW8Num14z2">
    <w:name w:val="WW8Num14z2"/>
    <w:qFormat/>
    <w:rsid w:val="00206D52"/>
    <w:rPr>
      <w:rFonts w:ascii="Wingdings" w:hAnsi="Wingdings"/>
    </w:rPr>
  </w:style>
  <w:style w:type="character" w:customStyle="1" w:styleId="WW8Num14z3">
    <w:name w:val="WW8Num14z3"/>
    <w:qFormat/>
    <w:rsid w:val="00206D52"/>
    <w:rPr>
      <w:rFonts w:ascii="Symbol" w:hAnsi="Symbol" w:cs="Symbol"/>
    </w:rPr>
  </w:style>
  <w:style w:type="character" w:customStyle="1" w:styleId="Absatz-Standardschriftart">
    <w:name w:val="Absatz-Standardschriftart"/>
    <w:qFormat/>
    <w:rsid w:val="00206D52"/>
  </w:style>
  <w:style w:type="character" w:customStyle="1" w:styleId="WW-Absatz-Standardschriftart">
    <w:name w:val="WW-Absatz-Standardschriftart"/>
    <w:qFormat/>
    <w:rsid w:val="00206D52"/>
  </w:style>
  <w:style w:type="character" w:customStyle="1" w:styleId="WW-Absatz-Standardschriftart1">
    <w:name w:val="WW-Absatz-Standardschriftart1"/>
    <w:qFormat/>
    <w:rsid w:val="00206D52"/>
  </w:style>
  <w:style w:type="character" w:customStyle="1" w:styleId="2ff1">
    <w:name w:val="Основной шрифт абзаца2"/>
    <w:qFormat/>
    <w:rsid w:val="00206D52"/>
  </w:style>
  <w:style w:type="character" w:customStyle="1" w:styleId="WW-Absatz-Standardschriftart11">
    <w:name w:val="WW-Absatz-Standardschriftart11"/>
    <w:qFormat/>
    <w:rsid w:val="00206D52"/>
  </w:style>
  <w:style w:type="character" w:customStyle="1" w:styleId="WW-Absatz-Standardschriftart111">
    <w:name w:val="WW-Absatz-Standardschriftart111"/>
    <w:qFormat/>
    <w:rsid w:val="00206D52"/>
  </w:style>
  <w:style w:type="character" w:customStyle="1" w:styleId="WW8Num4z0">
    <w:name w:val="WW8Num4z0"/>
    <w:qFormat/>
    <w:rsid w:val="00206D52"/>
    <w:rPr>
      <w:rFonts w:ascii="Symbol" w:hAnsi="Symbol"/>
    </w:rPr>
  </w:style>
  <w:style w:type="character" w:customStyle="1" w:styleId="WW8Num6z1">
    <w:name w:val="WW8Num6z1"/>
    <w:qFormat/>
    <w:rsid w:val="00206D52"/>
    <w:rPr>
      <w:rFonts w:ascii="Courier New" w:hAnsi="Courier New" w:cs="Courier New"/>
    </w:rPr>
  </w:style>
  <w:style w:type="character" w:customStyle="1" w:styleId="WW8Num6z2">
    <w:name w:val="WW8Num6z2"/>
    <w:qFormat/>
    <w:rsid w:val="00206D52"/>
    <w:rPr>
      <w:rFonts w:ascii="Wingdings" w:hAnsi="Wingdings"/>
    </w:rPr>
  </w:style>
  <w:style w:type="character" w:customStyle="1" w:styleId="WW8Num6z3">
    <w:name w:val="WW8Num6z3"/>
    <w:qFormat/>
    <w:rsid w:val="00206D52"/>
    <w:rPr>
      <w:rFonts w:ascii="Symbol" w:hAnsi="Symbol"/>
    </w:rPr>
  </w:style>
  <w:style w:type="character" w:customStyle="1" w:styleId="WW8Num7z3">
    <w:name w:val="WW8Num7z3"/>
    <w:qFormat/>
    <w:rsid w:val="00206D52"/>
    <w:rPr>
      <w:rFonts w:ascii="Symbol" w:hAnsi="Symbol" w:cs="Symbol"/>
    </w:rPr>
  </w:style>
  <w:style w:type="character" w:customStyle="1" w:styleId="WW8Num8z1">
    <w:name w:val="WW8Num8z1"/>
    <w:qFormat/>
    <w:rsid w:val="00206D52"/>
    <w:rPr>
      <w:rFonts w:ascii="Courier New" w:hAnsi="Courier New" w:cs="Courier New"/>
    </w:rPr>
  </w:style>
  <w:style w:type="character" w:customStyle="1" w:styleId="WW8Num8z2">
    <w:name w:val="WW8Num8z2"/>
    <w:qFormat/>
    <w:rsid w:val="00206D52"/>
    <w:rPr>
      <w:rFonts w:ascii="Wingdings" w:hAnsi="Wingdings"/>
    </w:rPr>
  </w:style>
  <w:style w:type="character" w:customStyle="1" w:styleId="WW8Num9z1">
    <w:name w:val="WW8Num9z1"/>
    <w:qFormat/>
    <w:rsid w:val="00206D52"/>
    <w:rPr>
      <w:rFonts w:ascii="Courier New" w:hAnsi="Courier New" w:cs="Courier New"/>
    </w:rPr>
  </w:style>
  <w:style w:type="character" w:customStyle="1" w:styleId="WW8Num9z2">
    <w:name w:val="WW8Num9z2"/>
    <w:qFormat/>
    <w:rsid w:val="00206D52"/>
    <w:rPr>
      <w:rFonts w:ascii="Wingdings" w:hAnsi="Wingdings"/>
    </w:rPr>
  </w:style>
  <w:style w:type="character" w:customStyle="1" w:styleId="WW8Num9z3">
    <w:name w:val="WW8Num9z3"/>
    <w:qFormat/>
    <w:rsid w:val="00206D52"/>
    <w:rPr>
      <w:rFonts w:ascii="Symbol" w:hAnsi="Symbol"/>
    </w:rPr>
  </w:style>
  <w:style w:type="character" w:customStyle="1" w:styleId="WW8Num12z0">
    <w:name w:val="WW8Num12z0"/>
    <w:qFormat/>
    <w:rsid w:val="00206D52"/>
    <w:rPr>
      <w:rFonts w:ascii="Symbol" w:hAnsi="Symbol"/>
      <w:sz w:val="32"/>
    </w:rPr>
  </w:style>
  <w:style w:type="character" w:customStyle="1" w:styleId="WW8Num12z1">
    <w:name w:val="WW8Num12z1"/>
    <w:qFormat/>
    <w:rsid w:val="00206D52"/>
    <w:rPr>
      <w:rFonts w:ascii="Courier New" w:hAnsi="Courier New" w:cs="Courier New"/>
    </w:rPr>
  </w:style>
  <w:style w:type="character" w:customStyle="1" w:styleId="WW8Num12z2">
    <w:name w:val="WW8Num12z2"/>
    <w:qFormat/>
    <w:rsid w:val="00206D52"/>
    <w:rPr>
      <w:rFonts w:ascii="Wingdings" w:hAnsi="Wingdings"/>
    </w:rPr>
  </w:style>
  <w:style w:type="character" w:customStyle="1" w:styleId="WW8Num12z3">
    <w:name w:val="WW8Num12z3"/>
    <w:qFormat/>
    <w:rsid w:val="00206D52"/>
    <w:rPr>
      <w:rFonts w:ascii="Symbol" w:hAnsi="Symbol"/>
    </w:rPr>
  </w:style>
  <w:style w:type="character" w:customStyle="1" w:styleId="WW8Num13z1">
    <w:name w:val="WW8Num13z1"/>
    <w:qFormat/>
    <w:rsid w:val="00206D52"/>
    <w:rPr>
      <w:rFonts w:ascii="Times New Roman" w:eastAsia="Calibri" w:hAnsi="Times New Roman" w:cs="Times New Roman"/>
    </w:rPr>
  </w:style>
  <w:style w:type="character" w:customStyle="1" w:styleId="WW8Num13z2">
    <w:name w:val="WW8Num13z2"/>
    <w:qFormat/>
    <w:rsid w:val="00206D52"/>
    <w:rPr>
      <w:rFonts w:ascii="Wingdings" w:hAnsi="Wingdings"/>
    </w:rPr>
  </w:style>
  <w:style w:type="character" w:customStyle="1" w:styleId="WW8Num13z4">
    <w:name w:val="WW8Num13z4"/>
    <w:qFormat/>
    <w:rsid w:val="00206D52"/>
    <w:rPr>
      <w:rFonts w:ascii="Courier New" w:hAnsi="Courier New" w:cs="Courier New"/>
    </w:rPr>
  </w:style>
  <w:style w:type="character" w:customStyle="1" w:styleId="WW8Num14z0">
    <w:name w:val="WW8Num14z0"/>
    <w:qFormat/>
    <w:rsid w:val="00206D52"/>
    <w:rPr>
      <w:rFonts w:ascii="Symbol" w:hAnsi="Symbol"/>
    </w:rPr>
  </w:style>
  <w:style w:type="character" w:customStyle="1" w:styleId="WW8Num15z0">
    <w:name w:val="WW8Num15z0"/>
    <w:qFormat/>
    <w:rsid w:val="00206D52"/>
    <w:rPr>
      <w:rFonts w:ascii="Symbol" w:hAnsi="Symbol"/>
    </w:rPr>
  </w:style>
  <w:style w:type="character" w:customStyle="1" w:styleId="WW8Num15z1">
    <w:name w:val="WW8Num15z1"/>
    <w:qFormat/>
    <w:rsid w:val="00206D52"/>
    <w:rPr>
      <w:rFonts w:ascii="Courier New" w:hAnsi="Courier New" w:cs="Courier New"/>
    </w:rPr>
  </w:style>
  <w:style w:type="character" w:customStyle="1" w:styleId="WW8Num15z2">
    <w:name w:val="WW8Num15z2"/>
    <w:qFormat/>
    <w:rsid w:val="00206D52"/>
    <w:rPr>
      <w:rFonts w:ascii="Wingdings" w:hAnsi="Wingdings"/>
    </w:rPr>
  </w:style>
  <w:style w:type="character" w:customStyle="1" w:styleId="WW8Num17z0">
    <w:name w:val="WW8Num17z0"/>
    <w:qFormat/>
    <w:rsid w:val="00206D52"/>
    <w:rPr>
      <w:rFonts w:ascii="Symbol" w:hAnsi="Symbol"/>
      <w:sz w:val="32"/>
    </w:rPr>
  </w:style>
  <w:style w:type="character" w:customStyle="1" w:styleId="WW8Num17z1">
    <w:name w:val="WW8Num17z1"/>
    <w:qFormat/>
    <w:rsid w:val="00206D52"/>
    <w:rPr>
      <w:rFonts w:ascii="Courier New" w:hAnsi="Courier New" w:cs="Courier New"/>
    </w:rPr>
  </w:style>
  <w:style w:type="character" w:customStyle="1" w:styleId="WW8Num17z2">
    <w:name w:val="WW8Num17z2"/>
    <w:qFormat/>
    <w:rsid w:val="00206D52"/>
    <w:rPr>
      <w:rFonts w:ascii="Wingdings" w:hAnsi="Wingdings"/>
    </w:rPr>
  </w:style>
  <w:style w:type="character" w:customStyle="1" w:styleId="WW8Num17z3">
    <w:name w:val="WW8Num17z3"/>
    <w:qFormat/>
    <w:rsid w:val="00206D52"/>
    <w:rPr>
      <w:rFonts w:ascii="Symbol" w:hAnsi="Symbol"/>
    </w:rPr>
  </w:style>
  <w:style w:type="character" w:customStyle="1" w:styleId="WW8Num18z0">
    <w:name w:val="WW8Num18z0"/>
    <w:qFormat/>
    <w:rsid w:val="00206D52"/>
    <w:rPr>
      <w:rFonts w:ascii="Symbol" w:hAnsi="Symbol"/>
    </w:rPr>
  </w:style>
  <w:style w:type="character" w:customStyle="1" w:styleId="WW8Num18z1">
    <w:name w:val="WW8Num18z1"/>
    <w:qFormat/>
    <w:rsid w:val="00206D52"/>
    <w:rPr>
      <w:rFonts w:ascii="Times New Roman" w:eastAsia="Lucida Sans Unicode" w:hAnsi="Times New Roman" w:cs="Times New Roman"/>
    </w:rPr>
  </w:style>
  <w:style w:type="character" w:customStyle="1" w:styleId="WW8Num18z2">
    <w:name w:val="WW8Num18z2"/>
    <w:qFormat/>
    <w:rsid w:val="00206D52"/>
    <w:rPr>
      <w:rFonts w:ascii="Wingdings" w:hAnsi="Wingdings"/>
    </w:rPr>
  </w:style>
  <w:style w:type="character" w:customStyle="1" w:styleId="WW8Num18z4">
    <w:name w:val="WW8Num18z4"/>
    <w:qFormat/>
    <w:rsid w:val="00206D52"/>
    <w:rPr>
      <w:rFonts w:ascii="Courier New" w:hAnsi="Courier New" w:cs="Courier New"/>
    </w:rPr>
  </w:style>
  <w:style w:type="character" w:customStyle="1" w:styleId="WW8Num19z0">
    <w:name w:val="WW8Num19z0"/>
    <w:qFormat/>
    <w:rsid w:val="00206D52"/>
    <w:rPr>
      <w:rFonts w:ascii="Symbol" w:hAnsi="Symbol"/>
      <w:sz w:val="32"/>
    </w:rPr>
  </w:style>
  <w:style w:type="character" w:customStyle="1" w:styleId="WW8Num19z1">
    <w:name w:val="WW8Num19z1"/>
    <w:qFormat/>
    <w:rsid w:val="00206D52"/>
    <w:rPr>
      <w:rFonts w:ascii="Courier New" w:hAnsi="Courier New" w:cs="Courier New"/>
    </w:rPr>
  </w:style>
  <w:style w:type="character" w:customStyle="1" w:styleId="WW8Num19z2">
    <w:name w:val="WW8Num19z2"/>
    <w:qFormat/>
    <w:rsid w:val="00206D52"/>
    <w:rPr>
      <w:rFonts w:ascii="Wingdings" w:hAnsi="Wingdings"/>
    </w:rPr>
  </w:style>
  <w:style w:type="character" w:customStyle="1" w:styleId="WW8Num19z3">
    <w:name w:val="WW8Num19z3"/>
    <w:qFormat/>
    <w:rsid w:val="00206D52"/>
    <w:rPr>
      <w:rFonts w:ascii="Symbol" w:hAnsi="Symbol"/>
    </w:rPr>
  </w:style>
  <w:style w:type="character" w:customStyle="1" w:styleId="WW8Num20z0">
    <w:name w:val="WW8Num20z0"/>
    <w:qFormat/>
    <w:rsid w:val="00206D52"/>
    <w:rPr>
      <w:rFonts w:ascii="Wingdings" w:hAnsi="Wingdings"/>
    </w:rPr>
  </w:style>
  <w:style w:type="character" w:customStyle="1" w:styleId="WW8Num20z1">
    <w:name w:val="WW8Num20z1"/>
    <w:qFormat/>
    <w:rsid w:val="00206D52"/>
    <w:rPr>
      <w:rFonts w:ascii="Courier New" w:hAnsi="Courier New" w:cs="Courier New"/>
    </w:rPr>
  </w:style>
  <w:style w:type="character" w:customStyle="1" w:styleId="WW8Num20z3">
    <w:name w:val="WW8Num20z3"/>
    <w:qFormat/>
    <w:rsid w:val="00206D52"/>
    <w:rPr>
      <w:rFonts w:ascii="Symbol" w:hAnsi="Symbol"/>
    </w:rPr>
  </w:style>
  <w:style w:type="character" w:customStyle="1" w:styleId="WW8Num21z0">
    <w:name w:val="WW8Num21z0"/>
    <w:qFormat/>
    <w:rsid w:val="00206D52"/>
    <w:rPr>
      <w:rFonts w:ascii="Symbol" w:hAnsi="Symbol"/>
    </w:rPr>
  </w:style>
  <w:style w:type="character" w:customStyle="1" w:styleId="WW8Num21z1">
    <w:name w:val="WW8Num21z1"/>
    <w:qFormat/>
    <w:rsid w:val="00206D52"/>
    <w:rPr>
      <w:rFonts w:ascii="Courier New" w:hAnsi="Courier New" w:cs="Courier New"/>
    </w:rPr>
  </w:style>
  <w:style w:type="character" w:customStyle="1" w:styleId="WW8Num21z2">
    <w:name w:val="WW8Num21z2"/>
    <w:qFormat/>
    <w:rsid w:val="00206D52"/>
    <w:rPr>
      <w:rFonts w:ascii="Wingdings" w:hAnsi="Wingdings"/>
    </w:rPr>
  </w:style>
  <w:style w:type="character" w:customStyle="1" w:styleId="WW8Num22z0">
    <w:name w:val="WW8Num22z0"/>
    <w:qFormat/>
    <w:rsid w:val="00206D52"/>
    <w:rPr>
      <w:rFonts w:ascii="Symbol" w:hAnsi="Symbol"/>
    </w:rPr>
  </w:style>
  <w:style w:type="character" w:customStyle="1" w:styleId="WW8Num22z1">
    <w:name w:val="WW8Num22z1"/>
    <w:qFormat/>
    <w:rsid w:val="00206D52"/>
    <w:rPr>
      <w:rFonts w:ascii="Courier New" w:hAnsi="Courier New" w:cs="Courier New"/>
    </w:rPr>
  </w:style>
  <w:style w:type="character" w:customStyle="1" w:styleId="WW8Num22z2">
    <w:name w:val="WW8Num22z2"/>
    <w:qFormat/>
    <w:rsid w:val="00206D52"/>
    <w:rPr>
      <w:rFonts w:ascii="Wingdings" w:hAnsi="Wingdings"/>
    </w:rPr>
  </w:style>
  <w:style w:type="character" w:customStyle="1" w:styleId="WW8Num24z0">
    <w:name w:val="WW8Num24z0"/>
    <w:qFormat/>
    <w:rsid w:val="00206D52"/>
    <w:rPr>
      <w:rFonts w:ascii="Symbol" w:hAnsi="Symbol"/>
    </w:rPr>
  </w:style>
  <w:style w:type="character" w:customStyle="1" w:styleId="WW8Num24z1">
    <w:name w:val="WW8Num24z1"/>
    <w:qFormat/>
    <w:rsid w:val="00206D52"/>
    <w:rPr>
      <w:rFonts w:ascii="Courier New" w:hAnsi="Courier New" w:cs="Courier New"/>
    </w:rPr>
  </w:style>
  <w:style w:type="character" w:customStyle="1" w:styleId="WW8Num24z2">
    <w:name w:val="WW8Num24z2"/>
    <w:qFormat/>
    <w:rsid w:val="00206D52"/>
    <w:rPr>
      <w:rFonts w:ascii="Wingdings" w:hAnsi="Wingdings"/>
    </w:rPr>
  </w:style>
  <w:style w:type="character" w:customStyle="1" w:styleId="WW8Num25z0">
    <w:name w:val="WW8Num25z0"/>
    <w:qFormat/>
    <w:rsid w:val="00206D52"/>
    <w:rPr>
      <w:rFonts w:ascii="Symbol" w:hAnsi="Symbol"/>
    </w:rPr>
  </w:style>
  <w:style w:type="character" w:customStyle="1" w:styleId="WW8Num25z1">
    <w:name w:val="WW8Num25z1"/>
    <w:qFormat/>
    <w:rsid w:val="00206D52"/>
    <w:rPr>
      <w:rFonts w:ascii="Courier New" w:hAnsi="Courier New" w:cs="Courier New"/>
    </w:rPr>
  </w:style>
  <w:style w:type="character" w:customStyle="1" w:styleId="WW8Num25z2">
    <w:name w:val="WW8Num25z2"/>
    <w:qFormat/>
    <w:rsid w:val="00206D52"/>
    <w:rPr>
      <w:rFonts w:ascii="Wingdings" w:hAnsi="Wingdings"/>
    </w:rPr>
  </w:style>
  <w:style w:type="character" w:customStyle="1" w:styleId="WW8Num26z0">
    <w:name w:val="WW8Num26z0"/>
    <w:qFormat/>
    <w:rsid w:val="00206D52"/>
    <w:rPr>
      <w:rFonts w:ascii="Symbol" w:hAnsi="Symbol"/>
    </w:rPr>
  </w:style>
  <w:style w:type="character" w:customStyle="1" w:styleId="WW8Num26z1">
    <w:name w:val="WW8Num26z1"/>
    <w:qFormat/>
    <w:rsid w:val="00206D52"/>
    <w:rPr>
      <w:rFonts w:ascii="Courier New" w:hAnsi="Courier New" w:cs="Courier New"/>
    </w:rPr>
  </w:style>
  <w:style w:type="character" w:customStyle="1" w:styleId="WW8Num26z2">
    <w:name w:val="WW8Num26z2"/>
    <w:qFormat/>
    <w:rsid w:val="00206D52"/>
    <w:rPr>
      <w:rFonts w:ascii="Wingdings" w:hAnsi="Wingdings"/>
    </w:rPr>
  </w:style>
  <w:style w:type="character" w:customStyle="1" w:styleId="WW8Num28z0">
    <w:name w:val="WW8Num28z0"/>
    <w:qFormat/>
    <w:rsid w:val="00206D52"/>
    <w:rPr>
      <w:rFonts w:ascii="Symbol" w:hAnsi="Symbol"/>
      <w:sz w:val="32"/>
    </w:rPr>
  </w:style>
  <w:style w:type="character" w:customStyle="1" w:styleId="WW8Num28z1">
    <w:name w:val="WW8Num28z1"/>
    <w:qFormat/>
    <w:rsid w:val="00206D52"/>
    <w:rPr>
      <w:rFonts w:ascii="Courier New" w:hAnsi="Courier New" w:cs="Courier New"/>
    </w:rPr>
  </w:style>
  <w:style w:type="character" w:customStyle="1" w:styleId="WW8Num28z2">
    <w:name w:val="WW8Num28z2"/>
    <w:qFormat/>
    <w:rsid w:val="00206D52"/>
    <w:rPr>
      <w:rFonts w:ascii="Wingdings" w:hAnsi="Wingdings"/>
    </w:rPr>
  </w:style>
  <w:style w:type="character" w:customStyle="1" w:styleId="WW8Num28z3">
    <w:name w:val="WW8Num28z3"/>
    <w:qFormat/>
    <w:rsid w:val="00206D52"/>
    <w:rPr>
      <w:rFonts w:ascii="Symbol" w:hAnsi="Symbol"/>
    </w:rPr>
  </w:style>
  <w:style w:type="character" w:customStyle="1" w:styleId="WW8Num30z0">
    <w:name w:val="WW8Num30z0"/>
    <w:qFormat/>
    <w:rsid w:val="00206D52"/>
    <w:rPr>
      <w:rFonts w:ascii="Symbol" w:hAnsi="Symbol"/>
      <w:sz w:val="32"/>
    </w:rPr>
  </w:style>
  <w:style w:type="character" w:customStyle="1" w:styleId="WW8Num30z1">
    <w:name w:val="WW8Num30z1"/>
    <w:qFormat/>
    <w:rsid w:val="00206D52"/>
    <w:rPr>
      <w:rFonts w:ascii="Courier New" w:hAnsi="Courier New" w:cs="Courier New"/>
    </w:rPr>
  </w:style>
  <w:style w:type="character" w:customStyle="1" w:styleId="WW8Num30z2">
    <w:name w:val="WW8Num30z2"/>
    <w:qFormat/>
    <w:rsid w:val="00206D52"/>
    <w:rPr>
      <w:rFonts w:ascii="Wingdings" w:hAnsi="Wingdings"/>
    </w:rPr>
  </w:style>
  <w:style w:type="character" w:customStyle="1" w:styleId="WW8Num30z3">
    <w:name w:val="WW8Num30z3"/>
    <w:qFormat/>
    <w:rsid w:val="00206D52"/>
    <w:rPr>
      <w:rFonts w:ascii="Symbol" w:hAnsi="Symbol"/>
    </w:rPr>
  </w:style>
  <w:style w:type="character" w:customStyle="1" w:styleId="WW8Num31z0">
    <w:name w:val="WW8Num31z0"/>
    <w:qFormat/>
    <w:rsid w:val="00206D52"/>
    <w:rPr>
      <w:rFonts w:ascii="Symbol" w:hAnsi="Symbol"/>
      <w:sz w:val="32"/>
    </w:rPr>
  </w:style>
  <w:style w:type="character" w:customStyle="1" w:styleId="WW8Num31z1">
    <w:name w:val="WW8Num31z1"/>
    <w:qFormat/>
    <w:rsid w:val="00206D52"/>
    <w:rPr>
      <w:rFonts w:ascii="Courier New" w:hAnsi="Courier New" w:cs="Courier New"/>
    </w:rPr>
  </w:style>
  <w:style w:type="character" w:customStyle="1" w:styleId="WW8Num31z2">
    <w:name w:val="WW8Num31z2"/>
    <w:qFormat/>
    <w:rsid w:val="00206D52"/>
    <w:rPr>
      <w:rFonts w:ascii="Wingdings" w:hAnsi="Wingdings"/>
    </w:rPr>
  </w:style>
  <w:style w:type="character" w:customStyle="1" w:styleId="WW8Num31z3">
    <w:name w:val="WW8Num31z3"/>
    <w:qFormat/>
    <w:rsid w:val="00206D52"/>
    <w:rPr>
      <w:rFonts w:ascii="Symbol" w:hAnsi="Symbol"/>
    </w:rPr>
  </w:style>
  <w:style w:type="character" w:customStyle="1" w:styleId="WW8Num32z0">
    <w:name w:val="WW8Num32z0"/>
    <w:qFormat/>
    <w:rsid w:val="00206D52"/>
    <w:rPr>
      <w:rFonts w:ascii="Symbol" w:hAnsi="Symbol"/>
    </w:rPr>
  </w:style>
  <w:style w:type="character" w:customStyle="1" w:styleId="WW8Num32z1">
    <w:name w:val="WW8Num32z1"/>
    <w:qFormat/>
    <w:rsid w:val="00206D52"/>
    <w:rPr>
      <w:rFonts w:ascii="Courier New" w:hAnsi="Courier New" w:cs="Courier New"/>
    </w:rPr>
  </w:style>
  <w:style w:type="character" w:customStyle="1" w:styleId="WW8Num32z2">
    <w:name w:val="WW8Num32z2"/>
    <w:qFormat/>
    <w:rsid w:val="00206D52"/>
    <w:rPr>
      <w:rFonts w:ascii="Wingdings" w:hAnsi="Wingdings"/>
    </w:rPr>
  </w:style>
  <w:style w:type="character" w:customStyle="1" w:styleId="WW8Num33z0">
    <w:name w:val="WW8Num33z0"/>
    <w:qFormat/>
    <w:rsid w:val="00206D52"/>
    <w:rPr>
      <w:rFonts w:ascii="Symbol" w:hAnsi="Symbol"/>
      <w:sz w:val="32"/>
    </w:rPr>
  </w:style>
  <w:style w:type="character" w:customStyle="1" w:styleId="WW8Num33z1">
    <w:name w:val="WW8Num33z1"/>
    <w:qFormat/>
    <w:rsid w:val="00206D52"/>
    <w:rPr>
      <w:rFonts w:ascii="Courier New" w:hAnsi="Courier New" w:cs="Courier New"/>
    </w:rPr>
  </w:style>
  <w:style w:type="paragraph" w:customStyle="1" w:styleId="2ff2">
    <w:name w:val="Заголовок оглавления2"/>
    <w:basedOn w:val="16"/>
    <w:next w:val="aa"/>
    <w:uiPriority w:val="39"/>
    <w:unhideWhenUsed/>
    <w:qFormat/>
    <w:rsid w:val="00206D52"/>
    <w:pPr>
      <w:keepLines/>
      <w:widowControl/>
      <w:spacing w:after="0" w:line="259" w:lineRule="auto"/>
      <w:ind w:left="2337" w:hanging="360"/>
      <w:outlineLvl w:val="9"/>
    </w:pPr>
    <w:rPr>
      <w:rFonts w:asciiTheme="majorHAnsi" w:eastAsiaTheme="majorEastAsia" w:hAnsiTheme="majorHAnsi" w:cstheme="majorBidi"/>
      <w:b w:val="0"/>
      <w:bCs w:val="0"/>
      <w:color w:val="2E74B5" w:themeColor="accent1" w:themeShade="BF"/>
    </w:rPr>
  </w:style>
  <w:style w:type="character" w:customStyle="1" w:styleId="WW8Num33z3">
    <w:name w:val="WW8Num33z3"/>
    <w:qFormat/>
    <w:rsid w:val="00206D52"/>
    <w:rPr>
      <w:rFonts w:ascii="Symbol" w:hAnsi="Symbol"/>
    </w:rPr>
  </w:style>
  <w:style w:type="character" w:customStyle="1" w:styleId="WW8Num36z0">
    <w:name w:val="WW8Num36z0"/>
    <w:qFormat/>
    <w:rsid w:val="00206D52"/>
    <w:rPr>
      <w:rFonts w:ascii="Symbol" w:hAnsi="Symbol"/>
    </w:rPr>
  </w:style>
  <w:style w:type="character" w:customStyle="1" w:styleId="WW8Num36z1">
    <w:name w:val="WW8Num36z1"/>
    <w:qFormat/>
    <w:rsid w:val="00206D52"/>
    <w:rPr>
      <w:rFonts w:ascii="Courier New" w:hAnsi="Courier New" w:cs="Courier New"/>
    </w:rPr>
  </w:style>
  <w:style w:type="character" w:customStyle="1" w:styleId="WW8Num36z2">
    <w:name w:val="WW8Num36z2"/>
    <w:qFormat/>
    <w:rsid w:val="00206D52"/>
    <w:rPr>
      <w:rFonts w:ascii="Wingdings" w:hAnsi="Wingdings"/>
    </w:rPr>
  </w:style>
  <w:style w:type="character" w:customStyle="1" w:styleId="WW8Num37z0">
    <w:name w:val="WW8Num37z0"/>
    <w:qFormat/>
    <w:rsid w:val="00206D52"/>
    <w:rPr>
      <w:rFonts w:ascii="Symbol" w:hAnsi="Symbol"/>
      <w:color w:val="000000"/>
    </w:rPr>
  </w:style>
  <w:style w:type="character" w:customStyle="1" w:styleId="WW8Num37z1">
    <w:name w:val="WW8Num37z1"/>
    <w:qFormat/>
    <w:rsid w:val="00206D52"/>
    <w:rPr>
      <w:rFonts w:ascii="Courier New" w:hAnsi="Courier New" w:cs="Courier New"/>
    </w:rPr>
  </w:style>
  <w:style w:type="character" w:customStyle="1" w:styleId="WW8Num37z2">
    <w:name w:val="WW8Num37z2"/>
    <w:qFormat/>
    <w:rsid w:val="00206D52"/>
    <w:rPr>
      <w:rFonts w:ascii="Wingdings" w:hAnsi="Wingdings"/>
    </w:rPr>
  </w:style>
  <w:style w:type="character" w:customStyle="1" w:styleId="WW8Num37z3">
    <w:name w:val="WW8Num37z3"/>
    <w:qFormat/>
    <w:rsid w:val="00206D52"/>
    <w:rPr>
      <w:rFonts w:ascii="Symbol" w:hAnsi="Symbol"/>
    </w:rPr>
  </w:style>
  <w:style w:type="character" w:customStyle="1" w:styleId="1f6">
    <w:name w:val="Основной шрифт абзаца1"/>
    <w:qFormat/>
    <w:rsid w:val="00206D52"/>
  </w:style>
  <w:style w:type="character" w:customStyle="1" w:styleId="rvts7">
    <w:name w:val="rvts7"/>
    <w:basedOn w:val="1f6"/>
    <w:qFormat/>
    <w:rsid w:val="00206D52"/>
  </w:style>
  <w:style w:type="character" w:customStyle="1" w:styleId="BodyText2">
    <w:name w:val="Body Text 2 Знак"/>
    <w:qFormat/>
    <w:rsid w:val="00206D52"/>
    <w:rPr>
      <w:rFonts w:ascii="Arial" w:hAnsi="Arial"/>
      <w:b/>
      <w:sz w:val="24"/>
    </w:rPr>
  </w:style>
  <w:style w:type="character" w:customStyle="1" w:styleId="afffffff1">
    <w:name w:val="Символ нумерации"/>
    <w:qFormat/>
    <w:rsid w:val="00206D52"/>
  </w:style>
  <w:style w:type="paragraph" w:customStyle="1" w:styleId="af00">
    <w:name w:val="af0"/>
    <w:basedOn w:val="aa"/>
    <w:next w:val="afc"/>
    <w:qFormat/>
    <w:rsid w:val="00206D52"/>
    <w:pPr>
      <w:keepNext/>
      <w:suppressAutoHyphens/>
      <w:spacing w:before="240" w:after="120"/>
      <w:ind w:firstLine="851"/>
      <w:jc w:val="both"/>
      <w:textAlignment w:val="baseline"/>
    </w:pPr>
    <w:rPr>
      <w:rFonts w:ascii="Arial" w:eastAsia="DejaVu Sans" w:hAnsi="Arial" w:cs="DejaVu Sans"/>
      <w:i/>
      <w:kern w:val="1"/>
      <w:sz w:val="28"/>
      <w:szCs w:val="28"/>
      <w:lang w:eastAsia="hi-IN" w:bidi="hi-IN"/>
    </w:rPr>
  </w:style>
  <w:style w:type="character" w:customStyle="1" w:styleId="1f7">
    <w:name w:val="Основной текст Знак1"/>
    <w:basedOn w:val="ab"/>
    <w:uiPriority w:val="99"/>
    <w:qFormat/>
    <w:rsid w:val="00206D52"/>
    <w:rPr>
      <w:rFonts w:ascii="Times New Roman" w:eastAsia="Lucida Sans Unicode" w:hAnsi="Times New Roman" w:cs="Times New Roman"/>
      <w:kern w:val="1"/>
      <w:sz w:val="24"/>
      <w:szCs w:val="21"/>
      <w:lang w:eastAsia="hi-IN" w:bidi="hi-IN"/>
    </w:rPr>
  </w:style>
  <w:style w:type="paragraph" w:customStyle="1" w:styleId="2ff3">
    <w:name w:val="Название2"/>
    <w:basedOn w:val="aa"/>
    <w:qFormat/>
    <w:rsid w:val="00206D52"/>
    <w:pPr>
      <w:suppressLineNumbers/>
      <w:suppressAutoHyphens/>
      <w:spacing w:before="120" w:after="120"/>
      <w:ind w:firstLine="851"/>
      <w:jc w:val="both"/>
      <w:textAlignment w:val="baseline"/>
    </w:pPr>
    <w:rPr>
      <w:rFonts w:eastAsia="Lucida Sans Unicode"/>
      <w:i/>
      <w:iCs/>
      <w:kern w:val="1"/>
      <w:sz w:val="24"/>
      <w:szCs w:val="24"/>
      <w:lang w:eastAsia="hi-IN" w:bidi="hi-IN"/>
    </w:rPr>
  </w:style>
  <w:style w:type="paragraph" w:customStyle="1" w:styleId="2ff4">
    <w:name w:val="Указатель2"/>
    <w:basedOn w:val="aa"/>
    <w:qFormat/>
    <w:rsid w:val="00206D52"/>
    <w:pPr>
      <w:suppressLineNumbers/>
      <w:suppressAutoHyphens/>
      <w:ind w:firstLine="851"/>
      <w:jc w:val="both"/>
      <w:textAlignment w:val="baseline"/>
    </w:pPr>
    <w:rPr>
      <w:rFonts w:eastAsia="Lucida Sans Unicode"/>
      <w:i/>
      <w:kern w:val="1"/>
      <w:sz w:val="24"/>
      <w:szCs w:val="24"/>
      <w:lang w:eastAsia="hi-IN" w:bidi="hi-IN"/>
    </w:rPr>
  </w:style>
  <w:style w:type="paragraph" w:customStyle="1" w:styleId="1f8">
    <w:name w:val="Указатель1"/>
    <w:basedOn w:val="aa"/>
    <w:qFormat/>
    <w:rsid w:val="00206D52"/>
    <w:pPr>
      <w:suppressLineNumbers/>
      <w:suppressAutoHyphens/>
      <w:ind w:firstLine="851"/>
      <w:jc w:val="both"/>
      <w:textAlignment w:val="baseline"/>
    </w:pPr>
    <w:rPr>
      <w:rFonts w:eastAsia="Lucida Sans Unicode"/>
      <w:i/>
      <w:kern w:val="1"/>
      <w:sz w:val="24"/>
      <w:szCs w:val="24"/>
      <w:lang w:eastAsia="hi-IN" w:bidi="hi-IN"/>
    </w:rPr>
  </w:style>
  <w:style w:type="paragraph" w:customStyle="1" w:styleId="Standard">
    <w:name w:val="Standard"/>
    <w:qFormat/>
    <w:rsid w:val="00206D52"/>
    <w:pPr>
      <w:suppressAutoHyphens/>
      <w:textAlignment w:val="baseline"/>
    </w:pPr>
    <w:rPr>
      <w:rFonts w:eastAsia="Arial"/>
      <w:kern w:val="1"/>
      <w:sz w:val="24"/>
      <w:szCs w:val="24"/>
      <w:lang w:eastAsia="ar-SA"/>
    </w:rPr>
  </w:style>
  <w:style w:type="paragraph" w:customStyle="1" w:styleId="Textbody">
    <w:name w:val="Text body"/>
    <w:basedOn w:val="Standard"/>
    <w:qFormat/>
    <w:rsid w:val="00206D52"/>
    <w:pPr>
      <w:suppressAutoHyphens w:val="0"/>
      <w:spacing w:after="120"/>
    </w:pPr>
  </w:style>
  <w:style w:type="character" w:customStyle="1" w:styleId="1f9">
    <w:name w:val="Нижний колонтитул Знак1"/>
    <w:basedOn w:val="ab"/>
    <w:uiPriority w:val="99"/>
    <w:qFormat/>
    <w:rsid w:val="00206D52"/>
    <w:rPr>
      <w:rFonts w:ascii="Times New Roman" w:eastAsia="Arial" w:hAnsi="Times New Roman" w:cs="Times New Roman"/>
      <w:kern w:val="1"/>
      <w:sz w:val="24"/>
      <w:szCs w:val="24"/>
      <w:lang w:eastAsia="ar-SA"/>
    </w:rPr>
  </w:style>
  <w:style w:type="paragraph" w:customStyle="1" w:styleId="afffffff2">
    <w:name w:val="&lt; Текст &gt;"/>
    <w:basedOn w:val="Standard"/>
    <w:qFormat/>
    <w:rsid w:val="00206D52"/>
    <w:pPr>
      <w:ind w:firstLine="851"/>
      <w:jc w:val="both"/>
    </w:pPr>
    <w:rPr>
      <w:rFonts w:ascii="Arial" w:hAnsi="Arial"/>
      <w:i/>
      <w:sz w:val="22"/>
      <w:szCs w:val="20"/>
    </w:rPr>
  </w:style>
  <w:style w:type="paragraph" w:customStyle="1" w:styleId="afffffff3">
    <w:name w:val="&lt; Таблица &gt;"/>
    <w:basedOn w:val="Standard"/>
    <w:qFormat/>
    <w:rsid w:val="00206D52"/>
    <w:pPr>
      <w:ind w:left="57" w:right="57"/>
    </w:pPr>
    <w:rPr>
      <w:rFonts w:ascii="Arial" w:hAnsi="Arial"/>
      <w:i/>
      <w:sz w:val="22"/>
      <w:szCs w:val="20"/>
    </w:rPr>
  </w:style>
  <w:style w:type="paragraph" w:customStyle="1" w:styleId="Textbodyindent">
    <w:name w:val="Text body indent"/>
    <w:basedOn w:val="Standard"/>
    <w:qFormat/>
    <w:rsid w:val="00206D52"/>
    <w:pPr>
      <w:suppressAutoHyphens w:val="0"/>
      <w:spacing w:after="120"/>
      <w:ind w:left="283"/>
    </w:pPr>
  </w:style>
  <w:style w:type="paragraph" w:customStyle="1" w:styleId="afffffff4">
    <w:name w:val="сновной текст"/>
    <w:basedOn w:val="Standard"/>
    <w:qFormat/>
    <w:rsid w:val="00206D52"/>
    <w:pPr>
      <w:widowControl w:val="0"/>
      <w:suppressAutoHyphens w:val="0"/>
      <w:jc w:val="both"/>
    </w:pPr>
    <w:rPr>
      <w:szCs w:val="20"/>
    </w:rPr>
  </w:style>
  <w:style w:type="paragraph" w:customStyle="1" w:styleId="230">
    <w:name w:val="Основной текст 23"/>
    <w:basedOn w:val="Standard"/>
    <w:qFormat/>
    <w:rsid w:val="00206D52"/>
    <w:pPr>
      <w:widowControl w:val="0"/>
      <w:suppressAutoHyphens w:val="0"/>
      <w:jc w:val="both"/>
    </w:pPr>
    <w:rPr>
      <w:rFonts w:ascii="Arial" w:hAnsi="Arial"/>
      <w:b/>
      <w:szCs w:val="20"/>
    </w:rPr>
  </w:style>
  <w:style w:type="paragraph" w:customStyle="1" w:styleId="BodyText21">
    <w:name w:val="Body Text 21"/>
    <w:basedOn w:val="Standard"/>
    <w:qFormat/>
    <w:rsid w:val="00206D52"/>
    <w:pPr>
      <w:widowControl w:val="0"/>
      <w:suppressAutoHyphens w:val="0"/>
      <w:spacing w:before="240"/>
      <w:ind w:firstLine="851"/>
      <w:jc w:val="both"/>
    </w:pPr>
    <w:rPr>
      <w:rFonts w:ascii="Arial" w:hAnsi="Arial"/>
      <w:szCs w:val="20"/>
    </w:rPr>
  </w:style>
  <w:style w:type="paragraph" w:customStyle="1" w:styleId="310">
    <w:name w:val="Основной текст 31"/>
    <w:basedOn w:val="Standard"/>
    <w:qFormat/>
    <w:rsid w:val="00206D52"/>
    <w:pPr>
      <w:suppressAutoHyphens w:val="0"/>
      <w:spacing w:after="120"/>
    </w:pPr>
    <w:rPr>
      <w:sz w:val="16"/>
      <w:szCs w:val="16"/>
    </w:rPr>
  </w:style>
  <w:style w:type="paragraph" w:customStyle="1" w:styleId="Iiiaeuiueauaaiaiiue1">
    <w:name w:val="Ii?iaeuiue au?aaiaiiue1"/>
    <w:basedOn w:val="Standard"/>
    <w:qFormat/>
    <w:rsid w:val="00206D52"/>
    <w:pPr>
      <w:widowControl w:val="0"/>
      <w:suppressAutoHyphens w:val="0"/>
      <w:spacing w:before="240"/>
      <w:ind w:firstLine="397"/>
      <w:jc w:val="both"/>
    </w:pPr>
    <w:rPr>
      <w:rFonts w:ascii="Baltica" w:hAnsi="Baltica"/>
      <w:szCs w:val="20"/>
    </w:rPr>
  </w:style>
  <w:style w:type="paragraph" w:customStyle="1" w:styleId="Iiiaeuiueauaaiaiiue">
    <w:name w:val="Ii?iaeuiue au?aaiaiiue"/>
    <w:basedOn w:val="Standard"/>
    <w:qFormat/>
    <w:rsid w:val="00206D52"/>
    <w:pPr>
      <w:widowControl w:val="0"/>
      <w:suppressAutoHyphens w:val="0"/>
      <w:spacing w:before="240"/>
      <w:ind w:firstLine="397"/>
      <w:jc w:val="both"/>
    </w:pPr>
    <w:rPr>
      <w:rFonts w:ascii="Baltica" w:hAnsi="Baltica"/>
      <w:szCs w:val="20"/>
    </w:rPr>
  </w:style>
  <w:style w:type="paragraph" w:customStyle="1" w:styleId="b">
    <w:name w:val="Обычнbй"/>
    <w:basedOn w:val="afffffff5"/>
    <w:qFormat/>
    <w:rsid w:val="00206D52"/>
  </w:style>
  <w:style w:type="paragraph" w:customStyle="1" w:styleId="afffffff5">
    <w:name w:val="!Обычный"/>
    <w:basedOn w:val="affffff2"/>
    <w:qFormat/>
    <w:rsid w:val="00206D52"/>
  </w:style>
  <w:style w:type="paragraph" w:customStyle="1" w:styleId="a0">
    <w:name w:val="&lt; Перечисление &gt;"/>
    <w:basedOn w:val="afffffff2"/>
    <w:qFormat/>
    <w:rsid w:val="00206D52"/>
    <w:pPr>
      <w:numPr>
        <w:numId w:val="13"/>
      </w:numPr>
      <w:tabs>
        <w:tab w:val="left" w:pos="-1004"/>
      </w:tabs>
    </w:pPr>
  </w:style>
  <w:style w:type="paragraph" w:customStyle="1" w:styleId="Table">
    <w:name w:val="Table"/>
    <w:basedOn w:val="aa"/>
    <w:qFormat/>
    <w:rsid w:val="00206D52"/>
    <w:pPr>
      <w:widowControl/>
      <w:suppressLineNumbers/>
      <w:suppressAutoHyphens/>
      <w:spacing w:before="120" w:after="120"/>
      <w:ind w:firstLine="851"/>
      <w:jc w:val="both"/>
      <w:textAlignment w:val="baseline"/>
    </w:pPr>
    <w:rPr>
      <w:rFonts w:ascii="Arial" w:hAnsi="Arial" w:cs="Tahoma"/>
      <w:i/>
      <w:iCs/>
      <w:kern w:val="1"/>
      <w:szCs w:val="24"/>
      <w:lang w:eastAsia="ar-SA"/>
    </w:rPr>
  </w:style>
  <w:style w:type="character" w:customStyle="1" w:styleId="1fa">
    <w:name w:val="Основной текст с отступом Знак1"/>
    <w:basedOn w:val="ab"/>
    <w:uiPriority w:val="99"/>
    <w:qFormat/>
    <w:rsid w:val="00206D52"/>
    <w:rPr>
      <w:rFonts w:ascii="Times New Roman" w:eastAsia="Lucida Sans Unicode" w:hAnsi="Times New Roman" w:cs="Times New Roman"/>
      <w:kern w:val="1"/>
      <w:sz w:val="24"/>
      <w:szCs w:val="21"/>
      <w:lang w:eastAsia="hi-IN" w:bidi="hi-IN"/>
    </w:rPr>
  </w:style>
  <w:style w:type="paragraph" w:customStyle="1" w:styleId="320">
    <w:name w:val="Основной текст 32"/>
    <w:basedOn w:val="aa"/>
    <w:qFormat/>
    <w:rsid w:val="00206D52"/>
    <w:pPr>
      <w:suppressAutoHyphens/>
      <w:spacing w:after="120"/>
      <w:ind w:firstLine="851"/>
      <w:jc w:val="both"/>
      <w:textAlignment w:val="baseline"/>
    </w:pPr>
    <w:rPr>
      <w:rFonts w:eastAsia="Lucida Sans Unicode" w:cs="Mangal"/>
      <w:i/>
      <w:kern w:val="1"/>
      <w:sz w:val="16"/>
      <w:szCs w:val="14"/>
      <w:lang w:eastAsia="hi-IN" w:bidi="hi-IN"/>
    </w:rPr>
  </w:style>
  <w:style w:type="paragraph" w:customStyle="1" w:styleId="1">
    <w:name w:val="Нумерованный список1"/>
    <w:basedOn w:val="aa"/>
    <w:qFormat/>
    <w:rsid w:val="00206D52"/>
    <w:pPr>
      <w:numPr>
        <w:numId w:val="14"/>
      </w:numPr>
      <w:suppressAutoHyphens/>
      <w:jc w:val="both"/>
      <w:textAlignment w:val="baseline"/>
    </w:pPr>
    <w:rPr>
      <w:rFonts w:eastAsia="Lucida Sans Unicode" w:cs="Mangal"/>
      <w:i/>
      <w:kern w:val="1"/>
      <w:sz w:val="24"/>
      <w:szCs w:val="21"/>
      <w:lang w:eastAsia="hi-IN" w:bidi="hi-IN"/>
    </w:rPr>
  </w:style>
  <w:style w:type="paragraph" w:customStyle="1" w:styleId="212">
    <w:name w:val="Нумерованный список 21"/>
    <w:basedOn w:val="1"/>
    <w:qFormat/>
    <w:rsid w:val="00206D52"/>
    <w:pPr>
      <w:keepLines/>
      <w:suppressAutoHyphens w:val="0"/>
      <w:autoSpaceDE w:val="0"/>
      <w:spacing w:before="60" w:line="360" w:lineRule="auto"/>
      <w:ind w:left="720" w:firstLine="0"/>
      <w:textAlignment w:val="auto"/>
    </w:pPr>
    <w:rPr>
      <w:rFonts w:ascii="Arial" w:eastAsia="Times New Roman" w:hAnsi="Arial" w:cs="Arial"/>
      <w:sz w:val="20"/>
      <w:szCs w:val="20"/>
      <w:lang w:eastAsia="ar-SA" w:bidi="ar-SA"/>
    </w:rPr>
  </w:style>
  <w:style w:type="paragraph" w:customStyle="1" w:styleId="a">
    <w:name w:val="Пунктик"/>
    <w:basedOn w:val="aa"/>
    <w:next w:val="aa"/>
    <w:qFormat/>
    <w:rsid w:val="00206D52"/>
    <w:pPr>
      <w:widowControl/>
      <w:numPr>
        <w:numId w:val="15"/>
      </w:numPr>
      <w:spacing w:line="360" w:lineRule="auto"/>
      <w:jc w:val="both"/>
    </w:pPr>
    <w:rPr>
      <w:rFonts w:eastAsia="Calibri"/>
      <w:b/>
      <w:i/>
      <w:kern w:val="1"/>
      <w:sz w:val="28"/>
      <w:szCs w:val="24"/>
      <w:lang w:eastAsia="ar-SA"/>
    </w:rPr>
  </w:style>
  <w:style w:type="paragraph" w:customStyle="1" w:styleId="220">
    <w:name w:val="Основной текст 22"/>
    <w:basedOn w:val="aa"/>
    <w:qFormat/>
    <w:rsid w:val="00206D52"/>
    <w:pPr>
      <w:ind w:firstLine="851"/>
      <w:jc w:val="both"/>
    </w:pPr>
    <w:rPr>
      <w:rFonts w:ascii="Arial" w:hAnsi="Arial"/>
      <w:b/>
      <w:i/>
      <w:kern w:val="1"/>
      <w:sz w:val="24"/>
      <w:lang w:eastAsia="ar-SA"/>
    </w:rPr>
  </w:style>
  <w:style w:type="character" w:customStyle="1" w:styleId="1fb">
    <w:name w:val="Текст выноски Знак1"/>
    <w:basedOn w:val="ab"/>
    <w:uiPriority w:val="99"/>
    <w:qFormat/>
    <w:rsid w:val="00206D52"/>
    <w:rPr>
      <w:rFonts w:ascii="Segoe UI" w:eastAsia="Lucida Sans Unicode" w:hAnsi="Segoe UI" w:cs="Mangal"/>
      <w:kern w:val="1"/>
      <w:sz w:val="18"/>
      <w:szCs w:val="16"/>
      <w:lang w:eastAsia="hi-IN" w:bidi="hi-IN"/>
    </w:rPr>
  </w:style>
  <w:style w:type="paragraph" w:customStyle="1" w:styleId="afffffff6">
    <w:name w:val="Содержимое таблицы"/>
    <w:basedOn w:val="aa"/>
    <w:qFormat/>
    <w:rsid w:val="00206D52"/>
    <w:pPr>
      <w:suppressLineNumbers/>
      <w:suppressAutoHyphens/>
      <w:ind w:firstLine="851"/>
      <w:jc w:val="both"/>
      <w:textAlignment w:val="baseline"/>
    </w:pPr>
    <w:rPr>
      <w:rFonts w:eastAsia="Lucida Sans Unicode"/>
      <w:i/>
      <w:kern w:val="1"/>
      <w:sz w:val="24"/>
      <w:szCs w:val="24"/>
      <w:lang w:eastAsia="hi-IN" w:bidi="hi-IN"/>
    </w:rPr>
  </w:style>
  <w:style w:type="paragraph" w:customStyle="1" w:styleId="afffffff7">
    <w:name w:val="Заголовок таблицы"/>
    <w:basedOn w:val="afffffff6"/>
    <w:qFormat/>
    <w:rsid w:val="00206D52"/>
    <w:pPr>
      <w:jc w:val="center"/>
    </w:pPr>
    <w:rPr>
      <w:b/>
      <w:bCs/>
    </w:rPr>
  </w:style>
  <w:style w:type="table" w:customStyle="1" w:styleId="1fc">
    <w:name w:val="Сетка таблицы1"/>
    <w:basedOn w:val="ac"/>
    <w:uiPriority w:val="39"/>
    <w:qFormat/>
    <w:rsid w:val="00206D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e">
    <w:name w:val="Схема документа Знак"/>
    <w:basedOn w:val="ab"/>
    <w:link w:val="afffd"/>
    <w:uiPriority w:val="99"/>
    <w:semiHidden/>
    <w:qFormat/>
    <w:rsid w:val="00206D52"/>
    <w:rPr>
      <w:rFonts w:ascii="Tahoma" w:hAnsi="Tahoma" w:cs="Tahoma"/>
      <w:shd w:val="clear" w:color="auto" w:fill="000080"/>
    </w:rPr>
  </w:style>
  <w:style w:type="paragraph" w:customStyle="1" w:styleId="1fd">
    <w:name w:val="Рецензия1"/>
    <w:hidden/>
    <w:uiPriority w:val="99"/>
    <w:unhideWhenUsed/>
    <w:qFormat/>
    <w:rsid w:val="00206D52"/>
    <w:rPr>
      <w:rFonts w:eastAsia="Lucida Sans Unicode" w:cs="Mangal"/>
      <w:kern w:val="1"/>
      <w:sz w:val="24"/>
      <w:szCs w:val="21"/>
      <w:lang w:eastAsia="hi-IN" w:bidi="hi-IN"/>
    </w:rPr>
  </w:style>
  <w:style w:type="character" w:customStyle="1" w:styleId="110">
    <w:name w:val="Неразрешенное упоминание11"/>
    <w:uiPriority w:val="99"/>
    <w:semiHidden/>
    <w:unhideWhenUsed/>
    <w:qFormat/>
    <w:rsid w:val="00206D52"/>
    <w:rPr>
      <w:color w:val="605E5C"/>
      <w:shd w:val="clear" w:color="auto" w:fill="E1DFDD"/>
    </w:rPr>
  </w:style>
  <w:style w:type="table" w:customStyle="1" w:styleId="111">
    <w:name w:val="Сетка таблицы11"/>
    <w:basedOn w:val="ac"/>
    <w:uiPriority w:val="59"/>
    <w:qFormat/>
    <w:rsid w:val="00206D5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8">
    <w:name w:val="СТАНДАРТ"/>
    <w:basedOn w:val="aa"/>
    <w:link w:val="afffffff9"/>
    <w:autoRedefine/>
    <w:qFormat/>
    <w:rsid w:val="00206D52"/>
    <w:pPr>
      <w:tabs>
        <w:tab w:val="left" w:pos="709"/>
        <w:tab w:val="left" w:pos="1276"/>
        <w:tab w:val="left" w:pos="1418"/>
        <w:tab w:val="left" w:pos="1701"/>
        <w:tab w:val="left" w:pos="1843"/>
        <w:tab w:val="left" w:pos="2268"/>
        <w:tab w:val="left" w:pos="4536"/>
        <w:tab w:val="left" w:pos="5670"/>
        <w:tab w:val="left" w:pos="5954"/>
        <w:tab w:val="left" w:pos="6086"/>
        <w:tab w:val="left" w:pos="6901"/>
      </w:tabs>
      <w:autoSpaceDE w:val="0"/>
      <w:autoSpaceDN w:val="0"/>
      <w:adjustRightInd w:val="0"/>
      <w:spacing w:line="360" w:lineRule="auto"/>
      <w:ind w:firstLine="851"/>
      <w:jc w:val="both"/>
    </w:pPr>
    <w:rPr>
      <w:rFonts w:ascii="ISOCPEUR" w:hAnsi="ISOCPEUR" w:cs="Arial"/>
      <w:i/>
      <w:sz w:val="24"/>
      <w:szCs w:val="24"/>
    </w:rPr>
  </w:style>
  <w:style w:type="character" w:customStyle="1" w:styleId="afffffff9">
    <w:name w:val="СТАНДАРТ Знак"/>
    <w:link w:val="afffffff8"/>
    <w:qFormat/>
    <w:rsid w:val="00206D52"/>
    <w:rPr>
      <w:rFonts w:ascii="ISOCPEUR" w:eastAsia="SimSun" w:hAnsi="ISOCPEUR" w:cs="Arial"/>
      <w:i/>
      <w:sz w:val="24"/>
      <w:szCs w:val="24"/>
    </w:rPr>
  </w:style>
  <w:style w:type="paragraph" w:customStyle="1" w:styleId="-0">
    <w:name w:val="- СПИСОК"/>
    <w:basedOn w:val="afffffff8"/>
    <w:autoRedefine/>
    <w:uiPriority w:val="99"/>
    <w:qFormat/>
    <w:rsid w:val="00206D52"/>
    <w:pPr>
      <w:tabs>
        <w:tab w:val="clear" w:pos="709"/>
        <w:tab w:val="clear" w:pos="1701"/>
        <w:tab w:val="clear" w:pos="1843"/>
        <w:tab w:val="left" w:pos="851"/>
        <w:tab w:val="left" w:pos="2552"/>
      </w:tabs>
    </w:pPr>
  </w:style>
  <w:style w:type="paragraph" w:customStyle="1" w:styleId="1fe">
    <w:name w:val="З_1"/>
    <w:basedOn w:val="16"/>
    <w:link w:val="1ff"/>
    <w:qFormat/>
    <w:rsid w:val="00206D52"/>
    <w:pPr>
      <w:widowControl/>
      <w:spacing w:before="0" w:after="0" w:line="360" w:lineRule="auto"/>
      <w:ind w:left="2337" w:hanging="360"/>
      <w:jc w:val="center"/>
    </w:pPr>
    <w:rPr>
      <w:rFonts w:cs="Times New Roman"/>
      <w:sz w:val="28"/>
      <w:szCs w:val="28"/>
    </w:rPr>
  </w:style>
  <w:style w:type="paragraph" w:customStyle="1" w:styleId="2ff5">
    <w:name w:val="З_2"/>
    <w:basedOn w:val="26"/>
    <w:link w:val="2ff6"/>
    <w:qFormat/>
    <w:rsid w:val="00206D52"/>
    <w:pPr>
      <w:keepLines w:val="0"/>
      <w:widowControl/>
      <w:numPr>
        <w:ilvl w:val="1"/>
      </w:numPr>
      <w:spacing w:before="240" w:after="60" w:line="360" w:lineRule="auto"/>
      <w:ind w:left="2337" w:firstLine="567"/>
      <w:jc w:val="both"/>
    </w:pPr>
    <w:rPr>
      <w:rFonts w:ascii="Arial" w:eastAsia="Times New Roman" w:hAnsi="Arial" w:cs="Times New Roman"/>
      <w:iCs/>
      <w:color w:val="auto"/>
      <w:sz w:val="24"/>
      <w:szCs w:val="24"/>
    </w:rPr>
  </w:style>
  <w:style w:type="character" w:customStyle="1" w:styleId="1ff">
    <w:name w:val="З_1 Знак"/>
    <w:link w:val="1fe"/>
    <w:qFormat/>
    <w:rsid w:val="00206D52"/>
    <w:rPr>
      <w:rFonts w:ascii="Arial" w:eastAsia="SimSun" w:hAnsi="Arial"/>
      <w:b/>
      <w:bCs/>
      <w:sz w:val="28"/>
      <w:szCs w:val="28"/>
    </w:rPr>
  </w:style>
  <w:style w:type="character" w:customStyle="1" w:styleId="2ff6">
    <w:name w:val="З_2 Знак"/>
    <w:link w:val="2ff5"/>
    <w:qFormat/>
    <w:rsid w:val="00206D52"/>
    <w:rPr>
      <w:rFonts w:ascii="Arial" w:hAnsi="Arial"/>
      <w:b/>
      <w:bCs/>
      <w:iCs/>
      <w:sz w:val="24"/>
      <w:szCs w:val="24"/>
    </w:rPr>
  </w:style>
  <w:style w:type="character" w:customStyle="1" w:styleId="afffffffa">
    <w:name w:val="ГСПИ_Текст_Основной Знак"/>
    <w:link w:val="afffffffb"/>
    <w:qFormat/>
    <w:locked/>
    <w:rsid w:val="00206D52"/>
    <w:rPr>
      <w:rFonts w:ascii="Arial" w:eastAsia="Calibri" w:hAnsi="Arial"/>
      <w:sz w:val="24"/>
      <w:szCs w:val="24"/>
      <w:lang w:val="zh-CN" w:eastAsia="zh-CN"/>
    </w:rPr>
  </w:style>
  <w:style w:type="paragraph" w:customStyle="1" w:styleId="afffffffb">
    <w:name w:val="ГСПИ_Текст_Основной"/>
    <w:basedOn w:val="aa"/>
    <w:link w:val="afffffffa"/>
    <w:qFormat/>
    <w:rsid w:val="00206D52"/>
    <w:pPr>
      <w:widowControl/>
      <w:spacing w:after="120" w:line="288" w:lineRule="auto"/>
      <w:ind w:left="170" w:right="170" w:firstLine="851"/>
      <w:contextualSpacing/>
      <w:jc w:val="both"/>
    </w:pPr>
    <w:rPr>
      <w:rFonts w:ascii="Arial" w:eastAsia="Calibri" w:hAnsi="Arial"/>
      <w:sz w:val="24"/>
      <w:szCs w:val="24"/>
      <w:lang w:val="zh-CN" w:eastAsia="zh-CN"/>
    </w:rPr>
  </w:style>
  <w:style w:type="character" w:customStyle="1" w:styleId="112">
    <w:name w:val="Заголовок 1 Знак1"/>
    <w:basedOn w:val="ab"/>
    <w:uiPriority w:val="99"/>
    <w:qFormat/>
    <w:rsid w:val="00206D52"/>
    <w:rPr>
      <w:rFonts w:asciiTheme="majorHAnsi" w:eastAsiaTheme="majorEastAsia" w:hAnsiTheme="majorHAnsi" w:cstheme="majorBidi"/>
      <w:color w:val="2E74B5" w:themeColor="accent1" w:themeShade="BF"/>
      <w:sz w:val="32"/>
      <w:szCs w:val="32"/>
    </w:rPr>
  </w:style>
  <w:style w:type="character" w:customStyle="1" w:styleId="213">
    <w:name w:val="Заголовок 2 Знак1"/>
    <w:basedOn w:val="ab"/>
    <w:uiPriority w:val="99"/>
    <w:semiHidden/>
    <w:qFormat/>
    <w:rsid w:val="00206D52"/>
    <w:rPr>
      <w:rFonts w:asciiTheme="majorHAnsi" w:eastAsiaTheme="majorEastAsia" w:hAnsiTheme="majorHAnsi" w:cstheme="majorBidi"/>
      <w:color w:val="2E74B5" w:themeColor="accent1" w:themeShade="BF"/>
      <w:sz w:val="26"/>
      <w:szCs w:val="26"/>
    </w:rPr>
  </w:style>
  <w:style w:type="character" w:customStyle="1" w:styleId="311">
    <w:name w:val="Заголовок 3 Знак1"/>
    <w:basedOn w:val="ab"/>
    <w:uiPriority w:val="99"/>
    <w:semiHidden/>
    <w:qFormat/>
    <w:rsid w:val="00206D52"/>
    <w:rPr>
      <w:rFonts w:asciiTheme="majorHAnsi" w:eastAsiaTheme="majorEastAsia" w:hAnsiTheme="majorHAnsi" w:cstheme="majorBidi"/>
      <w:color w:val="1F4E79" w:themeColor="accent1" w:themeShade="80"/>
      <w:sz w:val="24"/>
      <w:szCs w:val="24"/>
    </w:rPr>
  </w:style>
  <w:style w:type="character" w:customStyle="1" w:styleId="410">
    <w:name w:val="Заголовок 4 Знак1"/>
    <w:basedOn w:val="ab"/>
    <w:uiPriority w:val="99"/>
    <w:semiHidden/>
    <w:qFormat/>
    <w:rsid w:val="00206D52"/>
    <w:rPr>
      <w:rFonts w:asciiTheme="majorHAnsi" w:eastAsiaTheme="majorEastAsia" w:hAnsiTheme="majorHAnsi" w:cstheme="majorBidi"/>
      <w:i/>
      <w:iCs/>
      <w:color w:val="2E74B5" w:themeColor="accent1" w:themeShade="BF"/>
      <w:sz w:val="22"/>
      <w:szCs w:val="22"/>
    </w:rPr>
  </w:style>
  <w:style w:type="character" w:customStyle="1" w:styleId="1ff0">
    <w:name w:val="Заголовок Знак1"/>
    <w:uiPriority w:val="10"/>
    <w:qFormat/>
    <w:locked/>
    <w:rsid w:val="00206D52"/>
    <w:rPr>
      <w:rFonts w:ascii="Calibri" w:eastAsia="MS ????" w:hAnsi="Calibri" w:cs="Times New Roman"/>
      <w:b/>
      <w:bCs/>
      <w:kern w:val="28"/>
      <w:sz w:val="32"/>
      <w:szCs w:val="32"/>
      <w:lang w:val="zh-CN" w:eastAsia="zh-CN"/>
    </w:rPr>
  </w:style>
  <w:style w:type="character" w:customStyle="1" w:styleId="2f1">
    <w:name w:val="Основной текст 2 Знак"/>
    <w:basedOn w:val="ab"/>
    <w:link w:val="2f0"/>
    <w:uiPriority w:val="99"/>
    <w:qFormat/>
    <w:locked/>
    <w:rsid w:val="00206D52"/>
    <w:rPr>
      <w:sz w:val="24"/>
      <w:szCs w:val="24"/>
    </w:rPr>
  </w:style>
  <w:style w:type="character" w:customStyle="1" w:styleId="1ff1">
    <w:name w:val="Текст примечания Знак1"/>
    <w:basedOn w:val="ab"/>
    <w:uiPriority w:val="99"/>
    <w:semiHidden/>
    <w:qFormat/>
    <w:rsid w:val="00206D52"/>
    <w:rPr>
      <w:sz w:val="20"/>
      <w:szCs w:val="20"/>
    </w:rPr>
  </w:style>
  <w:style w:type="character" w:customStyle="1" w:styleId="214">
    <w:name w:val="Цитата 2 Знак1"/>
    <w:basedOn w:val="ab"/>
    <w:uiPriority w:val="29"/>
    <w:qFormat/>
    <w:rsid w:val="00206D52"/>
    <w:rPr>
      <w:i/>
      <w:iCs/>
      <w:color w:val="404040" w:themeColor="text1" w:themeTint="BF"/>
    </w:rPr>
  </w:style>
  <w:style w:type="character" w:customStyle="1" w:styleId="1ff2">
    <w:name w:val="Выделенная цитата Знак1"/>
    <w:basedOn w:val="ab"/>
    <w:uiPriority w:val="30"/>
    <w:qFormat/>
    <w:rsid w:val="00206D52"/>
    <w:rPr>
      <w:i/>
      <w:iCs/>
      <w:color w:val="5B9BD5" w:themeColor="accent1"/>
    </w:rPr>
  </w:style>
  <w:style w:type="character" w:customStyle="1" w:styleId="MNumber11GOST0">
    <w:name w:val="MNumber11_GOST Знак"/>
    <w:link w:val="MNumber11GOST"/>
    <w:qFormat/>
    <w:locked/>
    <w:rsid w:val="00206D52"/>
    <w:rPr>
      <w:sz w:val="24"/>
      <w:szCs w:val="24"/>
      <w:lang w:val="zh-CN" w:eastAsia="zh-CN"/>
    </w:rPr>
  </w:style>
  <w:style w:type="paragraph" w:customStyle="1" w:styleId="MNumber11GOST">
    <w:name w:val="MNumber11_GOST"/>
    <w:basedOn w:val="aa"/>
    <w:link w:val="MNumber11GOST0"/>
    <w:qFormat/>
    <w:rsid w:val="00206D52"/>
    <w:pPr>
      <w:widowControl/>
      <w:numPr>
        <w:ilvl w:val="1"/>
        <w:numId w:val="16"/>
      </w:numPr>
      <w:tabs>
        <w:tab w:val="left" w:pos="360"/>
      </w:tabs>
      <w:spacing w:before="60"/>
      <w:ind w:left="0" w:firstLine="0"/>
      <w:jc w:val="both"/>
      <w:outlineLvl w:val="1"/>
    </w:pPr>
    <w:rPr>
      <w:sz w:val="24"/>
      <w:szCs w:val="24"/>
      <w:lang w:val="zh-CN" w:eastAsia="zh-CN"/>
    </w:rPr>
  </w:style>
  <w:style w:type="character" w:customStyle="1" w:styleId="MNumber111GOST1">
    <w:name w:val="MNumber111_GOST Знак1"/>
    <w:link w:val="MNumber111GOST"/>
    <w:uiPriority w:val="99"/>
    <w:qFormat/>
    <w:locked/>
    <w:rsid w:val="00206D52"/>
    <w:rPr>
      <w:b/>
      <w:bCs/>
      <w:sz w:val="24"/>
      <w:szCs w:val="24"/>
      <w:lang w:val="zh-CN" w:eastAsia="zh-CN"/>
    </w:rPr>
  </w:style>
  <w:style w:type="paragraph" w:customStyle="1" w:styleId="MNumber111GOST">
    <w:name w:val="MNumber111_GOST"/>
    <w:basedOn w:val="MNumber11GOST"/>
    <w:link w:val="MNumber111GOST1"/>
    <w:autoRedefine/>
    <w:uiPriority w:val="99"/>
    <w:qFormat/>
    <w:rsid w:val="00206D52"/>
    <w:pPr>
      <w:numPr>
        <w:ilvl w:val="2"/>
      </w:numPr>
      <w:tabs>
        <w:tab w:val="left" w:pos="1209"/>
      </w:tabs>
      <w:ind w:left="284" w:right="140" w:firstLine="283"/>
    </w:pPr>
    <w:rPr>
      <w:b/>
      <w:bCs/>
    </w:rPr>
  </w:style>
  <w:style w:type="paragraph" w:customStyle="1" w:styleId="MNumber1111GOST">
    <w:name w:val="MNumber1111_GOST"/>
    <w:basedOn w:val="MNumber11GOST"/>
    <w:autoRedefine/>
    <w:qFormat/>
    <w:rsid w:val="00206D52"/>
    <w:pPr>
      <w:numPr>
        <w:ilvl w:val="3"/>
      </w:numPr>
      <w:tabs>
        <w:tab w:val="num" w:pos="0"/>
        <w:tab w:val="left" w:pos="1209"/>
        <w:tab w:val="left" w:pos="1419"/>
      </w:tabs>
      <w:ind w:left="360" w:hanging="360"/>
    </w:pPr>
  </w:style>
  <w:style w:type="character" w:customStyle="1" w:styleId="afffffffc">
    <w:name w:val="Абзац Знак"/>
    <w:link w:val="afffffffd"/>
    <w:uiPriority w:val="99"/>
    <w:qFormat/>
    <w:locked/>
    <w:rsid w:val="00206D52"/>
    <w:rPr>
      <w:sz w:val="24"/>
      <w:szCs w:val="24"/>
    </w:rPr>
  </w:style>
  <w:style w:type="paragraph" w:customStyle="1" w:styleId="afffffffd">
    <w:name w:val="Абзац"/>
    <w:basedOn w:val="aa"/>
    <w:link w:val="afffffffc"/>
    <w:uiPriority w:val="99"/>
    <w:qFormat/>
    <w:rsid w:val="00206D52"/>
    <w:pPr>
      <w:widowControl/>
      <w:ind w:firstLine="709"/>
      <w:jc w:val="both"/>
    </w:pPr>
    <w:rPr>
      <w:sz w:val="24"/>
      <w:szCs w:val="24"/>
    </w:rPr>
  </w:style>
  <w:style w:type="character" w:customStyle="1" w:styleId="MainText">
    <w:name w:val="MainText Знак"/>
    <w:link w:val="MainText0"/>
    <w:uiPriority w:val="99"/>
    <w:qFormat/>
    <w:locked/>
    <w:rsid w:val="00206D52"/>
    <w:rPr>
      <w:sz w:val="24"/>
      <w:szCs w:val="24"/>
    </w:rPr>
  </w:style>
  <w:style w:type="paragraph" w:customStyle="1" w:styleId="MainText0">
    <w:name w:val="MainText"/>
    <w:basedOn w:val="aa"/>
    <w:link w:val="MainText"/>
    <w:uiPriority w:val="99"/>
    <w:qFormat/>
    <w:rsid w:val="00206D52"/>
    <w:pPr>
      <w:widowControl/>
      <w:snapToGrid w:val="0"/>
      <w:spacing w:before="60" w:after="60"/>
      <w:ind w:firstLine="567"/>
      <w:jc w:val="both"/>
    </w:pPr>
    <w:rPr>
      <w:sz w:val="24"/>
      <w:szCs w:val="24"/>
    </w:rPr>
  </w:style>
  <w:style w:type="paragraph" w:customStyle="1" w:styleId="afffffffe">
    <w:name w:val="Текстовый"/>
    <w:basedOn w:val="aa"/>
    <w:autoRedefine/>
    <w:uiPriority w:val="99"/>
    <w:qFormat/>
    <w:rsid w:val="00206D52"/>
    <w:pPr>
      <w:widowControl/>
      <w:spacing w:before="120"/>
      <w:ind w:firstLine="680"/>
      <w:jc w:val="both"/>
    </w:pPr>
    <w:rPr>
      <w:rFonts w:ascii="ISOCPEUR" w:hAnsi="ISOCPEUR" w:cs="ISOCPEUR"/>
      <w:i/>
      <w:iCs/>
      <w:sz w:val="28"/>
      <w:szCs w:val="28"/>
    </w:rPr>
  </w:style>
  <w:style w:type="character" w:customStyle="1" w:styleId="MBulletGOST0">
    <w:name w:val="MBullet_GOST Знак Знак Знак Знак"/>
    <w:link w:val="MBulletGOST"/>
    <w:qFormat/>
    <w:locked/>
    <w:rsid w:val="00206D52"/>
    <w:rPr>
      <w:sz w:val="24"/>
      <w:szCs w:val="24"/>
      <w:lang w:val="zh-CN" w:eastAsia="zh-CN"/>
    </w:rPr>
  </w:style>
  <w:style w:type="paragraph" w:customStyle="1" w:styleId="MBulletGOST">
    <w:name w:val="MBullet_GOST Знак Знак Знак"/>
    <w:basedOn w:val="aa"/>
    <w:link w:val="MBulletGOST0"/>
    <w:qFormat/>
    <w:rsid w:val="00206D52"/>
    <w:pPr>
      <w:widowControl/>
      <w:numPr>
        <w:numId w:val="17"/>
      </w:numPr>
      <w:tabs>
        <w:tab w:val="left" w:pos="360"/>
        <w:tab w:val="left" w:pos="567"/>
      </w:tabs>
      <w:ind w:firstLine="0"/>
      <w:jc w:val="both"/>
    </w:pPr>
    <w:rPr>
      <w:sz w:val="24"/>
      <w:szCs w:val="24"/>
      <w:lang w:val="zh-CN" w:eastAsia="zh-CN"/>
    </w:rPr>
  </w:style>
  <w:style w:type="character" w:customStyle="1" w:styleId="215">
    <w:name w:val="Основной текст с отступом 2 Знак1"/>
    <w:basedOn w:val="ab"/>
    <w:uiPriority w:val="99"/>
    <w:semiHidden/>
    <w:qFormat/>
    <w:rsid w:val="00206D52"/>
  </w:style>
  <w:style w:type="paragraph" w:customStyle="1" w:styleId="15">
    <w:name w:val="Заголовок 1 Нумерованный"/>
    <w:basedOn w:val="aa"/>
    <w:next w:val="2e"/>
    <w:uiPriority w:val="99"/>
    <w:qFormat/>
    <w:rsid w:val="00206D52"/>
    <w:pPr>
      <w:keepNext/>
      <w:widowControl/>
      <w:numPr>
        <w:numId w:val="18"/>
      </w:numPr>
      <w:tabs>
        <w:tab w:val="left" w:pos="360"/>
      </w:tabs>
      <w:spacing w:before="240" w:after="120"/>
      <w:ind w:left="0" w:firstLine="0"/>
      <w:jc w:val="center"/>
      <w:outlineLvl w:val="0"/>
    </w:pPr>
    <w:rPr>
      <w:b/>
      <w:bCs/>
      <w:i/>
      <w:caps/>
      <w:sz w:val="24"/>
      <w:szCs w:val="24"/>
    </w:rPr>
  </w:style>
  <w:style w:type="paragraph" w:customStyle="1" w:styleId="23">
    <w:name w:val="Заголовок 2 Нумерованный"/>
    <w:next w:val="2e"/>
    <w:uiPriority w:val="99"/>
    <w:qFormat/>
    <w:rsid w:val="00206D52"/>
    <w:pPr>
      <w:numPr>
        <w:ilvl w:val="1"/>
        <w:numId w:val="18"/>
      </w:numPr>
      <w:shd w:val="clear" w:color="auto" w:fill="FFFFFF"/>
      <w:tabs>
        <w:tab w:val="left" w:pos="360"/>
      </w:tabs>
      <w:autoSpaceDE w:val="0"/>
      <w:autoSpaceDN w:val="0"/>
      <w:adjustRightInd w:val="0"/>
      <w:spacing w:before="240" w:after="120"/>
      <w:ind w:left="0" w:firstLine="0"/>
    </w:pPr>
    <w:rPr>
      <w:b/>
      <w:bCs/>
      <w:i/>
      <w:iCs/>
      <w:color w:val="000000"/>
      <w:sz w:val="24"/>
      <w:szCs w:val="24"/>
    </w:rPr>
  </w:style>
  <w:style w:type="character" w:customStyle="1" w:styleId="1110">
    <w:name w:val="1.1.1. Знак"/>
    <w:basedOn w:val="afffffffc"/>
    <w:link w:val="1111"/>
    <w:uiPriority w:val="99"/>
    <w:qFormat/>
    <w:locked/>
    <w:rsid w:val="00206D52"/>
    <w:rPr>
      <w:sz w:val="24"/>
      <w:szCs w:val="24"/>
    </w:rPr>
  </w:style>
  <w:style w:type="paragraph" w:customStyle="1" w:styleId="1111">
    <w:name w:val="1.1.1."/>
    <w:basedOn w:val="afffffffd"/>
    <w:link w:val="1110"/>
    <w:uiPriority w:val="99"/>
    <w:qFormat/>
    <w:rsid w:val="00206D52"/>
    <w:pPr>
      <w:tabs>
        <w:tab w:val="left" w:pos="1612"/>
      </w:tabs>
      <w:suppressAutoHyphens/>
      <w:spacing w:line="360" w:lineRule="auto"/>
      <w:ind w:firstLine="720"/>
    </w:pPr>
  </w:style>
  <w:style w:type="paragraph" w:customStyle="1" w:styleId="1ff3">
    <w:name w:val="Стиль Заголовок 1"/>
    <w:basedOn w:val="16"/>
    <w:uiPriority w:val="99"/>
    <w:qFormat/>
    <w:rsid w:val="00206D52"/>
    <w:pPr>
      <w:keepLines/>
      <w:pageBreakBefore/>
      <w:widowControl/>
      <w:tabs>
        <w:tab w:val="left" w:pos="360"/>
        <w:tab w:val="left" w:pos="1778"/>
      </w:tabs>
      <w:suppressAutoHyphens/>
      <w:spacing w:after="240" w:line="360" w:lineRule="auto"/>
      <w:ind w:left="2337" w:right="851" w:hanging="360"/>
      <w:jc w:val="center"/>
    </w:pPr>
    <w:rPr>
      <w:rFonts w:ascii="Times New Roman" w:hAnsi="Times New Roman" w:cs="Times New Roman"/>
      <w:caps/>
      <w:sz w:val="24"/>
      <w:szCs w:val="24"/>
    </w:rPr>
  </w:style>
  <w:style w:type="paragraph" w:customStyle="1" w:styleId="4123">
    <w:name w:val="Стиль Заголовок 4 + 12 пт полужирный По левому краю3"/>
    <w:basedOn w:val="aa"/>
    <w:uiPriority w:val="99"/>
    <w:qFormat/>
    <w:rsid w:val="00206D52"/>
    <w:pPr>
      <w:widowControl/>
      <w:tabs>
        <w:tab w:val="left" w:pos="1440"/>
      </w:tabs>
      <w:ind w:left="1080" w:firstLine="851"/>
      <w:jc w:val="both"/>
    </w:pPr>
    <w:rPr>
      <w:i/>
      <w:sz w:val="24"/>
      <w:szCs w:val="24"/>
    </w:rPr>
  </w:style>
  <w:style w:type="paragraph" w:customStyle="1" w:styleId="Head01GOST">
    <w:name w:val="Head_01_GOST"/>
    <w:basedOn w:val="aa"/>
    <w:next w:val="aa"/>
    <w:qFormat/>
    <w:rsid w:val="00206D52"/>
    <w:pPr>
      <w:widowControl/>
      <w:tabs>
        <w:tab w:val="left" w:pos="567"/>
      </w:tabs>
      <w:spacing w:before="400" w:after="300"/>
      <w:ind w:left="567" w:hanging="283"/>
      <w:jc w:val="both"/>
    </w:pPr>
    <w:rPr>
      <w:rFonts w:eastAsia="Batang"/>
      <w:b/>
      <w:bCs/>
      <w:i/>
      <w:sz w:val="24"/>
      <w:szCs w:val="24"/>
    </w:rPr>
  </w:style>
  <w:style w:type="paragraph" w:customStyle="1" w:styleId="MNumber11111GOST">
    <w:name w:val="MNumber11111_GOST"/>
    <w:basedOn w:val="aa"/>
    <w:qFormat/>
    <w:rsid w:val="00206D52"/>
    <w:pPr>
      <w:widowControl/>
      <w:tabs>
        <w:tab w:val="left" w:pos="-1440"/>
      </w:tabs>
      <w:spacing w:before="120"/>
      <w:ind w:firstLine="851"/>
      <w:jc w:val="both"/>
    </w:pPr>
    <w:rPr>
      <w:rFonts w:eastAsia="Batang"/>
      <w:i/>
      <w:color w:val="000000"/>
      <w:sz w:val="24"/>
      <w:szCs w:val="24"/>
    </w:rPr>
  </w:style>
  <w:style w:type="character" w:customStyle="1" w:styleId="MainText1">
    <w:name w:val="Main Text Знак Знак Знак1"/>
    <w:link w:val="MainText2"/>
    <w:uiPriority w:val="99"/>
    <w:qFormat/>
    <w:locked/>
    <w:rsid w:val="00206D52"/>
    <w:rPr>
      <w:rFonts w:eastAsia="Batang"/>
      <w:sz w:val="24"/>
      <w:szCs w:val="24"/>
    </w:rPr>
  </w:style>
  <w:style w:type="paragraph" w:customStyle="1" w:styleId="MainText2">
    <w:name w:val="Main Text Знак Знак"/>
    <w:basedOn w:val="aa"/>
    <w:link w:val="MainText1"/>
    <w:uiPriority w:val="99"/>
    <w:qFormat/>
    <w:rsid w:val="00206D52"/>
    <w:pPr>
      <w:widowControl/>
      <w:ind w:firstLine="851"/>
      <w:jc w:val="both"/>
    </w:pPr>
    <w:rPr>
      <w:rFonts w:eastAsia="Batang"/>
      <w:sz w:val="24"/>
      <w:szCs w:val="24"/>
    </w:rPr>
  </w:style>
  <w:style w:type="paragraph" w:customStyle="1" w:styleId="1ff4">
    <w:name w:val="Таблица 1"/>
    <w:basedOn w:val="aa"/>
    <w:autoRedefine/>
    <w:uiPriority w:val="99"/>
    <w:qFormat/>
    <w:rsid w:val="00206D52"/>
    <w:pPr>
      <w:keepNext/>
      <w:snapToGrid w:val="0"/>
      <w:spacing w:before="80" w:after="80"/>
      <w:ind w:firstLine="851"/>
      <w:jc w:val="both"/>
    </w:pPr>
    <w:rPr>
      <w:rFonts w:eastAsia="Batang"/>
      <w:i/>
      <w:sz w:val="24"/>
      <w:szCs w:val="24"/>
    </w:rPr>
  </w:style>
  <w:style w:type="paragraph" w:customStyle="1" w:styleId="affffffff">
    <w:name w:val="Примечания"/>
    <w:basedOn w:val="aa"/>
    <w:autoRedefine/>
    <w:uiPriority w:val="99"/>
    <w:qFormat/>
    <w:rsid w:val="00206D52"/>
    <w:pPr>
      <w:keepNext/>
      <w:widowControl/>
      <w:snapToGrid w:val="0"/>
      <w:spacing w:before="60" w:after="60"/>
      <w:ind w:firstLine="851"/>
      <w:jc w:val="both"/>
    </w:pPr>
    <w:rPr>
      <w:i/>
      <w:sz w:val="24"/>
      <w:szCs w:val="24"/>
    </w:rPr>
  </w:style>
  <w:style w:type="character" w:customStyle="1" w:styleId="MainText3">
    <w:name w:val="MainText Знак Знак Знак Знак"/>
    <w:link w:val="MainText4"/>
    <w:uiPriority w:val="99"/>
    <w:qFormat/>
    <w:locked/>
    <w:rsid w:val="00206D52"/>
    <w:rPr>
      <w:rFonts w:eastAsia="Batang"/>
      <w:sz w:val="24"/>
      <w:szCs w:val="24"/>
    </w:rPr>
  </w:style>
  <w:style w:type="paragraph" w:customStyle="1" w:styleId="MainText4">
    <w:name w:val="MainText Знак Знак Знак"/>
    <w:basedOn w:val="aa"/>
    <w:link w:val="MainText3"/>
    <w:autoRedefine/>
    <w:uiPriority w:val="99"/>
    <w:qFormat/>
    <w:rsid w:val="00206D52"/>
    <w:pPr>
      <w:widowControl/>
      <w:ind w:firstLine="851"/>
      <w:jc w:val="both"/>
    </w:pPr>
    <w:rPr>
      <w:rFonts w:eastAsia="Batang"/>
      <w:sz w:val="24"/>
      <w:szCs w:val="24"/>
    </w:rPr>
  </w:style>
  <w:style w:type="paragraph" w:customStyle="1" w:styleId="2110">
    <w:name w:val="Основной текст 211"/>
    <w:basedOn w:val="aa"/>
    <w:uiPriority w:val="99"/>
    <w:qFormat/>
    <w:rsid w:val="00206D52"/>
    <w:pPr>
      <w:widowControl/>
      <w:overflowPunct w:val="0"/>
      <w:autoSpaceDE w:val="0"/>
      <w:autoSpaceDN w:val="0"/>
      <w:adjustRightInd w:val="0"/>
      <w:ind w:firstLine="567"/>
      <w:jc w:val="both"/>
    </w:pPr>
    <w:rPr>
      <w:i/>
      <w:sz w:val="24"/>
      <w:szCs w:val="24"/>
    </w:rPr>
  </w:style>
  <w:style w:type="paragraph" w:customStyle="1" w:styleId="affffffff0">
    <w:name w:val="Таблица"/>
    <w:basedOn w:val="aa"/>
    <w:link w:val="affffffff1"/>
    <w:qFormat/>
    <w:rsid w:val="00206D52"/>
    <w:pPr>
      <w:widowControl/>
      <w:spacing w:line="360" w:lineRule="auto"/>
      <w:ind w:firstLine="851"/>
      <w:jc w:val="both"/>
    </w:pPr>
    <w:rPr>
      <w:i/>
      <w:sz w:val="28"/>
      <w:szCs w:val="28"/>
      <w:lang w:eastAsia="en-US"/>
    </w:rPr>
  </w:style>
  <w:style w:type="character" w:customStyle="1" w:styleId="MBulletGOST2">
    <w:name w:val="MBullet_GOST з Знак"/>
    <w:link w:val="MBulletGOST3"/>
    <w:uiPriority w:val="99"/>
    <w:qFormat/>
    <w:locked/>
    <w:rsid w:val="00206D52"/>
    <w:rPr>
      <w:sz w:val="24"/>
      <w:szCs w:val="24"/>
    </w:rPr>
  </w:style>
  <w:style w:type="paragraph" w:customStyle="1" w:styleId="MBulletGOST3">
    <w:name w:val="MBullet_GOST з"/>
    <w:basedOn w:val="aa"/>
    <w:link w:val="MBulletGOST2"/>
    <w:uiPriority w:val="99"/>
    <w:qFormat/>
    <w:rsid w:val="00206D52"/>
    <w:pPr>
      <w:widowControl/>
      <w:tabs>
        <w:tab w:val="left" w:pos="567"/>
        <w:tab w:val="left" w:pos="1077"/>
      </w:tabs>
      <w:ind w:firstLine="851"/>
      <w:jc w:val="both"/>
    </w:pPr>
    <w:rPr>
      <w:sz w:val="24"/>
      <w:szCs w:val="24"/>
    </w:rPr>
  </w:style>
  <w:style w:type="character" w:customStyle="1" w:styleId="MainText5">
    <w:name w:val="Main Text Знак"/>
    <w:link w:val="MainText6"/>
    <w:uiPriority w:val="99"/>
    <w:qFormat/>
    <w:locked/>
    <w:rsid w:val="00206D52"/>
    <w:rPr>
      <w:rFonts w:eastAsia="Batang"/>
      <w:sz w:val="24"/>
      <w:szCs w:val="24"/>
    </w:rPr>
  </w:style>
  <w:style w:type="paragraph" w:customStyle="1" w:styleId="MainText6">
    <w:name w:val="Main Text"/>
    <w:basedOn w:val="aa"/>
    <w:link w:val="MainText5"/>
    <w:uiPriority w:val="99"/>
    <w:qFormat/>
    <w:rsid w:val="00206D52"/>
    <w:pPr>
      <w:widowControl/>
      <w:ind w:firstLine="851"/>
      <w:jc w:val="both"/>
    </w:pPr>
    <w:rPr>
      <w:rFonts w:eastAsia="Batang"/>
      <w:sz w:val="24"/>
      <w:szCs w:val="24"/>
    </w:rPr>
  </w:style>
  <w:style w:type="paragraph" w:customStyle="1" w:styleId="204">
    <w:name w:val="Стиль Основной текст с отступом + Первая строка:  204 см"/>
    <w:basedOn w:val="aff4"/>
    <w:uiPriority w:val="99"/>
    <w:qFormat/>
    <w:rsid w:val="00206D52"/>
    <w:pPr>
      <w:widowControl/>
      <w:spacing w:after="0"/>
      <w:ind w:left="0" w:firstLine="851"/>
      <w:jc w:val="both"/>
    </w:pPr>
    <w:rPr>
      <w:i/>
      <w:sz w:val="24"/>
      <w:szCs w:val="24"/>
      <w:lang w:val="zh-CN" w:eastAsia="zh-CN"/>
    </w:rPr>
  </w:style>
  <w:style w:type="paragraph" w:customStyle="1" w:styleId="Heading">
    <w:name w:val="Heading"/>
    <w:uiPriority w:val="99"/>
    <w:qFormat/>
    <w:rsid w:val="00206D52"/>
    <w:pPr>
      <w:autoSpaceDE w:val="0"/>
      <w:autoSpaceDN w:val="0"/>
      <w:adjustRightInd w:val="0"/>
    </w:pPr>
    <w:rPr>
      <w:rFonts w:ascii="Arial" w:hAnsi="Arial" w:cs="Arial"/>
      <w:b/>
      <w:bCs/>
      <w:sz w:val="22"/>
      <w:szCs w:val="22"/>
    </w:rPr>
  </w:style>
  <w:style w:type="paragraph" w:customStyle="1" w:styleId="1ff5">
    <w:name w:val="Обычный1"/>
    <w:uiPriority w:val="99"/>
    <w:qFormat/>
    <w:rsid w:val="00206D52"/>
    <w:pPr>
      <w:widowControl w:val="0"/>
      <w:spacing w:before="80" w:line="439" w:lineRule="auto"/>
      <w:ind w:left="280" w:right="200" w:firstLine="700"/>
      <w:jc w:val="both"/>
    </w:pPr>
    <w:rPr>
      <w:sz w:val="22"/>
      <w:szCs w:val="22"/>
    </w:rPr>
  </w:style>
  <w:style w:type="paragraph" w:customStyle="1" w:styleId="1ff6">
    <w:name w:val="Абзац списка1"/>
    <w:basedOn w:val="aa"/>
    <w:qFormat/>
    <w:rsid w:val="00206D52"/>
    <w:pPr>
      <w:widowControl/>
      <w:ind w:left="720" w:firstLine="851"/>
      <w:jc w:val="both"/>
    </w:pPr>
    <w:rPr>
      <w:i/>
      <w:sz w:val="24"/>
      <w:szCs w:val="24"/>
    </w:rPr>
  </w:style>
  <w:style w:type="paragraph" w:customStyle="1" w:styleId="1ff7">
    <w:name w:val="1. ЗАГ"/>
    <w:basedOn w:val="aa"/>
    <w:next w:val="afffffff8"/>
    <w:autoRedefine/>
    <w:uiPriority w:val="99"/>
    <w:qFormat/>
    <w:rsid w:val="00206D5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after="120" w:line="360" w:lineRule="auto"/>
      <w:ind w:left="284" w:right="284" w:firstLine="851"/>
      <w:jc w:val="center"/>
    </w:pPr>
    <w:rPr>
      <w:rFonts w:ascii="Arial" w:hAnsi="Arial" w:cs="Arial"/>
      <w:b/>
      <w:bCs/>
      <w:i/>
      <w:sz w:val="28"/>
      <w:szCs w:val="28"/>
    </w:rPr>
  </w:style>
  <w:style w:type="paragraph" w:customStyle="1" w:styleId="113">
    <w:name w:val="1.1 Заг"/>
    <w:basedOn w:val="aa"/>
    <w:autoRedefine/>
    <w:uiPriority w:val="99"/>
    <w:qFormat/>
    <w:rsid w:val="00206D52"/>
    <w:pPr>
      <w:keepNext/>
      <w:keepLines/>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after="120" w:line="360" w:lineRule="auto"/>
      <w:ind w:left="284" w:right="284" w:firstLine="851"/>
      <w:jc w:val="both"/>
    </w:pPr>
    <w:rPr>
      <w:rFonts w:ascii="Arial" w:hAnsi="Arial" w:cs="Arial"/>
      <w:b/>
      <w:bCs/>
      <w:i/>
      <w:sz w:val="28"/>
      <w:szCs w:val="28"/>
    </w:rPr>
  </w:style>
  <w:style w:type="paragraph" w:customStyle="1" w:styleId="table0">
    <w:name w:val="table"/>
    <w:basedOn w:val="aa"/>
    <w:qFormat/>
    <w:rsid w:val="00206D52"/>
    <w:pPr>
      <w:widowControl/>
      <w:tabs>
        <w:tab w:val="left" w:pos="576"/>
        <w:tab w:val="left" w:pos="1152"/>
        <w:tab w:val="left" w:pos="4464"/>
        <w:tab w:val="left" w:pos="5328"/>
        <w:tab w:val="left" w:pos="5904"/>
        <w:tab w:val="left" w:pos="7056"/>
      </w:tabs>
      <w:autoSpaceDE w:val="0"/>
      <w:autoSpaceDN w:val="0"/>
      <w:ind w:firstLine="851"/>
      <w:jc w:val="both"/>
    </w:pPr>
    <w:rPr>
      <w:i/>
      <w:sz w:val="24"/>
      <w:szCs w:val="24"/>
      <w:lang w:val="en-GB"/>
    </w:rPr>
  </w:style>
  <w:style w:type="paragraph" w:customStyle="1" w:styleId="text1">
    <w:name w:val="text1"/>
    <w:basedOn w:val="aa"/>
    <w:qFormat/>
    <w:rsid w:val="00206D52"/>
    <w:pPr>
      <w:ind w:firstLine="1134"/>
      <w:jc w:val="both"/>
    </w:pPr>
    <w:rPr>
      <w:rFonts w:ascii="TimesET" w:hAnsi="TimesET"/>
      <w:i/>
      <w:sz w:val="24"/>
    </w:rPr>
  </w:style>
  <w:style w:type="character" w:customStyle="1" w:styleId="3f2">
    <w:name w:val="З_3 Знак"/>
    <w:link w:val="3f3"/>
    <w:qFormat/>
    <w:locked/>
    <w:rsid w:val="00206D52"/>
    <w:rPr>
      <w:rFonts w:ascii="Arial" w:hAnsi="Arial"/>
      <w:b/>
      <w:iCs/>
      <w:sz w:val="24"/>
      <w:szCs w:val="24"/>
    </w:rPr>
  </w:style>
  <w:style w:type="paragraph" w:customStyle="1" w:styleId="3f3">
    <w:name w:val="З_3"/>
    <w:basedOn w:val="33"/>
    <w:link w:val="3f2"/>
    <w:qFormat/>
    <w:rsid w:val="00206D52"/>
    <w:pPr>
      <w:keepLines w:val="0"/>
      <w:widowControl/>
      <w:numPr>
        <w:ilvl w:val="2"/>
      </w:numPr>
      <w:spacing w:before="0" w:line="360" w:lineRule="auto"/>
      <w:ind w:left="567" w:hanging="720"/>
    </w:pPr>
    <w:rPr>
      <w:rFonts w:ascii="Arial" w:hAnsi="Arial"/>
      <w:bCs w:val="0"/>
      <w:iCs/>
      <w:color w:val="auto"/>
      <w:sz w:val="24"/>
      <w:szCs w:val="24"/>
    </w:rPr>
  </w:style>
  <w:style w:type="character" w:customStyle="1" w:styleId="4c">
    <w:name w:val="З_4 Знак"/>
    <w:link w:val="4d"/>
    <w:qFormat/>
    <w:locked/>
    <w:rsid w:val="00206D52"/>
    <w:rPr>
      <w:rFonts w:ascii="Arial" w:hAnsi="Arial"/>
      <w:b/>
      <w:bCs/>
      <w:sz w:val="24"/>
      <w:szCs w:val="24"/>
    </w:rPr>
  </w:style>
  <w:style w:type="paragraph" w:customStyle="1" w:styleId="4d">
    <w:name w:val="З_4"/>
    <w:basedOn w:val="42"/>
    <w:link w:val="4c"/>
    <w:qFormat/>
    <w:rsid w:val="00206D52"/>
    <w:pPr>
      <w:keepLines w:val="0"/>
      <w:widowControl/>
      <w:spacing w:before="240" w:after="60" w:line="360" w:lineRule="auto"/>
      <w:ind w:left="1134"/>
    </w:pPr>
    <w:rPr>
      <w:rFonts w:eastAsia="Times New Roman" w:cs="Times New Roman"/>
      <w:sz w:val="24"/>
      <w:szCs w:val="24"/>
    </w:rPr>
  </w:style>
  <w:style w:type="paragraph" w:customStyle="1" w:styleId="StyleCalibri">
    <w:name w:val="Style Calibri"/>
    <w:basedOn w:val="aa"/>
    <w:qFormat/>
    <w:rsid w:val="00206D52"/>
    <w:pPr>
      <w:widowControl/>
      <w:ind w:left="-113" w:firstLine="851"/>
      <w:jc w:val="both"/>
    </w:pPr>
    <w:rPr>
      <w:rFonts w:ascii="Calibri" w:hAnsi="Calibri"/>
      <w:i/>
      <w:sz w:val="24"/>
    </w:rPr>
  </w:style>
  <w:style w:type="paragraph" w:customStyle="1" w:styleId="MNumber11GOST1">
    <w:name w:val="MNumber11_GOST Знак Знак"/>
    <w:basedOn w:val="Head01GOST"/>
    <w:autoRedefine/>
    <w:qFormat/>
    <w:rsid w:val="00206D52"/>
    <w:pPr>
      <w:tabs>
        <w:tab w:val="clear" w:pos="567"/>
      </w:tabs>
      <w:spacing w:before="240" w:after="0"/>
      <w:ind w:left="0" w:firstLine="851"/>
    </w:pPr>
    <w:rPr>
      <w:b w:val="0"/>
      <w:bCs w:val="0"/>
    </w:rPr>
  </w:style>
  <w:style w:type="paragraph" w:customStyle="1" w:styleId="MNumber111GOST0">
    <w:name w:val="MNumber111_GOST Знак Знак"/>
    <w:basedOn w:val="MNumber11GOST1"/>
    <w:autoRedefine/>
    <w:qFormat/>
    <w:rsid w:val="00206D52"/>
    <w:pPr>
      <w:snapToGrid w:val="0"/>
      <w:spacing w:before="120"/>
    </w:pPr>
    <w:rPr>
      <w:color w:val="000000"/>
    </w:rPr>
  </w:style>
  <w:style w:type="character" w:customStyle="1" w:styleId="MNumber1111GOST1">
    <w:name w:val="MNumber1111_GOST Знак1 Знак Знак Знак"/>
    <w:link w:val="MNumber1111GOST10"/>
    <w:qFormat/>
    <w:locked/>
    <w:rsid w:val="00206D52"/>
    <w:rPr>
      <w:rFonts w:eastAsia="Batang"/>
      <w:color w:val="000000"/>
      <w:sz w:val="24"/>
      <w:szCs w:val="24"/>
      <w:lang w:val="zh-CN" w:eastAsia="zh-CN"/>
    </w:rPr>
  </w:style>
  <w:style w:type="paragraph" w:customStyle="1" w:styleId="MNumber1111GOST10">
    <w:name w:val="MNumber1111_GOST Знак1 Знак Знак"/>
    <w:basedOn w:val="MNumber111GOST0"/>
    <w:link w:val="MNumber1111GOST1"/>
    <w:qFormat/>
    <w:rsid w:val="00206D52"/>
    <w:rPr>
      <w:i w:val="0"/>
      <w:lang w:val="zh-CN" w:eastAsia="zh-CN"/>
    </w:rPr>
  </w:style>
  <w:style w:type="character" w:customStyle="1" w:styleId="MNumber11111GOST0">
    <w:name w:val="MNumber11111_GOST Знак Знак"/>
    <w:link w:val="MNumber11111GOST1"/>
    <w:qFormat/>
    <w:locked/>
    <w:rsid w:val="00206D52"/>
    <w:rPr>
      <w:rFonts w:eastAsia="Batang"/>
      <w:bCs/>
      <w:sz w:val="24"/>
      <w:szCs w:val="24"/>
      <w:lang w:val="zh-CN" w:eastAsia="zh-CN"/>
    </w:rPr>
  </w:style>
  <w:style w:type="paragraph" w:customStyle="1" w:styleId="MNumber11111GOST1">
    <w:name w:val="MNumber11111_GOST Знак"/>
    <w:basedOn w:val="MNumber1111GOST10"/>
    <w:link w:val="MNumber11111GOST0"/>
    <w:qFormat/>
    <w:rsid w:val="00206D52"/>
    <w:pPr>
      <w:tabs>
        <w:tab w:val="left" w:pos="2880"/>
      </w:tabs>
      <w:snapToGrid/>
      <w:ind w:hanging="792"/>
    </w:pPr>
    <w:rPr>
      <w:bCs/>
      <w:color w:val="auto"/>
    </w:rPr>
  </w:style>
  <w:style w:type="character" w:customStyle="1" w:styleId="MBulletGOST10">
    <w:name w:val="MBullet_GOST Знак1 Знак Знак Знак"/>
    <w:link w:val="MBulletGOST1"/>
    <w:qFormat/>
    <w:locked/>
    <w:rsid w:val="00206D52"/>
    <w:rPr>
      <w:rFonts w:eastAsia="Batang"/>
      <w:bCs/>
      <w:sz w:val="24"/>
      <w:szCs w:val="24"/>
      <w:lang w:val="zh-CN" w:eastAsia="zh-CN"/>
    </w:rPr>
  </w:style>
  <w:style w:type="paragraph" w:customStyle="1" w:styleId="MBulletGOST1">
    <w:name w:val="MBullet_GOST Знак1 Знак Знак"/>
    <w:basedOn w:val="aa"/>
    <w:link w:val="MBulletGOST10"/>
    <w:qFormat/>
    <w:rsid w:val="00206D52"/>
    <w:pPr>
      <w:widowControl/>
      <w:numPr>
        <w:numId w:val="19"/>
      </w:numPr>
      <w:tabs>
        <w:tab w:val="clear" w:pos="720"/>
        <w:tab w:val="left" w:pos="360"/>
        <w:tab w:val="left" w:pos="1134"/>
      </w:tabs>
      <w:ind w:left="0" w:firstLine="851"/>
      <w:jc w:val="both"/>
    </w:pPr>
    <w:rPr>
      <w:rFonts w:eastAsia="Batang"/>
      <w:bCs/>
      <w:sz w:val="24"/>
      <w:szCs w:val="24"/>
      <w:lang w:val="zh-CN" w:eastAsia="zh-CN"/>
    </w:rPr>
  </w:style>
  <w:style w:type="paragraph" w:customStyle="1" w:styleId="1ff8">
    <w:name w:val="Знак Знак1 Знак"/>
    <w:basedOn w:val="aa"/>
    <w:qFormat/>
    <w:rsid w:val="00206D52"/>
    <w:pPr>
      <w:widowControl/>
      <w:spacing w:after="160" w:line="240" w:lineRule="exact"/>
      <w:ind w:firstLine="851"/>
      <w:jc w:val="both"/>
    </w:pPr>
    <w:rPr>
      <w:rFonts w:ascii="Verdana" w:hAnsi="Verdana"/>
      <w:i/>
      <w:lang w:val="en-US" w:eastAsia="en-US"/>
    </w:rPr>
  </w:style>
  <w:style w:type="paragraph" w:customStyle="1" w:styleId="1ff9">
    <w:name w:val="Знак Знак Знак Знак1"/>
    <w:basedOn w:val="aa"/>
    <w:qFormat/>
    <w:rsid w:val="00206D52"/>
    <w:pPr>
      <w:widowControl/>
      <w:spacing w:after="160" w:line="240" w:lineRule="exact"/>
      <w:ind w:firstLine="851"/>
      <w:jc w:val="both"/>
    </w:pPr>
    <w:rPr>
      <w:rFonts w:ascii="Verdana" w:hAnsi="Verdana" w:cs="Verdana"/>
      <w:i/>
      <w:lang w:val="en-US" w:eastAsia="en-US"/>
    </w:rPr>
  </w:style>
  <w:style w:type="paragraph" w:customStyle="1" w:styleId="1ffa">
    <w:name w:val="Знак Знак Знак Знак1 Знак Знак"/>
    <w:basedOn w:val="aa"/>
    <w:qFormat/>
    <w:rsid w:val="00206D52"/>
    <w:pPr>
      <w:widowControl/>
      <w:spacing w:after="160" w:line="240" w:lineRule="exact"/>
      <w:ind w:firstLine="851"/>
      <w:jc w:val="both"/>
    </w:pPr>
    <w:rPr>
      <w:rFonts w:ascii="Verdana" w:hAnsi="Verdana" w:cs="Verdana"/>
      <w:i/>
      <w:lang w:val="en-US" w:eastAsia="en-US"/>
    </w:rPr>
  </w:style>
  <w:style w:type="paragraph" w:customStyle="1" w:styleId="Default">
    <w:name w:val="Default"/>
    <w:qFormat/>
    <w:rsid w:val="00206D52"/>
    <w:pPr>
      <w:autoSpaceDE w:val="0"/>
      <w:autoSpaceDN w:val="0"/>
      <w:adjustRightInd w:val="0"/>
    </w:pPr>
    <w:rPr>
      <w:color w:val="000000"/>
      <w:sz w:val="24"/>
      <w:szCs w:val="24"/>
    </w:rPr>
  </w:style>
  <w:style w:type="paragraph" w:customStyle="1" w:styleId="MNumber111GOST2">
    <w:name w:val="MNumber111_GOST Знак"/>
    <w:basedOn w:val="MNumber11GOST"/>
    <w:autoRedefine/>
    <w:qFormat/>
    <w:rsid w:val="00206D52"/>
    <w:pPr>
      <w:numPr>
        <w:ilvl w:val="0"/>
        <w:numId w:val="0"/>
      </w:numPr>
      <w:snapToGrid w:val="0"/>
      <w:spacing w:before="120"/>
      <w:ind w:firstLine="680"/>
      <w:outlineLvl w:val="9"/>
    </w:pPr>
    <w:rPr>
      <w:rFonts w:eastAsia="Batang"/>
      <w:color w:val="000000"/>
      <w:lang w:val="ru-RU" w:eastAsia="ru-RU"/>
    </w:rPr>
  </w:style>
  <w:style w:type="character" w:customStyle="1" w:styleId="710">
    <w:name w:val="Заголовок 7 Знак1"/>
    <w:basedOn w:val="ab"/>
    <w:uiPriority w:val="99"/>
    <w:semiHidden/>
    <w:qFormat/>
    <w:rsid w:val="00206D52"/>
    <w:rPr>
      <w:rFonts w:asciiTheme="majorHAnsi" w:eastAsiaTheme="majorEastAsia" w:hAnsiTheme="majorHAnsi" w:cstheme="majorBidi"/>
      <w:i/>
      <w:iCs/>
      <w:color w:val="1F4E79" w:themeColor="accent1" w:themeShade="80"/>
      <w:sz w:val="22"/>
      <w:szCs w:val="22"/>
    </w:rPr>
  </w:style>
  <w:style w:type="character" w:customStyle="1" w:styleId="810">
    <w:name w:val="Заголовок 8 Знак1"/>
    <w:basedOn w:val="ab"/>
    <w:uiPriority w:val="99"/>
    <w:semiHidden/>
    <w:qFormat/>
    <w:rsid w:val="00206D52"/>
    <w:rPr>
      <w:rFonts w:asciiTheme="majorHAnsi" w:eastAsiaTheme="majorEastAsia" w:hAnsiTheme="majorHAnsi" w:cstheme="majorBidi"/>
      <w:color w:val="262626" w:themeColor="text1" w:themeTint="D9"/>
      <w:sz w:val="21"/>
      <w:szCs w:val="21"/>
    </w:rPr>
  </w:style>
  <w:style w:type="character" w:customStyle="1" w:styleId="910">
    <w:name w:val="Заголовок 9 Знак1"/>
    <w:basedOn w:val="ab"/>
    <w:uiPriority w:val="99"/>
    <w:semiHidden/>
    <w:qFormat/>
    <w:rsid w:val="00206D52"/>
    <w:rPr>
      <w:rFonts w:asciiTheme="majorHAnsi" w:eastAsiaTheme="majorEastAsia" w:hAnsiTheme="majorHAnsi" w:cstheme="majorBidi"/>
      <w:i/>
      <w:iCs/>
      <w:color w:val="262626" w:themeColor="text1" w:themeTint="D9"/>
      <w:sz w:val="21"/>
      <w:szCs w:val="21"/>
    </w:rPr>
  </w:style>
  <w:style w:type="character" w:customStyle="1" w:styleId="1ffb">
    <w:name w:val="Верхний колонтитул Знак1"/>
    <w:basedOn w:val="ab"/>
    <w:semiHidden/>
    <w:qFormat/>
    <w:rsid w:val="00206D52"/>
  </w:style>
  <w:style w:type="character" w:customStyle="1" w:styleId="1ffc">
    <w:name w:val="Подзаголовок Знак1"/>
    <w:basedOn w:val="ab"/>
    <w:qFormat/>
    <w:rsid w:val="00206D52"/>
    <w:rPr>
      <w:rFonts w:eastAsiaTheme="minorEastAsia"/>
      <w:color w:val="595959" w:themeColor="text1" w:themeTint="A6"/>
      <w:spacing w:val="15"/>
    </w:rPr>
  </w:style>
  <w:style w:type="character" w:customStyle="1" w:styleId="212pt">
    <w:name w:val="Основной текст (2) + 12 pt"/>
    <w:qFormat/>
    <w:rsid w:val="00206D52"/>
    <w:rPr>
      <w:rFonts w:ascii="Arial" w:eastAsia="Arial" w:hAnsi="Arial" w:cs="Arial" w:hint="default"/>
      <w:i/>
      <w:iCs/>
      <w:color w:val="000000"/>
      <w:spacing w:val="0"/>
      <w:w w:val="75"/>
      <w:position w:val="0"/>
      <w:sz w:val="24"/>
      <w:szCs w:val="24"/>
      <w:u w:val="none"/>
      <w:lang w:val="ru-RU" w:eastAsia="ru-RU" w:bidi="ru-RU"/>
    </w:rPr>
  </w:style>
  <w:style w:type="character" w:customStyle="1" w:styleId="1ffd">
    <w:name w:val="Тема примечания Знак1"/>
    <w:basedOn w:val="1ff1"/>
    <w:uiPriority w:val="99"/>
    <w:semiHidden/>
    <w:qFormat/>
    <w:rsid w:val="00206D52"/>
    <w:rPr>
      <w:b/>
      <w:bCs/>
      <w:sz w:val="20"/>
      <w:szCs w:val="20"/>
    </w:rPr>
  </w:style>
  <w:style w:type="character" w:customStyle="1" w:styleId="1ffe">
    <w:name w:val="Текст Знак1"/>
    <w:basedOn w:val="ab"/>
    <w:uiPriority w:val="99"/>
    <w:semiHidden/>
    <w:qFormat/>
    <w:rsid w:val="00206D52"/>
    <w:rPr>
      <w:rFonts w:ascii="Consolas" w:hAnsi="Consolas"/>
      <w:sz w:val="21"/>
      <w:szCs w:val="21"/>
    </w:rPr>
  </w:style>
  <w:style w:type="character" w:customStyle="1" w:styleId="312">
    <w:name w:val="Основной текст с отступом 3 Знак1"/>
    <w:basedOn w:val="ab"/>
    <w:uiPriority w:val="99"/>
    <w:semiHidden/>
    <w:qFormat/>
    <w:rsid w:val="00206D52"/>
    <w:rPr>
      <w:sz w:val="16"/>
      <w:szCs w:val="16"/>
    </w:rPr>
  </w:style>
  <w:style w:type="character" w:customStyle="1" w:styleId="216">
    <w:name w:val="Основной текст 2 Знак1"/>
    <w:basedOn w:val="ab"/>
    <w:uiPriority w:val="99"/>
    <w:semiHidden/>
    <w:qFormat/>
    <w:rsid w:val="00206D52"/>
  </w:style>
  <w:style w:type="character" w:customStyle="1" w:styleId="1fff">
    <w:name w:val="Дата Знак1"/>
    <w:basedOn w:val="ab"/>
    <w:uiPriority w:val="99"/>
    <w:semiHidden/>
    <w:qFormat/>
    <w:rsid w:val="00206D52"/>
  </w:style>
  <w:style w:type="character" w:customStyle="1" w:styleId="MBulletGOST4">
    <w:name w:val="MBullet_GOST Знак Знак Знак Знак Знак"/>
    <w:uiPriority w:val="99"/>
    <w:qFormat/>
    <w:rsid w:val="00206D52"/>
    <w:rPr>
      <w:rFonts w:ascii="Batang" w:eastAsia="Batang" w:hAnsi="Batang" w:hint="eastAsia"/>
      <w:sz w:val="24"/>
      <w:szCs w:val="24"/>
    </w:rPr>
  </w:style>
  <w:style w:type="character" w:customStyle="1" w:styleId="MainText10">
    <w:name w:val="MainText Знак1"/>
    <w:qFormat/>
    <w:rsid w:val="00206D52"/>
    <w:rPr>
      <w:rFonts w:ascii="Batang" w:eastAsia="Batang" w:hAnsi="Batang" w:hint="eastAsia"/>
      <w:bCs/>
      <w:sz w:val="24"/>
      <w:szCs w:val="24"/>
      <w:lang w:val="ru-RU" w:eastAsia="ru-RU" w:bidi="ar-SA"/>
    </w:rPr>
  </w:style>
  <w:style w:type="character" w:customStyle="1" w:styleId="1fff0">
    <w:name w:val="Заголовок записки Знак1"/>
    <w:basedOn w:val="ab"/>
    <w:uiPriority w:val="99"/>
    <w:semiHidden/>
    <w:qFormat/>
    <w:rsid w:val="00206D52"/>
  </w:style>
  <w:style w:type="character" w:customStyle="1" w:styleId="1fff1">
    <w:name w:val="Красная строка Знак1"/>
    <w:basedOn w:val="afb"/>
    <w:uiPriority w:val="99"/>
    <w:semiHidden/>
    <w:qFormat/>
    <w:rsid w:val="00206D52"/>
    <w:rPr>
      <w:rFonts w:ascii="Times New Roman" w:eastAsia="Times New Roman" w:hAnsi="Times New Roman" w:cs="Times New Roman"/>
      <w:sz w:val="24"/>
      <w:szCs w:val="24"/>
      <w:lang w:val="ru-RU" w:eastAsia="ru-RU" w:bidi="ar-SA"/>
    </w:rPr>
  </w:style>
  <w:style w:type="character" w:customStyle="1" w:styleId="217">
    <w:name w:val="Красная строка 2 Знак1"/>
    <w:basedOn w:val="aff3"/>
    <w:uiPriority w:val="99"/>
    <w:semiHidden/>
    <w:qFormat/>
    <w:rsid w:val="00206D52"/>
    <w:rPr>
      <w:rFonts w:ascii="Times New Roman" w:eastAsia="Times New Roman" w:hAnsi="Times New Roman" w:cs="Times New Roman"/>
      <w:sz w:val="24"/>
      <w:szCs w:val="24"/>
      <w:lang w:eastAsia="ru-RU"/>
    </w:rPr>
  </w:style>
  <w:style w:type="character" w:customStyle="1" w:styleId="313">
    <w:name w:val="Основной текст 3 Знак1"/>
    <w:basedOn w:val="ab"/>
    <w:uiPriority w:val="99"/>
    <w:semiHidden/>
    <w:qFormat/>
    <w:rsid w:val="00206D52"/>
    <w:rPr>
      <w:sz w:val="16"/>
      <w:szCs w:val="16"/>
    </w:rPr>
  </w:style>
  <w:style w:type="character" w:customStyle="1" w:styleId="1fff2">
    <w:name w:val="Подпись Знак1"/>
    <w:basedOn w:val="ab"/>
    <w:uiPriority w:val="99"/>
    <w:semiHidden/>
    <w:qFormat/>
    <w:rsid w:val="00206D52"/>
  </w:style>
  <w:style w:type="character" w:customStyle="1" w:styleId="1fff3">
    <w:name w:val="Приветствие Знак1"/>
    <w:basedOn w:val="ab"/>
    <w:uiPriority w:val="99"/>
    <w:semiHidden/>
    <w:qFormat/>
    <w:rsid w:val="00206D52"/>
  </w:style>
  <w:style w:type="character" w:customStyle="1" w:styleId="1fff4">
    <w:name w:val="Прощание Знак1"/>
    <w:basedOn w:val="ab"/>
    <w:uiPriority w:val="99"/>
    <w:semiHidden/>
    <w:qFormat/>
    <w:rsid w:val="00206D52"/>
  </w:style>
  <w:style w:type="character" w:customStyle="1" w:styleId="1fff5">
    <w:name w:val="Схема документа Знак1"/>
    <w:basedOn w:val="ab"/>
    <w:uiPriority w:val="99"/>
    <w:semiHidden/>
    <w:qFormat/>
    <w:rsid w:val="00206D52"/>
    <w:rPr>
      <w:rFonts w:ascii="Segoe UI" w:hAnsi="Segoe UI" w:cs="Segoe UI"/>
      <w:sz w:val="16"/>
      <w:szCs w:val="16"/>
    </w:rPr>
  </w:style>
  <w:style w:type="character" w:customStyle="1" w:styleId="1fff6">
    <w:name w:val="Текст концевой сноски Знак1"/>
    <w:basedOn w:val="ab"/>
    <w:uiPriority w:val="99"/>
    <w:semiHidden/>
    <w:qFormat/>
    <w:rsid w:val="00206D52"/>
    <w:rPr>
      <w:sz w:val="20"/>
      <w:szCs w:val="20"/>
    </w:rPr>
  </w:style>
  <w:style w:type="character" w:customStyle="1" w:styleId="1fff7">
    <w:name w:val="Текст макроса Знак1"/>
    <w:basedOn w:val="ab"/>
    <w:uiPriority w:val="99"/>
    <w:semiHidden/>
    <w:qFormat/>
    <w:rsid w:val="00206D52"/>
    <w:rPr>
      <w:rFonts w:ascii="Consolas" w:hAnsi="Consolas"/>
      <w:sz w:val="20"/>
      <w:szCs w:val="20"/>
    </w:rPr>
  </w:style>
  <w:style w:type="character" w:customStyle="1" w:styleId="1fff8">
    <w:name w:val="Текст сноски Знак1"/>
    <w:basedOn w:val="ab"/>
    <w:uiPriority w:val="99"/>
    <w:semiHidden/>
    <w:qFormat/>
    <w:rsid w:val="00206D52"/>
    <w:rPr>
      <w:sz w:val="20"/>
      <w:szCs w:val="20"/>
    </w:rPr>
  </w:style>
  <w:style w:type="character" w:customStyle="1" w:styleId="1fff9">
    <w:name w:val="Шапка Знак1"/>
    <w:basedOn w:val="ab"/>
    <w:uiPriority w:val="99"/>
    <w:semiHidden/>
    <w:qFormat/>
    <w:rsid w:val="00206D52"/>
    <w:rPr>
      <w:rFonts w:asciiTheme="majorHAnsi" w:eastAsiaTheme="majorEastAsia" w:hAnsiTheme="majorHAnsi" w:cstheme="majorBidi"/>
      <w:sz w:val="24"/>
      <w:szCs w:val="24"/>
      <w:shd w:val="pct20" w:color="auto" w:fill="auto"/>
    </w:rPr>
  </w:style>
  <w:style w:type="character" w:customStyle="1" w:styleId="1fffa">
    <w:name w:val="Электронная подпись Знак1"/>
    <w:basedOn w:val="ab"/>
    <w:uiPriority w:val="99"/>
    <w:semiHidden/>
    <w:qFormat/>
    <w:rsid w:val="00206D52"/>
  </w:style>
  <w:style w:type="character" w:customStyle="1" w:styleId="MainText11">
    <w:name w:val="Main Text Знак Знак1"/>
    <w:qFormat/>
    <w:rsid w:val="00206D52"/>
    <w:rPr>
      <w:rFonts w:ascii="Batang" w:eastAsia="Batang" w:hAnsi="Batang" w:hint="eastAsia"/>
      <w:sz w:val="24"/>
      <w:szCs w:val="24"/>
      <w:lang w:val="ru-RU" w:eastAsia="ru-RU" w:bidi="ar-SA"/>
    </w:rPr>
  </w:style>
  <w:style w:type="paragraph" w:customStyle="1" w:styleId="1fffb">
    <w:name w:val="Список литературы1"/>
    <w:basedOn w:val="aa"/>
    <w:next w:val="aa"/>
    <w:uiPriority w:val="37"/>
    <w:semiHidden/>
    <w:unhideWhenUsed/>
    <w:qFormat/>
    <w:rsid w:val="00206D52"/>
    <w:pPr>
      <w:widowControl/>
      <w:ind w:firstLine="851"/>
      <w:jc w:val="both"/>
    </w:pPr>
    <w:rPr>
      <w:i/>
      <w:sz w:val="24"/>
      <w:szCs w:val="24"/>
    </w:rPr>
  </w:style>
  <w:style w:type="paragraph" w:customStyle="1" w:styleId="13">
    <w:name w:val="Маркированный список_1"/>
    <w:basedOn w:val="afff0"/>
    <w:link w:val="1fffc"/>
    <w:qFormat/>
    <w:rsid w:val="00206D52"/>
    <w:pPr>
      <w:widowControl/>
      <w:numPr>
        <w:numId w:val="20"/>
      </w:numPr>
      <w:spacing w:line="360" w:lineRule="auto"/>
      <w:ind w:left="1701" w:hanging="850"/>
      <w:jc w:val="both"/>
    </w:pPr>
    <w:rPr>
      <w:rFonts w:ascii="ISOCPEUR" w:eastAsiaTheme="minorEastAsia" w:hAnsi="ISOCPEUR" w:cstheme="minorBidi"/>
      <w:i/>
      <w:iCs/>
      <w:sz w:val="24"/>
      <w:szCs w:val="24"/>
    </w:rPr>
  </w:style>
  <w:style w:type="character" w:customStyle="1" w:styleId="1fffc">
    <w:name w:val="Маркированный список_1 Знак"/>
    <w:basedOn w:val="afff"/>
    <w:link w:val="13"/>
    <w:qFormat/>
    <w:rsid w:val="00206D52"/>
    <w:rPr>
      <w:rFonts w:ascii="ISOCPEUR" w:eastAsiaTheme="minorEastAsia" w:hAnsi="ISOCPEUR" w:cstheme="minorBidi"/>
      <w:i/>
      <w:iCs/>
      <w:sz w:val="24"/>
      <w:szCs w:val="24"/>
    </w:rPr>
  </w:style>
  <w:style w:type="character" w:customStyle="1" w:styleId="2fa">
    <w:name w:val="Маркированный список_2 Знак"/>
    <w:basedOn w:val="afff"/>
    <w:link w:val="24"/>
    <w:qFormat/>
    <w:rsid w:val="00206D52"/>
    <w:rPr>
      <w:rFonts w:ascii="ISOCPEUR" w:eastAsiaTheme="minorEastAsia" w:hAnsi="ISOCPEUR" w:cstheme="minorBidi"/>
      <w:i/>
      <w:iCs/>
      <w:sz w:val="24"/>
      <w:szCs w:val="24"/>
      <w:lang w:eastAsia="en-US" w:bidi="ru-RU"/>
    </w:rPr>
  </w:style>
  <w:style w:type="paragraph" w:customStyle="1" w:styleId="3">
    <w:name w:val="Маркированный список_3"/>
    <w:basedOn w:val="affffff2"/>
    <w:link w:val="3f4"/>
    <w:qFormat/>
    <w:rsid w:val="00206D52"/>
    <w:pPr>
      <w:numPr>
        <w:numId w:val="21"/>
      </w:numPr>
      <w:ind w:left="0" w:firstLine="743"/>
    </w:pPr>
  </w:style>
  <w:style w:type="character" w:customStyle="1" w:styleId="3f4">
    <w:name w:val="Маркированный список_3 Знак"/>
    <w:basedOn w:val="affffff3"/>
    <w:link w:val="3"/>
    <w:qFormat/>
    <w:rsid w:val="00206D52"/>
    <w:rPr>
      <w:rFonts w:ascii="ISOCPEUR" w:eastAsiaTheme="minorHAnsi" w:hAnsi="ISOCPEUR" w:cstheme="minorBidi"/>
      <w:i/>
      <w:sz w:val="24"/>
      <w:szCs w:val="24"/>
      <w:lang w:eastAsia="en-US"/>
    </w:rPr>
  </w:style>
  <w:style w:type="paragraph" w:customStyle="1" w:styleId="1fffd">
    <w:name w:val="Маркированный список 1"/>
    <w:basedOn w:val="affffff2"/>
    <w:link w:val="1fffe"/>
    <w:qFormat/>
    <w:rsid w:val="00206D52"/>
    <w:pPr>
      <w:ind w:firstLine="0"/>
    </w:pPr>
    <w:rPr>
      <w:iCs/>
      <w:lang w:val="zh-CN" w:bidi="ru-RU"/>
    </w:rPr>
  </w:style>
  <w:style w:type="character" w:customStyle="1" w:styleId="1fffe">
    <w:name w:val="Маркированный список 1 Знак"/>
    <w:basedOn w:val="affffff3"/>
    <w:link w:val="1fffd"/>
    <w:qFormat/>
    <w:rsid w:val="00206D52"/>
    <w:rPr>
      <w:rFonts w:ascii="ISOCPEUR" w:eastAsiaTheme="minorHAnsi" w:hAnsi="ISOCPEUR" w:cstheme="minorBidi"/>
      <w:i/>
      <w:iCs/>
      <w:sz w:val="24"/>
      <w:szCs w:val="24"/>
      <w:lang w:val="zh-CN" w:eastAsia="en-US" w:bidi="ru-RU"/>
    </w:rPr>
  </w:style>
  <w:style w:type="paragraph" w:customStyle="1" w:styleId="affffffff2">
    <w:name w:val="Прост"/>
    <w:basedOn w:val="aa"/>
    <w:qFormat/>
    <w:rsid w:val="00206D52"/>
    <w:pPr>
      <w:widowControl/>
      <w:ind w:firstLine="851"/>
      <w:contextualSpacing/>
      <w:jc w:val="both"/>
    </w:pPr>
    <w:rPr>
      <w:i/>
      <w:sz w:val="24"/>
    </w:rPr>
  </w:style>
  <w:style w:type="paragraph" w:customStyle="1" w:styleId="10">
    <w:name w:val="Маркированный список1"/>
    <w:basedOn w:val="aa"/>
    <w:link w:val="1ffff"/>
    <w:qFormat/>
    <w:rsid w:val="00206D52"/>
    <w:pPr>
      <w:widowControl/>
      <w:numPr>
        <w:numId w:val="22"/>
      </w:numPr>
      <w:spacing w:line="360" w:lineRule="auto"/>
      <w:ind w:left="1701" w:hanging="850"/>
      <w:contextualSpacing/>
      <w:jc w:val="both"/>
    </w:pPr>
    <w:rPr>
      <w:rFonts w:eastAsia="Calibri"/>
      <w:i/>
      <w:sz w:val="24"/>
      <w:szCs w:val="24"/>
      <w:lang w:eastAsia="ar-SA" w:bidi="ru-RU"/>
    </w:rPr>
  </w:style>
  <w:style w:type="character" w:customStyle="1" w:styleId="1ffff">
    <w:name w:val="Маркированный список1 Знак"/>
    <w:basedOn w:val="ab"/>
    <w:link w:val="10"/>
    <w:qFormat/>
    <w:rsid w:val="00206D52"/>
    <w:rPr>
      <w:rFonts w:eastAsia="Calibri"/>
      <w:i/>
      <w:sz w:val="24"/>
      <w:szCs w:val="24"/>
      <w:lang w:eastAsia="ar-SA" w:bidi="ru-RU"/>
    </w:rPr>
  </w:style>
  <w:style w:type="paragraph" w:customStyle="1" w:styleId="2">
    <w:name w:val="Маркированный список2"/>
    <w:basedOn w:val="10"/>
    <w:link w:val="2ff7"/>
    <w:qFormat/>
    <w:rsid w:val="00206D52"/>
    <w:pPr>
      <w:numPr>
        <w:numId w:val="23"/>
      </w:numPr>
    </w:pPr>
  </w:style>
  <w:style w:type="paragraph" w:customStyle="1" w:styleId="affffffff3">
    <w:name w:val="ТЕКСТ ЗАПИСКИ"/>
    <w:link w:val="affffffff4"/>
    <w:qFormat/>
    <w:rsid w:val="00206D52"/>
    <w:pPr>
      <w:suppressAutoHyphens/>
      <w:spacing w:after="60"/>
      <w:ind w:firstLine="851"/>
      <w:jc w:val="both"/>
    </w:pPr>
    <w:rPr>
      <w:rFonts w:ascii="ISOCPEUR" w:hAnsi="ISOCPEUR"/>
      <w:i/>
      <w:snapToGrid w:val="0"/>
      <w:sz w:val="24"/>
      <w:szCs w:val="24"/>
    </w:rPr>
  </w:style>
  <w:style w:type="character" w:customStyle="1" w:styleId="2ff7">
    <w:name w:val="Маркированный список2 Знак"/>
    <w:basedOn w:val="1ffff"/>
    <w:link w:val="2"/>
    <w:qFormat/>
    <w:rsid w:val="00206D52"/>
    <w:rPr>
      <w:rFonts w:eastAsia="Calibri"/>
      <w:i/>
      <w:sz w:val="24"/>
      <w:szCs w:val="24"/>
      <w:lang w:eastAsia="ar-SA" w:bidi="ru-RU"/>
    </w:rPr>
  </w:style>
  <w:style w:type="character" w:customStyle="1" w:styleId="affffffff4">
    <w:name w:val="ТЕКСТ ЗАПИСКИ Знак"/>
    <w:link w:val="affffffff3"/>
    <w:qFormat/>
    <w:rsid w:val="00206D52"/>
    <w:rPr>
      <w:rFonts w:ascii="ISOCPEUR" w:eastAsia="SimSun" w:hAnsi="ISOCPEUR"/>
      <w:i/>
      <w:snapToGrid w:val="0"/>
      <w:sz w:val="24"/>
      <w:szCs w:val="24"/>
    </w:rPr>
  </w:style>
  <w:style w:type="paragraph" w:customStyle="1" w:styleId="-8">
    <w:name w:val="Таблица - заголовок"/>
    <w:qFormat/>
    <w:rsid w:val="00206D52"/>
    <w:pPr>
      <w:widowControl w:val="0"/>
      <w:suppressAutoHyphens/>
      <w:jc w:val="center"/>
    </w:pPr>
    <w:rPr>
      <w:rFonts w:ascii="ISOCPEUR" w:eastAsiaTheme="minorHAnsi" w:hAnsi="ISOCPEUR" w:cstheme="minorBidi"/>
      <w:b/>
      <w:i/>
      <w:sz w:val="22"/>
      <w:szCs w:val="22"/>
      <w:lang w:eastAsia="en-US"/>
    </w:rPr>
  </w:style>
  <w:style w:type="paragraph" w:customStyle="1" w:styleId="-9">
    <w:name w:val="Таблица - название"/>
    <w:qFormat/>
    <w:rsid w:val="00206D52"/>
    <w:pPr>
      <w:keepNext/>
      <w:tabs>
        <w:tab w:val="left" w:pos="567"/>
      </w:tabs>
      <w:spacing w:line="360" w:lineRule="auto"/>
      <w:ind w:left="1701" w:hanging="1701"/>
    </w:pPr>
    <w:rPr>
      <w:rFonts w:ascii="ISOCPEUR" w:eastAsiaTheme="minorHAnsi" w:hAnsi="ISOCPEUR" w:cstheme="minorBidi"/>
      <w:b/>
      <w:i/>
      <w:sz w:val="24"/>
      <w:szCs w:val="24"/>
      <w:lang w:eastAsia="en-US"/>
    </w:rPr>
  </w:style>
  <w:style w:type="paragraph" w:customStyle="1" w:styleId="-a">
    <w:name w:val="Таблица - основной текст"/>
    <w:qFormat/>
    <w:rsid w:val="00206D52"/>
    <w:pPr>
      <w:widowControl w:val="0"/>
      <w:suppressAutoHyphens/>
      <w:ind w:left="150"/>
    </w:pPr>
    <w:rPr>
      <w:rFonts w:ascii="ISOCPEUR" w:eastAsiaTheme="minorHAnsi" w:hAnsi="ISOCPEUR" w:cstheme="minorBidi"/>
      <w:i/>
      <w:sz w:val="22"/>
      <w:szCs w:val="22"/>
      <w:lang w:eastAsia="en-US"/>
    </w:rPr>
  </w:style>
  <w:style w:type="paragraph" w:customStyle="1" w:styleId="-b">
    <w:name w:val="Таблица - выделенный текст"/>
    <w:basedOn w:val="-a"/>
    <w:qFormat/>
    <w:rsid w:val="00206D52"/>
    <w:rPr>
      <w:b/>
      <w:sz w:val="24"/>
      <w:szCs w:val="24"/>
    </w:rPr>
  </w:style>
  <w:style w:type="paragraph" w:customStyle="1" w:styleId="14">
    <w:name w:val="маркированный список 1"/>
    <w:basedOn w:val="aa"/>
    <w:qFormat/>
    <w:rsid w:val="00206D52"/>
    <w:pPr>
      <w:widowControl/>
      <w:numPr>
        <w:numId w:val="24"/>
      </w:numPr>
      <w:tabs>
        <w:tab w:val="left" w:pos="1276"/>
      </w:tabs>
      <w:suppressAutoHyphens/>
      <w:ind w:left="1276" w:hanging="425"/>
      <w:jc w:val="both"/>
    </w:pPr>
    <w:rPr>
      <w:rFonts w:ascii="ISOCPEUR" w:hAnsi="ISOCPEUR"/>
      <w:i/>
      <w:sz w:val="24"/>
      <w:szCs w:val="24"/>
      <w:lang w:eastAsia="ar-SA"/>
    </w:rPr>
  </w:style>
  <w:style w:type="character" w:customStyle="1" w:styleId="affffffff5">
    <w:name w:val="Текст ТП Знак"/>
    <w:qFormat/>
    <w:rsid w:val="00206D52"/>
    <w:rPr>
      <w:snapToGrid w:val="0"/>
      <w:sz w:val="24"/>
      <w:szCs w:val="24"/>
      <w:lang w:val="ru-RU" w:eastAsia="ru-RU"/>
    </w:rPr>
  </w:style>
  <w:style w:type="paragraph" w:customStyle="1" w:styleId="-c">
    <w:name w:val="Таблица - основной текст по центру"/>
    <w:basedOn w:val="-a"/>
    <w:qFormat/>
    <w:rsid w:val="00206D52"/>
    <w:pPr>
      <w:ind w:left="33"/>
      <w:jc w:val="center"/>
    </w:pPr>
  </w:style>
  <w:style w:type="paragraph" w:customStyle="1" w:styleId="-d">
    <w:name w:val="Таблица - перечень"/>
    <w:basedOn w:val="14"/>
    <w:qFormat/>
    <w:rsid w:val="00206D52"/>
    <w:pPr>
      <w:numPr>
        <w:numId w:val="0"/>
      </w:numPr>
      <w:tabs>
        <w:tab w:val="left" w:pos="567"/>
      </w:tabs>
      <w:ind w:left="426" w:hanging="250"/>
    </w:pPr>
    <w:rPr>
      <w:sz w:val="22"/>
      <w:szCs w:val="22"/>
    </w:rPr>
  </w:style>
  <w:style w:type="paragraph" w:customStyle="1" w:styleId="affffffff6">
    <w:name w:val="Рисунок"/>
    <w:link w:val="affffffff7"/>
    <w:qFormat/>
    <w:rsid w:val="00206D52"/>
    <w:pPr>
      <w:keepNext/>
      <w:spacing w:after="200" w:line="276" w:lineRule="auto"/>
      <w:jc w:val="center"/>
    </w:pPr>
    <w:rPr>
      <w:rFonts w:ascii="ISOCPEUR" w:eastAsiaTheme="minorHAnsi" w:hAnsi="ISOCPEUR" w:cstheme="minorBidi"/>
      <w:i/>
      <w:sz w:val="22"/>
      <w:szCs w:val="22"/>
    </w:rPr>
  </w:style>
  <w:style w:type="paragraph" w:customStyle="1" w:styleId="-e">
    <w:name w:val="Рисунок - название"/>
    <w:qFormat/>
    <w:rsid w:val="00206D52"/>
    <w:pPr>
      <w:spacing w:after="200" w:line="276" w:lineRule="auto"/>
      <w:jc w:val="center"/>
    </w:pPr>
    <w:rPr>
      <w:rFonts w:ascii="ISOCPEUR" w:eastAsiaTheme="minorHAnsi" w:hAnsi="ISOCPEUR" w:cstheme="minorBidi"/>
      <w:i/>
      <w:sz w:val="22"/>
      <w:szCs w:val="22"/>
      <w:lang w:eastAsia="en-US"/>
    </w:rPr>
  </w:style>
  <w:style w:type="paragraph" w:customStyle="1" w:styleId="affffffff8">
    <w:name w:val="ЗАГОЛОВОК (титульная)"/>
    <w:basedOn w:val="1ff5"/>
    <w:next w:val="1ff5"/>
    <w:qFormat/>
    <w:rsid w:val="00206D52"/>
    <w:pPr>
      <w:widowControl/>
      <w:spacing w:before="0" w:line="360" w:lineRule="auto"/>
      <w:ind w:left="0" w:right="0" w:firstLine="0"/>
      <w:jc w:val="center"/>
      <w:outlineLvl w:val="0"/>
    </w:pPr>
    <w:rPr>
      <w:b/>
      <w:bCs/>
      <w:caps/>
      <w:sz w:val="28"/>
      <w:szCs w:val="28"/>
    </w:rPr>
  </w:style>
  <w:style w:type="paragraph" w:customStyle="1" w:styleId="a7">
    <w:name w:val="_Табл_Текст"/>
    <w:link w:val="affffffff9"/>
    <w:qFormat/>
    <w:rsid w:val="00206D52"/>
    <w:pPr>
      <w:numPr>
        <w:numId w:val="25"/>
      </w:numPr>
      <w:jc w:val="both"/>
    </w:pPr>
    <w:rPr>
      <w:spacing w:val="-2"/>
      <w:sz w:val="24"/>
      <w:szCs w:val="18"/>
    </w:rPr>
  </w:style>
  <w:style w:type="character" w:customStyle="1" w:styleId="affffffff9">
    <w:name w:val="_Табл_Текст Знак"/>
    <w:basedOn w:val="ab"/>
    <w:link w:val="a7"/>
    <w:qFormat/>
    <w:locked/>
    <w:rsid w:val="00206D52"/>
    <w:rPr>
      <w:spacing w:val="-2"/>
      <w:sz w:val="24"/>
      <w:szCs w:val="18"/>
    </w:rPr>
  </w:style>
  <w:style w:type="paragraph" w:customStyle="1" w:styleId="a6">
    <w:name w:val="_Табл_Заголовок"/>
    <w:qFormat/>
    <w:rsid w:val="00206D52"/>
    <w:pPr>
      <w:numPr>
        <w:numId w:val="26"/>
      </w:numPr>
      <w:jc w:val="center"/>
    </w:pPr>
    <w:rPr>
      <w:b/>
      <w:spacing w:val="-2"/>
      <w:sz w:val="24"/>
      <w:szCs w:val="18"/>
    </w:rPr>
  </w:style>
  <w:style w:type="numbering" w:customStyle="1" w:styleId="1ffff0">
    <w:name w:val="Нет списка1"/>
    <w:next w:val="ad"/>
    <w:uiPriority w:val="99"/>
    <w:semiHidden/>
    <w:unhideWhenUsed/>
    <w:rsid w:val="00206D52"/>
  </w:style>
  <w:style w:type="table" w:customStyle="1" w:styleId="2ff8">
    <w:name w:val="Сетка таблицы2"/>
    <w:basedOn w:val="ac"/>
    <w:next w:val="affff1"/>
    <w:uiPriority w:val="59"/>
    <w:qFormat/>
    <w:rsid w:val="00206D5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Таблица А41"/>
    <w:basedOn w:val="ac"/>
    <w:uiPriority w:val="99"/>
    <w:qFormat/>
    <w:rsid w:val="00206D52"/>
    <w:pPr>
      <w:ind w:left="6" w:right="6"/>
      <w:jc w:val="center"/>
    </w:pPr>
    <w:rPr>
      <w:rFonts w:ascii="GOST 2.304 type A" w:hAnsi="GOST 2.304 type A"/>
      <w:sz w:val="24"/>
    </w:rPr>
    <w:tblP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Pr>
    <w:trPr>
      <w:cantSplit/>
    </w:trPr>
    <w:tcPr>
      <w:vAlign w:val="center"/>
    </w:tcPr>
    <w:tblStylePr w:type="firstRow">
      <w:tblPr/>
      <w:trPr>
        <w:tblHeader/>
      </w:trPr>
    </w:tblStylePr>
  </w:style>
  <w:style w:type="table" w:customStyle="1" w:styleId="TableNormal3">
    <w:name w:val="Table Normal3"/>
    <w:uiPriority w:val="2"/>
    <w:semiHidden/>
    <w:unhideWhenUsed/>
    <w:qFormat/>
    <w:rsid w:val="00206D52"/>
    <w:pPr>
      <w:widowControl w:val="0"/>
    </w:pPr>
    <w:rPr>
      <w:rFonts w:ascii="Calibri" w:eastAsia="Calibri" w:hAnsi="Calibri"/>
      <w:lang w:val="en-US"/>
    </w:rPr>
    <w:tblPr>
      <w:tblCellMar>
        <w:top w:w="0" w:type="dxa"/>
        <w:left w:w="0" w:type="dxa"/>
        <w:bottom w:w="0" w:type="dxa"/>
        <w:right w:w="0" w:type="dxa"/>
      </w:tblCellMar>
    </w:tblPr>
  </w:style>
  <w:style w:type="table" w:customStyle="1" w:styleId="TableNormal11">
    <w:name w:val="Table Normal11"/>
    <w:uiPriority w:val="2"/>
    <w:semiHidden/>
    <w:unhideWhenUsed/>
    <w:qFormat/>
    <w:rsid w:val="00206D52"/>
    <w:pPr>
      <w:widowControl w:val="0"/>
      <w:autoSpaceDE w:val="0"/>
      <w:autoSpaceDN w:val="0"/>
    </w:pPr>
    <w:rPr>
      <w:rFonts w:ascii="Calibri" w:hAnsi="Calibri"/>
      <w:lang w:val="en-US"/>
    </w:rPr>
    <w:tblPr>
      <w:tblCellMar>
        <w:top w:w="0" w:type="dxa"/>
        <w:left w:w="0" w:type="dxa"/>
        <w:bottom w:w="0" w:type="dxa"/>
        <w:right w:w="0" w:type="dxa"/>
      </w:tblCellMar>
    </w:tblPr>
  </w:style>
  <w:style w:type="table" w:customStyle="1" w:styleId="TableNormal21">
    <w:name w:val="Table Normal21"/>
    <w:uiPriority w:val="2"/>
    <w:semiHidden/>
    <w:unhideWhenUsed/>
    <w:qFormat/>
    <w:rsid w:val="00206D52"/>
    <w:pPr>
      <w:widowControl w:val="0"/>
      <w:autoSpaceDE w:val="0"/>
      <w:autoSpaceDN w:val="0"/>
    </w:pPr>
    <w:rPr>
      <w:rFonts w:ascii="Calibri" w:hAnsi="Calibri"/>
      <w:lang w:val="en-US"/>
    </w:rPr>
    <w:tblPr>
      <w:tblCellMar>
        <w:top w:w="0" w:type="dxa"/>
        <w:left w:w="0" w:type="dxa"/>
        <w:bottom w:w="0" w:type="dxa"/>
        <w:right w:w="0" w:type="dxa"/>
      </w:tblCellMar>
    </w:tblPr>
  </w:style>
  <w:style w:type="table" w:customStyle="1" w:styleId="120">
    <w:name w:val="Сетка таблицы12"/>
    <w:basedOn w:val="ac"/>
    <w:uiPriority w:val="39"/>
    <w:qFormat/>
    <w:rsid w:val="00206D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c"/>
    <w:uiPriority w:val="59"/>
    <w:qFormat/>
    <w:rsid w:val="00206D5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9">
    <w:name w:val="Нет списка2"/>
    <w:next w:val="ad"/>
    <w:uiPriority w:val="99"/>
    <w:semiHidden/>
    <w:unhideWhenUsed/>
    <w:rsid w:val="00206D52"/>
  </w:style>
  <w:style w:type="table" w:customStyle="1" w:styleId="3f5">
    <w:name w:val="Сетка таблицы3"/>
    <w:basedOn w:val="ac"/>
    <w:next w:val="affff1"/>
    <w:uiPriority w:val="59"/>
    <w:qFormat/>
    <w:rsid w:val="00206D5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Таблица А42"/>
    <w:basedOn w:val="ac"/>
    <w:uiPriority w:val="99"/>
    <w:qFormat/>
    <w:rsid w:val="00206D52"/>
    <w:pPr>
      <w:ind w:left="6" w:right="6"/>
      <w:jc w:val="center"/>
    </w:pPr>
    <w:rPr>
      <w:rFonts w:ascii="GOST 2.304 type A" w:hAnsi="GOST 2.304 type A"/>
      <w:sz w:val="24"/>
    </w:rPr>
    <w:tblP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Pr>
    <w:trPr>
      <w:cantSplit/>
    </w:trPr>
    <w:tcPr>
      <w:vAlign w:val="center"/>
    </w:tcPr>
    <w:tblStylePr w:type="firstRow">
      <w:tblPr/>
      <w:trPr>
        <w:tblHeader/>
      </w:trPr>
    </w:tblStylePr>
  </w:style>
  <w:style w:type="table" w:customStyle="1" w:styleId="TableNormal4">
    <w:name w:val="Table Normal4"/>
    <w:uiPriority w:val="2"/>
    <w:semiHidden/>
    <w:unhideWhenUsed/>
    <w:qFormat/>
    <w:rsid w:val="00206D52"/>
    <w:pPr>
      <w:widowControl w:val="0"/>
    </w:pPr>
    <w:rPr>
      <w:rFonts w:ascii="Calibri" w:eastAsia="Calibri" w:hAnsi="Calibri"/>
      <w:lang w:val="en-US"/>
    </w:rPr>
    <w:tblPr>
      <w:tblCellMar>
        <w:top w:w="0" w:type="dxa"/>
        <w:left w:w="0" w:type="dxa"/>
        <w:bottom w:w="0" w:type="dxa"/>
        <w:right w:w="0" w:type="dxa"/>
      </w:tblCellMar>
    </w:tblPr>
  </w:style>
  <w:style w:type="table" w:customStyle="1" w:styleId="TableNormal12">
    <w:name w:val="Table Normal12"/>
    <w:uiPriority w:val="2"/>
    <w:semiHidden/>
    <w:unhideWhenUsed/>
    <w:qFormat/>
    <w:rsid w:val="00206D52"/>
    <w:pPr>
      <w:widowControl w:val="0"/>
      <w:autoSpaceDE w:val="0"/>
      <w:autoSpaceDN w:val="0"/>
    </w:pPr>
    <w:rPr>
      <w:rFonts w:ascii="Calibri" w:hAnsi="Calibri"/>
      <w:lang w:val="en-US"/>
    </w:rPr>
    <w:tblPr>
      <w:tblCellMar>
        <w:top w:w="0" w:type="dxa"/>
        <w:left w:w="0" w:type="dxa"/>
        <w:bottom w:w="0" w:type="dxa"/>
        <w:right w:w="0" w:type="dxa"/>
      </w:tblCellMar>
    </w:tblPr>
  </w:style>
  <w:style w:type="table" w:customStyle="1" w:styleId="TableNormal22">
    <w:name w:val="Table Normal22"/>
    <w:uiPriority w:val="2"/>
    <w:semiHidden/>
    <w:unhideWhenUsed/>
    <w:qFormat/>
    <w:rsid w:val="00206D52"/>
    <w:pPr>
      <w:widowControl w:val="0"/>
      <w:autoSpaceDE w:val="0"/>
      <w:autoSpaceDN w:val="0"/>
    </w:pPr>
    <w:rPr>
      <w:rFonts w:ascii="Calibri" w:hAnsi="Calibri"/>
      <w:lang w:val="en-US"/>
    </w:rPr>
    <w:tblPr>
      <w:tblCellMar>
        <w:top w:w="0" w:type="dxa"/>
        <w:left w:w="0" w:type="dxa"/>
        <w:bottom w:w="0" w:type="dxa"/>
        <w:right w:w="0" w:type="dxa"/>
      </w:tblCellMar>
    </w:tblPr>
  </w:style>
  <w:style w:type="table" w:customStyle="1" w:styleId="130">
    <w:name w:val="Сетка таблицы13"/>
    <w:basedOn w:val="ac"/>
    <w:uiPriority w:val="39"/>
    <w:qFormat/>
    <w:rsid w:val="00206D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c"/>
    <w:uiPriority w:val="59"/>
    <w:qFormat/>
    <w:rsid w:val="00206D5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6">
    <w:name w:val="Нет списка3"/>
    <w:next w:val="ad"/>
    <w:uiPriority w:val="99"/>
    <w:semiHidden/>
    <w:unhideWhenUsed/>
    <w:rsid w:val="00206D52"/>
  </w:style>
  <w:style w:type="table" w:customStyle="1" w:styleId="4e">
    <w:name w:val="Сетка таблицы4"/>
    <w:basedOn w:val="ac"/>
    <w:next w:val="affff1"/>
    <w:uiPriority w:val="59"/>
    <w:qFormat/>
    <w:rsid w:val="00206D5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Таблица А43"/>
    <w:basedOn w:val="ac"/>
    <w:uiPriority w:val="99"/>
    <w:qFormat/>
    <w:rsid w:val="00206D52"/>
    <w:pPr>
      <w:ind w:left="6" w:right="6"/>
      <w:jc w:val="center"/>
    </w:pPr>
    <w:rPr>
      <w:rFonts w:ascii="GOST 2.304 type A" w:hAnsi="GOST 2.304 type A"/>
      <w:sz w:val="24"/>
    </w:rPr>
    <w:tblP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Pr>
    <w:trPr>
      <w:cantSplit/>
    </w:trPr>
    <w:tcPr>
      <w:vAlign w:val="center"/>
    </w:tcPr>
    <w:tblStylePr w:type="firstRow">
      <w:tblPr/>
      <w:trPr>
        <w:tblHeader/>
      </w:trPr>
    </w:tblStylePr>
  </w:style>
  <w:style w:type="table" w:customStyle="1" w:styleId="TableNormal5">
    <w:name w:val="Table Normal5"/>
    <w:uiPriority w:val="2"/>
    <w:semiHidden/>
    <w:unhideWhenUsed/>
    <w:qFormat/>
    <w:rsid w:val="00206D52"/>
    <w:pPr>
      <w:widowControl w:val="0"/>
    </w:pPr>
    <w:rPr>
      <w:rFonts w:ascii="Calibri" w:eastAsia="Calibri" w:hAnsi="Calibri"/>
      <w:lang w:val="en-US"/>
    </w:rPr>
    <w:tblPr>
      <w:tblCellMar>
        <w:top w:w="0" w:type="dxa"/>
        <w:left w:w="0" w:type="dxa"/>
        <w:bottom w:w="0" w:type="dxa"/>
        <w:right w:w="0" w:type="dxa"/>
      </w:tblCellMar>
    </w:tblPr>
  </w:style>
  <w:style w:type="table" w:customStyle="1" w:styleId="TableNormal13">
    <w:name w:val="Table Normal13"/>
    <w:uiPriority w:val="2"/>
    <w:semiHidden/>
    <w:unhideWhenUsed/>
    <w:qFormat/>
    <w:rsid w:val="00206D52"/>
    <w:pPr>
      <w:widowControl w:val="0"/>
      <w:autoSpaceDE w:val="0"/>
      <w:autoSpaceDN w:val="0"/>
    </w:pPr>
    <w:rPr>
      <w:rFonts w:ascii="Calibri" w:hAnsi="Calibri"/>
      <w:lang w:val="en-US"/>
    </w:rPr>
    <w:tblPr>
      <w:tblCellMar>
        <w:top w:w="0" w:type="dxa"/>
        <w:left w:w="0" w:type="dxa"/>
        <w:bottom w:w="0" w:type="dxa"/>
        <w:right w:w="0" w:type="dxa"/>
      </w:tblCellMar>
    </w:tblPr>
  </w:style>
  <w:style w:type="table" w:customStyle="1" w:styleId="TableNormal23">
    <w:name w:val="Table Normal23"/>
    <w:uiPriority w:val="2"/>
    <w:semiHidden/>
    <w:unhideWhenUsed/>
    <w:qFormat/>
    <w:rsid w:val="00206D52"/>
    <w:pPr>
      <w:widowControl w:val="0"/>
      <w:autoSpaceDE w:val="0"/>
      <w:autoSpaceDN w:val="0"/>
    </w:pPr>
    <w:rPr>
      <w:rFonts w:ascii="Calibri" w:hAnsi="Calibri"/>
      <w:lang w:val="en-US"/>
    </w:rPr>
    <w:tblPr>
      <w:tblCellMar>
        <w:top w:w="0" w:type="dxa"/>
        <w:left w:w="0" w:type="dxa"/>
        <w:bottom w:w="0" w:type="dxa"/>
        <w:right w:w="0" w:type="dxa"/>
      </w:tblCellMar>
    </w:tblPr>
  </w:style>
  <w:style w:type="table" w:customStyle="1" w:styleId="140">
    <w:name w:val="Сетка таблицы14"/>
    <w:basedOn w:val="ac"/>
    <w:uiPriority w:val="39"/>
    <w:qFormat/>
    <w:rsid w:val="00206D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c"/>
    <w:uiPriority w:val="59"/>
    <w:qFormat/>
    <w:rsid w:val="00206D5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a">
    <w:name w:val="Неразрешенное упоминание2"/>
    <w:basedOn w:val="ab"/>
    <w:uiPriority w:val="99"/>
    <w:semiHidden/>
    <w:unhideWhenUsed/>
    <w:rsid w:val="00446436"/>
    <w:rPr>
      <w:color w:val="605E5C"/>
      <w:shd w:val="clear" w:color="auto" w:fill="E1DFDD"/>
    </w:rPr>
  </w:style>
  <w:style w:type="table" w:customStyle="1" w:styleId="114">
    <w:name w:val="Таблица простая 11"/>
    <w:basedOn w:val="ac"/>
    <w:uiPriority w:val="59"/>
    <w:qFormat/>
    <w:rsid w:val="00446436"/>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8">
    <w:name w:val="Таблица простая 21"/>
    <w:basedOn w:val="ac"/>
    <w:uiPriority w:val="59"/>
    <w:qFormat/>
    <w:rsid w:val="00446436"/>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4">
    <w:name w:val="Таблица простая 31"/>
    <w:basedOn w:val="ac"/>
    <w:uiPriority w:val="99"/>
    <w:qFormat/>
    <w:rsid w:val="00446436"/>
    <w:tblPr/>
    <w:tblStylePr w:type="firstRow">
      <w:rPr>
        <w:b/>
        <w:caps/>
        <w:color w:val="404040"/>
      </w:rPr>
      <w:tblPr/>
      <w:tcPr>
        <w:tcBorders>
          <w:top w:val="nil"/>
          <w:left w:val="nil"/>
          <w:bottom w:val="single" w:sz="4" w:space="0" w:color="404040"/>
          <w:right w:val="nil"/>
        </w:tcBorders>
      </w:tcPr>
    </w:tblStylePr>
    <w:tblStylePr w:type="lastRow">
      <w:rPr>
        <w:b/>
        <w:caps/>
        <w:color w:val="404040"/>
      </w:rPr>
    </w:tblStylePr>
    <w:tblStylePr w:type="firstCol">
      <w:rPr>
        <w:b/>
        <w:caps/>
        <w:color w:val="404040"/>
      </w:rPr>
      <w:tblPr/>
      <w:tcPr>
        <w:tcBorders>
          <w:top w:val="nil"/>
          <w:left w:val="nil"/>
          <w:bottom w:val="nil"/>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2">
    <w:name w:val="Таблица простая 41"/>
    <w:basedOn w:val="ac"/>
    <w:uiPriority w:val="99"/>
    <w:qFormat/>
    <w:rsid w:val="00446436"/>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c"/>
    <w:uiPriority w:val="99"/>
    <w:qFormat/>
    <w:rsid w:val="00446436"/>
    <w:tblPr/>
    <w:tblStylePr w:type="firstRow">
      <w:rPr>
        <w:i/>
        <w:color w:val="404040"/>
      </w:rPr>
      <w:tblPr/>
      <w:tcPr>
        <w:tcBorders>
          <w:left w:val="nil"/>
          <w:bottom w:val="single" w:sz="4" w:space="0" w:color="404040"/>
          <w:right w:val="nil"/>
        </w:tcBorders>
        <w:shd w:val="clear" w:color="FFFFFF" w:fill="auto"/>
      </w:tcPr>
    </w:tblStylePr>
    <w:tblStylePr w:type="lastRow">
      <w:rPr>
        <w:i/>
        <w:color w:val="404040"/>
      </w:rPr>
      <w:tblPr/>
      <w:tcPr>
        <w:tcBorders>
          <w:top w:val="single" w:sz="4" w:space="0" w:color="404040"/>
          <w:left w:val="nil"/>
          <w:right w:val="nil"/>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c"/>
    <w:uiPriority w:val="99"/>
    <w:qFormat/>
    <w:rsid w:val="00446436"/>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21">
    <w:name w:val="Таблица-сетка 21"/>
    <w:basedOn w:val="ac"/>
    <w:uiPriority w:val="99"/>
    <w:qFormat/>
    <w:rsid w:val="00446436"/>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single" w:sz="12" w:space="0" w:color="6A6A6A" w:themeColor="text1" w:themeTint="95"/>
          <w:right w:val="nil"/>
        </w:tcBorders>
        <w:shd w:val="clear" w:color="FFFFFF" w:fill="auto"/>
      </w:tcPr>
    </w:tblStylePr>
    <w:tblStylePr w:type="lastRow">
      <w:rPr>
        <w:b/>
        <w:color w:val="404040"/>
      </w:rPr>
      <w:tblPr/>
      <w:tcPr>
        <w:tcBorders>
          <w:top w:val="single" w:sz="4" w:space="0" w:color="6A6A6A" w:themeColor="text1" w:themeTint="9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31">
    <w:name w:val="Таблица-сетка 31"/>
    <w:basedOn w:val="ac"/>
    <w:uiPriority w:val="99"/>
    <w:qFormat/>
    <w:rsid w:val="00446436"/>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41">
    <w:name w:val="Таблица-сетка 41"/>
    <w:basedOn w:val="ac"/>
    <w:uiPriority w:val="59"/>
    <w:qFormat/>
    <w:rsid w:val="00446436"/>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51">
    <w:name w:val="Таблица-сетка 5 темная1"/>
    <w:basedOn w:val="ac"/>
    <w:uiPriority w:val="99"/>
    <w:qFormat/>
    <w:rsid w:val="00446436"/>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61">
    <w:name w:val="Таблица-сетка 6 цветная1"/>
    <w:basedOn w:val="ac"/>
    <w:uiPriority w:val="99"/>
    <w:qFormat/>
    <w:rsid w:val="00446436"/>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rPr>
      <w:tblPr/>
      <w:tcPr>
        <w:tcBorders>
          <w:bottom w:val="single" w:sz="12" w:space="0" w:color="7F7F7F" w:themeColor="text1" w:themeTint="80"/>
        </w:tcBorders>
      </w:tcPr>
    </w:tblStylePr>
    <w:tblStylePr w:type="lastRow">
      <w:rPr>
        <w:b/>
        <w:color w:val="7F7F7F" w:themeColor="text1" w:themeTint="80"/>
      </w:rPr>
    </w:tblStylePr>
    <w:tblStylePr w:type="firstCol">
      <w:rPr>
        <w:b/>
        <w:color w:val="7F7F7F" w:themeColor="text1" w:themeTint="80"/>
      </w:rPr>
    </w:tblStylePr>
    <w:tblStylePr w:type="lastCol">
      <w:rPr>
        <w:b/>
        <w:color w:val="7F7F7F" w:themeColor="text1" w:themeTint="80"/>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sz w:val="22"/>
      </w:rPr>
      <w:tblPr/>
      <w:tcPr>
        <w:shd w:val="clear" w:color="CBCBCB" w:themeColor="text1" w:themeTint="34" w:fill="CBCBCB" w:themeFill="text1" w:themeFillTint="34"/>
      </w:tcPr>
    </w:tblStylePr>
    <w:tblStylePr w:type="band2Horz">
      <w:rPr>
        <w:rFonts w:ascii="Arial" w:hAnsi="Arial"/>
        <w:color w:val="7F7F7F" w:themeColor="text1" w:themeTint="80"/>
        <w:sz w:val="22"/>
      </w:rPr>
    </w:tblStylePr>
  </w:style>
  <w:style w:type="table" w:customStyle="1" w:styleId="-71">
    <w:name w:val="Таблица-сетка 7 цветная1"/>
    <w:basedOn w:val="ac"/>
    <w:uiPriority w:val="99"/>
    <w:qFormat/>
    <w:rsid w:val="00446436"/>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b/>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sz w:val="22"/>
      </w:rPr>
      <w:tblPr/>
      <w:tcPr>
        <w:shd w:val="clear" w:color="F2F2F2" w:themeColor="text1" w:themeTint="0D" w:fill="F2F2F2" w:themeFill="text1" w:themeFillTint="0D"/>
      </w:tcPr>
    </w:tblStylePr>
    <w:tblStylePr w:type="band2Horz">
      <w:rPr>
        <w:rFonts w:ascii="Arial" w:hAnsi="Arial"/>
        <w:color w:val="7F7F7F" w:themeColor="text1" w:themeTint="80"/>
        <w:sz w:val="22"/>
      </w:rPr>
    </w:tblStylePr>
  </w:style>
  <w:style w:type="table" w:customStyle="1" w:styleId="-110">
    <w:name w:val="Список-таблица 1 светлая1"/>
    <w:basedOn w:val="ac"/>
    <w:uiPriority w:val="99"/>
    <w:qFormat/>
    <w:rsid w:val="00446436"/>
    <w:tblPr/>
    <w:tblStylePr w:type="firstRow">
      <w:rPr>
        <w:b/>
        <w:color w:val="404040"/>
      </w:rPr>
      <w:tblPr/>
      <w:tcPr>
        <w:tcBorders>
          <w:top w:val="nil"/>
          <w:left w:val="nil"/>
          <w:bottom w:val="single" w:sz="4" w:space="0" w:color="000000" w:themeColor="text1"/>
          <w:right w:val="nil"/>
        </w:tcBorders>
      </w:tcPr>
    </w:tblStylePr>
    <w:tblStylePr w:type="lastRow">
      <w:rPr>
        <w:b/>
        <w:color w:val="404040"/>
      </w:rPr>
      <w:tblPr/>
      <w:tcPr>
        <w:tcBorders>
          <w:top w:val="single" w:sz="4" w:space="0" w:color="000000" w:themeColor="text1"/>
          <w:left w:val="nil"/>
          <w:bottom w:val="nil"/>
          <w:right w:val="nil"/>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210">
    <w:name w:val="Список-таблица 21"/>
    <w:basedOn w:val="ac"/>
    <w:uiPriority w:val="99"/>
    <w:qFormat/>
    <w:rsid w:val="00446436"/>
    <w:tblPr>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310">
    <w:name w:val="Список-таблица 31"/>
    <w:basedOn w:val="ac"/>
    <w:uiPriority w:val="99"/>
    <w:qFormat/>
    <w:rsid w:val="00446436"/>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410">
    <w:name w:val="Список-таблица 41"/>
    <w:basedOn w:val="ac"/>
    <w:uiPriority w:val="99"/>
    <w:qFormat/>
    <w:rsid w:val="0044643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510">
    <w:name w:val="Список-таблица 5 темная1"/>
    <w:basedOn w:val="ac"/>
    <w:uiPriority w:val="99"/>
    <w:qFormat/>
    <w:rsid w:val="00446436"/>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610">
    <w:name w:val="Список-таблица 6 цветная1"/>
    <w:basedOn w:val="ac"/>
    <w:uiPriority w:val="99"/>
    <w:qFormat/>
    <w:rsid w:val="00446436"/>
    <w:tblPr>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710">
    <w:name w:val="Список-таблица 7 цветная1"/>
    <w:basedOn w:val="ac"/>
    <w:uiPriority w:val="99"/>
    <w:qFormat/>
    <w:rsid w:val="00446436"/>
    <w:tblPr>
      <w:tblBorders>
        <w:right w:val="single" w:sz="4" w:space="0" w:color="7F7F7F" w:themeColor="text1" w:themeTint="80"/>
      </w:tblBorders>
    </w:tblPr>
    <w:tblStylePr w:type="firstRow">
      <w:rPr>
        <w:rFonts w:ascii="Arial" w:hAnsi="Arial"/>
        <w:i/>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i/>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sz w:val="22"/>
      </w:rPr>
      <w:tblPr/>
      <w:tcPr>
        <w:shd w:val="clear" w:color="BFBFBF" w:themeColor="text1" w:themeTint="40" w:fill="BFBFBF" w:themeFill="text1" w:themeFillTint="40"/>
      </w:tcPr>
    </w:tblStylePr>
    <w:tblStylePr w:type="band2Horz">
      <w:rPr>
        <w:rFonts w:ascii="Arial" w:hAnsi="Arial"/>
        <w:color w:val="7F7F7F" w:themeColor="text1" w:themeTint="80"/>
        <w:sz w:val="22"/>
      </w:rPr>
    </w:tblStylePr>
  </w:style>
  <w:style w:type="character" w:customStyle="1" w:styleId="Heading1Char">
    <w:name w:val="Heading 1 Char"/>
    <w:basedOn w:val="ab"/>
    <w:uiPriority w:val="9"/>
    <w:qFormat/>
    <w:rsid w:val="00446436"/>
    <w:rPr>
      <w:rFonts w:ascii="Arial" w:eastAsia="Arial" w:hAnsi="Arial" w:cs="Arial"/>
      <w:sz w:val="40"/>
      <w:szCs w:val="40"/>
    </w:rPr>
  </w:style>
  <w:style w:type="character" w:customStyle="1" w:styleId="Heading4Char">
    <w:name w:val="Heading 4 Char"/>
    <w:basedOn w:val="ab"/>
    <w:uiPriority w:val="9"/>
    <w:qFormat/>
    <w:rsid w:val="00446436"/>
    <w:rPr>
      <w:rFonts w:ascii="Arial" w:eastAsia="Arial" w:hAnsi="Arial" w:cs="Arial"/>
      <w:b/>
      <w:bCs/>
      <w:sz w:val="26"/>
      <w:szCs w:val="26"/>
    </w:rPr>
  </w:style>
  <w:style w:type="character" w:customStyle="1" w:styleId="Heading5Char">
    <w:name w:val="Heading 5 Char"/>
    <w:basedOn w:val="ab"/>
    <w:uiPriority w:val="9"/>
    <w:qFormat/>
    <w:rsid w:val="00446436"/>
    <w:rPr>
      <w:rFonts w:ascii="Arial" w:eastAsia="Arial" w:hAnsi="Arial" w:cs="Arial"/>
      <w:b/>
      <w:bCs/>
      <w:sz w:val="24"/>
      <w:szCs w:val="24"/>
    </w:rPr>
  </w:style>
  <w:style w:type="character" w:customStyle="1" w:styleId="Heading6Char">
    <w:name w:val="Heading 6 Char"/>
    <w:basedOn w:val="ab"/>
    <w:uiPriority w:val="9"/>
    <w:qFormat/>
    <w:rsid w:val="00446436"/>
    <w:rPr>
      <w:rFonts w:ascii="Arial" w:eastAsia="Arial" w:hAnsi="Arial" w:cs="Arial"/>
      <w:b/>
      <w:bCs/>
      <w:sz w:val="22"/>
      <w:szCs w:val="22"/>
    </w:rPr>
  </w:style>
  <w:style w:type="character" w:customStyle="1" w:styleId="Heading7Char">
    <w:name w:val="Heading 7 Char"/>
    <w:basedOn w:val="ab"/>
    <w:uiPriority w:val="9"/>
    <w:qFormat/>
    <w:rsid w:val="00446436"/>
    <w:rPr>
      <w:rFonts w:ascii="Arial" w:eastAsia="Arial" w:hAnsi="Arial" w:cs="Arial"/>
      <w:b/>
      <w:bCs/>
      <w:i/>
      <w:iCs/>
      <w:sz w:val="22"/>
      <w:szCs w:val="22"/>
    </w:rPr>
  </w:style>
  <w:style w:type="character" w:customStyle="1" w:styleId="Heading8Char">
    <w:name w:val="Heading 8 Char"/>
    <w:basedOn w:val="ab"/>
    <w:uiPriority w:val="9"/>
    <w:qFormat/>
    <w:rsid w:val="00446436"/>
    <w:rPr>
      <w:rFonts w:ascii="Arial" w:eastAsia="Arial" w:hAnsi="Arial" w:cs="Arial"/>
      <w:i/>
      <w:iCs/>
      <w:sz w:val="22"/>
      <w:szCs w:val="22"/>
    </w:rPr>
  </w:style>
  <w:style w:type="character" w:customStyle="1" w:styleId="SubtitleChar">
    <w:name w:val="Subtitle Char"/>
    <w:basedOn w:val="ab"/>
    <w:uiPriority w:val="11"/>
    <w:qFormat/>
    <w:rsid w:val="00446436"/>
    <w:rPr>
      <w:sz w:val="24"/>
      <w:szCs w:val="24"/>
    </w:rPr>
  </w:style>
  <w:style w:type="character" w:customStyle="1" w:styleId="QuoteChar">
    <w:name w:val="Quote Char"/>
    <w:uiPriority w:val="29"/>
    <w:qFormat/>
    <w:rsid w:val="00446436"/>
    <w:rPr>
      <w:i/>
    </w:rPr>
  </w:style>
  <w:style w:type="character" w:customStyle="1" w:styleId="IntenseQuoteChar">
    <w:name w:val="Intense Quote Char"/>
    <w:uiPriority w:val="30"/>
    <w:qFormat/>
    <w:rsid w:val="00446436"/>
    <w:rPr>
      <w:i/>
    </w:rPr>
  </w:style>
  <w:style w:type="character" w:customStyle="1" w:styleId="EndnoteTextChar">
    <w:name w:val="Endnote Text Char"/>
    <w:uiPriority w:val="99"/>
    <w:qFormat/>
    <w:rsid w:val="00446436"/>
    <w:rPr>
      <w:sz w:val="20"/>
    </w:rPr>
  </w:style>
  <w:style w:type="character" w:customStyle="1" w:styleId="afff4">
    <w:name w:val="Название объекта Знак"/>
    <w:link w:val="afff3"/>
    <w:uiPriority w:val="35"/>
    <w:qFormat/>
    <w:rsid w:val="00446436"/>
    <w:rPr>
      <w:rFonts w:cs="Lohit Devanagari"/>
      <w:i/>
      <w:iCs/>
      <w:sz w:val="24"/>
      <w:szCs w:val="24"/>
    </w:rPr>
  </w:style>
  <w:style w:type="table" w:customStyle="1" w:styleId="GridTable1Light-Accent11">
    <w:name w:val="Grid Table 1 Light - Accent 11"/>
    <w:basedOn w:val="ac"/>
    <w:uiPriority w:val="99"/>
    <w:qFormat/>
    <w:rsid w:val="00446436"/>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1">
    <w:name w:val="Grid Table 1 Light - Accent 21"/>
    <w:basedOn w:val="ac"/>
    <w:uiPriority w:val="99"/>
    <w:qFormat/>
    <w:rsid w:val="00446436"/>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ac"/>
    <w:uiPriority w:val="99"/>
    <w:qFormat/>
    <w:rsid w:val="00446436"/>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ac"/>
    <w:uiPriority w:val="99"/>
    <w:qFormat/>
    <w:rsid w:val="00446436"/>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ac"/>
    <w:uiPriority w:val="99"/>
    <w:qFormat/>
    <w:rsid w:val="00446436"/>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1">
    <w:name w:val="Grid Table 1 Light - Accent 61"/>
    <w:basedOn w:val="ac"/>
    <w:uiPriority w:val="99"/>
    <w:qFormat/>
    <w:rsid w:val="00446436"/>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Accent11">
    <w:name w:val="Grid Table 2 - Accent 11"/>
    <w:basedOn w:val="ac"/>
    <w:uiPriority w:val="99"/>
    <w:qFormat/>
    <w:rsid w:val="00446436"/>
    <w:tblPr>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il"/>
          <w:left w:val="nil"/>
          <w:bottom w:val="single" w:sz="12" w:space="0" w:color="68A2D8" w:themeColor="accent1" w:themeTint="EA"/>
          <w:right w:val="nil"/>
        </w:tcBorders>
        <w:shd w:val="clear" w:color="FFFFFF" w:fill="auto"/>
      </w:tcPr>
    </w:tblStylePr>
    <w:tblStylePr w:type="lastRow">
      <w:rPr>
        <w:b/>
        <w:color w:val="404040"/>
      </w:rPr>
      <w:tblPr/>
      <w:tcPr>
        <w:tcBorders>
          <w:top w:val="single" w:sz="4" w:space="0" w:color="68A2D8" w:themeColor="accent1" w:themeTint="E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1">
    <w:name w:val="Grid Table 2 - Accent 21"/>
    <w:basedOn w:val="ac"/>
    <w:uiPriority w:val="99"/>
    <w:qFormat/>
    <w:rsid w:val="00446436"/>
    <w:tblPr>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il"/>
          <w:left w:val="nil"/>
          <w:bottom w:val="single" w:sz="12" w:space="0" w:color="F4B184" w:themeColor="accent2" w:themeTint="97"/>
          <w:right w:val="nil"/>
        </w:tcBorders>
        <w:shd w:val="clear" w:color="FFFFFF" w:fill="auto"/>
      </w:tcPr>
    </w:tblStylePr>
    <w:tblStylePr w:type="lastRow">
      <w:rPr>
        <w:b/>
        <w:color w:val="404040"/>
      </w:rPr>
      <w:tblPr/>
      <w:tcPr>
        <w:tcBorders>
          <w:top w:val="single" w:sz="4" w:space="0" w:color="F4B184" w:themeColor="accent2" w:themeTint="97"/>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1">
    <w:name w:val="Grid Table 2 - Accent 31"/>
    <w:basedOn w:val="ac"/>
    <w:uiPriority w:val="99"/>
    <w:qFormat/>
    <w:locked/>
    <w:rsid w:val="00446436"/>
    <w:tblPr>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il"/>
          <w:left w:val="nil"/>
          <w:bottom w:val="single" w:sz="12" w:space="0" w:color="A5A5A5" w:themeColor="accent3" w:themeTint="FE"/>
          <w:right w:val="nil"/>
        </w:tcBorders>
        <w:shd w:val="clear" w:color="FFFFFF" w:fill="auto"/>
      </w:tcPr>
    </w:tblStylePr>
    <w:tblStylePr w:type="lastRow">
      <w:rPr>
        <w:b/>
        <w:color w:val="404040"/>
      </w:rPr>
      <w:tblPr/>
      <w:tcPr>
        <w:tcBorders>
          <w:top w:val="single" w:sz="4" w:space="0" w:color="A5A5A5" w:themeColor="accent3" w:themeTint="FE"/>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1">
    <w:name w:val="Grid Table 2 - Accent 41"/>
    <w:basedOn w:val="ac"/>
    <w:uiPriority w:val="99"/>
    <w:qFormat/>
    <w:rsid w:val="00446436"/>
    <w:tblPr>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il"/>
          <w:left w:val="nil"/>
          <w:bottom w:val="single" w:sz="12" w:space="0" w:color="FFD865" w:themeColor="accent4" w:themeTint="9A"/>
          <w:right w:val="nil"/>
        </w:tcBorders>
        <w:shd w:val="clear" w:color="FFFFFF" w:fill="auto"/>
      </w:tcPr>
    </w:tblStylePr>
    <w:tblStylePr w:type="lastRow">
      <w:rPr>
        <w:b/>
        <w:color w:val="404040"/>
      </w:rPr>
      <w:tblPr/>
      <w:tcPr>
        <w:tcBorders>
          <w:top w:val="single" w:sz="4" w:space="0" w:color="FFD865" w:themeColor="accent4" w:themeTint="9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1">
    <w:name w:val="Grid Table 2 - Accent 51"/>
    <w:basedOn w:val="ac"/>
    <w:uiPriority w:val="99"/>
    <w:qFormat/>
    <w:rsid w:val="00446436"/>
    <w:tblPr>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il"/>
          <w:left w:val="nil"/>
          <w:bottom w:val="single" w:sz="12" w:space="0" w:color="4472C4" w:themeColor="accent5"/>
          <w:right w:val="nil"/>
        </w:tcBorders>
        <w:shd w:val="clear" w:color="FFFFFF" w:fill="auto"/>
      </w:tcPr>
    </w:tblStylePr>
    <w:tblStylePr w:type="lastRow">
      <w:rPr>
        <w:b/>
        <w:color w:val="404040"/>
      </w:rPr>
      <w:tblPr/>
      <w:tcPr>
        <w:tcBorders>
          <w:top w:val="single" w:sz="4" w:space="0" w:color="4472C4" w:themeColor="accent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1">
    <w:name w:val="Grid Table 2 - Accent 61"/>
    <w:basedOn w:val="ac"/>
    <w:uiPriority w:val="99"/>
    <w:qFormat/>
    <w:rsid w:val="00446436"/>
    <w:tblPr>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il"/>
          <w:left w:val="nil"/>
          <w:bottom w:val="single" w:sz="12" w:space="0" w:color="70AD47" w:themeColor="accent6"/>
          <w:right w:val="nil"/>
        </w:tcBorders>
        <w:shd w:val="clear" w:color="FFFFFF" w:fill="auto"/>
      </w:tcPr>
    </w:tblStylePr>
    <w:tblStylePr w:type="lastRow">
      <w:rPr>
        <w:b/>
        <w:color w:val="404040"/>
      </w:rPr>
      <w:tblPr/>
      <w:tcPr>
        <w:tcBorders>
          <w:top w:val="single" w:sz="4" w:space="0" w:color="70AD47" w:themeColor="accent6"/>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Accent11">
    <w:name w:val="Grid Table 3 - Accent 11"/>
    <w:basedOn w:val="ac"/>
    <w:uiPriority w:val="99"/>
    <w:qFormat/>
    <w:rsid w:val="00446436"/>
    <w:tblPr>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1">
    <w:name w:val="Grid Table 3 - Accent 21"/>
    <w:basedOn w:val="ac"/>
    <w:uiPriority w:val="99"/>
    <w:qFormat/>
    <w:rsid w:val="00446436"/>
    <w:tblPr>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1">
    <w:name w:val="Grid Table 3 - Accent 31"/>
    <w:basedOn w:val="ac"/>
    <w:uiPriority w:val="99"/>
    <w:qFormat/>
    <w:rsid w:val="00446436"/>
    <w:tblPr>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1">
    <w:name w:val="Grid Table 3 - Accent 41"/>
    <w:basedOn w:val="ac"/>
    <w:uiPriority w:val="99"/>
    <w:qFormat/>
    <w:rsid w:val="00446436"/>
    <w:tblPr>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1">
    <w:name w:val="Grid Table 3 - Accent 51"/>
    <w:basedOn w:val="ac"/>
    <w:uiPriority w:val="99"/>
    <w:qFormat/>
    <w:rsid w:val="00446436"/>
    <w:tblPr>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1">
    <w:name w:val="Grid Table 3 - Accent 61"/>
    <w:basedOn w:val="ac"/>
    <w:uiPriority w:val="99"/>
    <w:qFormat/>
    <w:rsid w:val="00446436"/>
    <w:tblPr>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Accent11">
    <w:name w:val="Grid Table 4 - Accent 11"/>
    <w:basedOn w:val="ac"/>
    <w:uiPriority w:val="59"/>
    <w:qFormat/>
    <w:locked/>
    <w:rsid w:val="00446436"/>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1">
    <w:name w:val="Grid Table 4 - Accent 21"/>
    <w:basedOn w:val="ac"/>
    <w:uiPriority w:val="59"/>
    <w:qFormat/>
    <w:locked/>
    <w:rsid w:val="00446436"/>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1">
    <w:name w:val="Grid Table 4 - Accent 31"/>
    <w:basedOn w:val="ac"/>
    <w:uiPriority w:val="59"/>
    <w:qFormat/>
    <w:locked/>
    <w:rsid w:val="00446436"/>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1">
    <w:name w:val="Grid Table 4 - Accent 41"/>
    <w:basedOn w:val="ac"/>
    <w:uiPriority w:val="59"/>
    <w:qFormat/>
    <w:locked/>
    <w:rsid w:val="00446436"/>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1">
    <w:name w:val="Grid Table 4 - Accent 51"/>
    <w:basedOn w:val="ac"/>
    <w:uiPriority w:val="59"/>
    <w:qFormat/>
    <w:locked/>
    <w:rsid w:val="00446436"/>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1">
    <w:name w:val="Grid Table 4 - Accent 61"/>
    <w:basedOn w:val="ac"/>
    <w:uiPriority w:val="59"/>
    <w:qFormat/>
    <w:locked/>
    <w:rsid w:val="00446436"/>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Accent11">
    <w:name w:val="Grid Table 5 Dark- Accent 11"/>
    <w:basedOn w:val="ac"/>
    <w:uiPriority w:val="99"/>
    <w:qFormat/>
    <w:rsid w:val="00446436"/>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1">
    <w:name w:val="Grid Table 5 Dark - Accent 21"/>
    <w:basedOn w:val="ac"/>
    <w:uiPriority w:val="99"/>
    <w:qFormat/>
    <w:rsid w:val="00446436"/>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1">
    <w:name w:val="Grid Table 5 Dark - Accent 31"/>
    <w:basedOn w:val="ac"/>
    <w:uiPriority w:val="99"/>
    <w:qFormat/>
    <w:rsid w:val="00446436"/>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1">
    <w:name w:val="Grid Table 5 Dark- Accent 41"/>
    <w:basedOn w:val="ac"/>
    <w:uiPriority w:val="99"/>
    <w:qFormat/>
    <w:rsid w:val="00446436"/>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1">
    <w:name w:val="Grid Table 5 Dark - Accent 51"/>
    <w:basedOn w:val="ac"/>
    <w:uiPriority w:val="99"/>
    <w:qFormat/>
    <w:rsid w:val="00446436"/>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1">
    <w:name w:val="Grid Table 5 Dark - Accent 61"/>
    <w:basedOn w:val="ac"/>
    <w:uiPriority w:val="99"/>
    <w:qFormat/>
    <w:rsid w:val="00446436"/>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Accent11">
    <w:name w:val="Grid Table 6 Colorful - Accent 11"/>
    <w:basedOn w:val="ac"/>
    <w:uiPriority w:val="99"/>
    <w:qFormat/>
    <w:rsid w:val="00446436"/>
    <w:tblPr>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rPr>
      <w:tblPr/>
      <w:tcPr>
        <w:tcBorders>
          <w:bottom w:val="single" w:sz="12" w:space="0" w:color="ACCCEA" w:themeColor="accent1" w:themeTint="80"/>
        </w:tcBorders>
      </w:tcPr>
    </w:tblStylePr>
    <w:tblStylePr w:type="lastRow">
      <w:rPr>
        <w:b/>
        <w:color w:val="ACCCEA" w:themeColor="accent1" w:themeTint="80"/>
      </w:rPr>
    </w:tblStylePr>
    <w:tblStylePr w:type="firstCol">
      <w:rPr>
        <w:b/>
        <w:color w:val="ACCCEA" w:themeColor="accent1" w:themeTint="80"/>
      </w:rPr>
    </w:tblStylePr>
    <w:tblStylePr w:type="lastCol">
      <w:rPr>
        <w:b/>
        <w:color w:val="ACCCEA" w:themeColor="accent1" w:themeTint="80"/>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sz w:val="22"/>
      </w:rPr>
      <w:tblPr/>
      <w:tcPr>
        <w:shd w:val="clear" w:color="DDEAF6" w:themeColor="accent1" w:themeTint="34" w:fill="DDEAF6" w:themeFill="accent1" w:themeFillTint="34"/>
      </w:tcPr>
    </w:tblStylePr>
    <w:tblStylePr w:type="band2Horz">
      <w:rPr>
        <w:rFonts w:ascii="Arial" w:hAnsi="Arial"/>
        <w:color w:val="ACCCEA" w:themeColor="accent1" w:themeTint="80"/>
        <w:sz w:val="22"/>
      </w:rPr>
    </w:tblStylePr>
  </w:style>
  <w:style w:type="table" w:customStyle="1" w:styleId="GridTable6Colorful-Accent21">
    <w:name w:val="Grid Table 6 Colorful - Accent 21"/>
    <w:basedOn w:val="ac"/>
    <w:uiPriority w:val="99"/>
    <w:qFormat/>
    <w:rsid w:val="00446436"/>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285" w:themeColor="accent2" w:themeTint="96"/>
      </w:rPr>
      <w:tblPr/>
      <w:tcPr>
        <w:tcBorders>
          <w:bottom w:val="single" w:sz="12" w:space="0" w:color="F4B184" w:themeColor="accent2" w:themeTint="97"/>
        </w:tcBorders>
      </w:tcPr>
    </w:tblStylePr>
    <w:tblStylePr w:type="lastRow">
      <w:rPr>
        <w:b/>
        <w:color w:val="F4B285" w:themeColor="accent2" w:themeTint="96"/>
      </w:rPr>
    </w:tblStylePr>
    <w:tblStylePr w:type="firstCol">
      <w:rPr>
        <w:b/>
        <w:color w:val="F4B285" w:themeColor="accent2" w:themeTint="96"/>
      </w:rPr>
    </w:tblStylePr>
    <w:tblStylePr w:type="lastCol">
      <w:rPr>
        <w:b/>
        <w:color w:val="F4B285" w:themeColor="accent2" w:themeTint="96"/>
      </w:rPr>
    </w:tblStylePr>
    <w:tblStylePr w:type="band1Vert">
      <w:tblPr/>
      <w:tcPr>
        <w:shd w:val="clear" w:color="FBE5D6" w:themeColor="accent2" w:themeTint="32" w:fill="FBE5D6" w:themeFill="accent2" w:themeFillTint="32"/>
      </w:tcPr>
    </w:tblStylePr>
    <w:tblStylePr w:type="band1Horz">
      <w:rPr>
        <w:rFonts w:ascii="Arial" w:hAnsi="Arial"/>
        <w:color w:val="F4B285" w:themeColor="accent2" w:themeTint="96"/>
        <w:sz w:val="22"/>
      </w:rPr>
      <w:tblPr/>
      <w:tcPr>
        <w:shd w:val="clear" w:color="FBE5D6" w:themeColor="accent2" w:themeTint="32" w:fill="FBE5D6" w:themeFill="accent2" w:themeFillTint="32"/>
      </w:tcPr>
    </w:tblStylePr>
    <w:tblStylePr w:type="band2Horz">
      <w:rPr>
        <w:rFonts w:ascii="Arial" w:hAnsi="Arial"/>
        <w:color w:val="F4B285" w:themeColor="accent2" w:themeTint="96"/>
        <w:sz w:val="22"/>
      </w:rPr>
    </w:tblStylePr>
  </w:style>
  <w:style w:type="table" w:customStyle="1" w:styleId="GridTable6Colorful-Accent31">
    <w:name w:val="Grid Table 6 Colorful - Accent 31"/>
    <w:basedOn w:val="ac"/>
    <w:uiPriority w:val="99"/>
    <w:qFormat/>
    <w:rsid w:val="00446436"/>
    <w:tblPr>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rPr>
      <w:tblPr/>
      <w:tcPr>
        <w:tcBorders>
          <w:bottom w:val="single" w:sz="12" w:space="0" w:color="A5A5A5" w:themeColor="accent3" w:themeTint="FE"/>
        </w:tcBorders>
      </w:tcPr>
    </w:tblStylePr>
    <w:tblStylePr w:type="lastRow">
      <w:rPr>
        <w:b/>
        <w:color w:val="A5A5A5" w:themeColor="accent3"/>
      </w:rPr>
    </w:tblStylePr>
    <w:tblStylePr w:type="firstCol">
      <w:rPr>
        <w:b/>
        <w:color w:val="A5A5A5" w:themeColor="accent3"/>
      </w:rPr>
    </w:tblStylePr>
    <w:tblStylePr w:type="lastCol">
      <w:rPr>
        <w:b/>
        <w:color w:val="A5A5A5" w:themeColor="accent3"/>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sz w:val="22"/>
      </w:rPr>
      <w:tblPr/>
      <w:tcPr>
        <w:shd w:val="clear" w:color="ECECEC" w:themeColor="accent3" w:themeTint="34" w:fill="ECECEC" w:themeFill="accent3" w:themeFillTint="34"/>
      </w:tcPr>
    </w:tblStylePr>
    <w:tblStylePr w:type="band2Horz">
      <w:rPr>
        <w:rFonts w:ascii="Arial" w:hAnsi="Arial"/>
        <w:color w:val="A5A5A5" w:themeColor="accent3"/>
        <w:sz w:val="22"/>
      </w:rPr>
    </w:tblStylePr>
  </w:style>
  <w:style w:type="table" w:customStyle="1" w:styleId="GridTable6Colorful-Accent41">
    <w:name w:val="Grid Table 6 Colorful - Accent 41"/>
    <w:basedOn w:val="ac"/>
    <w:uiPriority w:val="99"/>
    <w:qFormat/>
    <w:rsid w:val="00446436"/>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966" w:themeColor="accent4" w:themeTint="99"/>
      </w:rPr>
      <w:tblPr/>
      <w:tcPr>
        <w:tcBorders>
          <w:bottom w:val="single" w:sz="12" w:space="0" w:color="FFD865" w:themeColor="accent4" w:themeTint="9A"/>
        </w:tcBorders>
      </w:tcPr>
    </w:tblStylePr>
    <w:tblStylePr w:type="lastRow">
      <w:rPr>
        <w:b/>
        <w:color w:val="FFD966" w:themeColor="accent4" w:themeTint="99"/>
      </w:rPr>
    </w:tblStylePr>
    <w:tblStylePr w:type="firstCol">
      <w:rPr>
        <w:b/>
        <w:color w:val="FFD966" w:themeColor="accent4" w:themeTint="99"/>
      </w:rPr>
    </w:tblStylePr>
    <w:tblStylePr w:type="lastCol">
      <w:rPr>
        <w:b/>
        <w:color w:val="FFD966" w:themeColor="accent4" w:themeTint="99"/>
      </w:rPr>
    </w:tblStylePr>
    <w:tblStylePr w:type="band1Vert">
      <w:tblPr/>
      <w:tcPr>
        <w:shd w:val="clear" w:color="FFF2CB" w:themeColor="accent4" w:themeTint="34" w:fill="FFF2CB" w:themeFill="accent4" w:themeFillTint="34"/>
      </w:tcPr>
    </w:tblStylePr>
    <w:tblStylePr w:type="band1Horz">
      <w:rPr>
        <w:rFonts w:ascii="Arial" w:hAnsi="Arial"/>
        <w:color w:val="FFD966" w:themeColor="accent4" w:themeTint="99"/>
        <w:sz w:val="22"/>
      </w:rPr>
      <w:tblPr/>
      <w:tcPr>
        <w:shd w:val="clear" w:color="FFF2CB" w:themeColor="accent4" w:themeTint="34" w:fill="FFF2CB" w:themeFill="accent4" w:themeFillTint="34"/>
      </w:tcPr>
    </w:tblStylePr>
    <w:tblStylePr w:type="band2Horz">
      <w:rPr>
        <w:rFonts w:ascii="Arial" w:hAnsi="Arial"/>
        <w:color w:val="FFD966" w:themeColor="accent4" w:themeTint="99"/>
        <w:sz w:val="22"/>
      </w:rPr>
    </w:tblStylePr>
  </w:style>
  <w:style w:type="table" w:customStyle="1" w:styleId="GridTable6Colorful-Accent51">
    <w:name w:val="Grid Table 6 Colorful - Accent 51"/>
    <w:basedOn w:val="ac"/>
    <w:uiPriority w:val="99"/>
    <w:qFormat/>
    <w:locked/>
    <w:rsid w:val="00446436"/>
    <w:tblPr>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44174" w:themeColor="accent5" w:themeShade="94"/>
      </w:rPr>
      <w:tblPr/>
      <w:tcPr>
        <w:tcBorders>
          <w:bottom w:val="single" w:sz="12" w:space="0" w:color="4472C4" w:themeColor="accent5"/>
        </w:tcBorders>
      </w:tcPr>
    </w:tblStylePr>
    <w:tblStylePr w:type="lastRow">
      <w:rPr>
        <w:b/>
        <w:color w:val="244174" w:themeColor="accent5" w:themeShade="94"/>
      </w:rPr>
    </w:tblStylePr>
    <w:tblStylePr w:type="firstCol">
      <w:rPr>
        <w:b/>
        <w:color w:val="244174" w:themeColor="accent5" w:themeShade="94"/>
      </w:rPr>
    </w:tblStylePr>
    <w:tblStylePr w:type="lastCol">
      <w:rPr>
        <w:b/>
        <w:color w:val="244174" w:themeColor="accent5" w:themeShade="94"/>
      </w:rPr>
    </w:tblStylePr>
    <w:tblStylePr w:type="band1Vert">
      <w:tblPr/>
      <w:tcPr>
        <w:shd w:val="clear" w:color="D8E2F3" w:themeColor="accent5" w:themeTint="34" w:fill="D8E2F3" w:themeFill="accent5" w:themeFillTint="34"/>
      </w:tcPr>
    </w:tblStylePr>
    <w:tblStylePr w:type="band1Horz">
      <w:rPr>
        <w:rFonts w:ascii="Arial" w:hAnsi="Arial"/>
        <w:color w:val="244174" w:themeColor="accent5" w:themeShade="94"/>
        <w:sz w:val="22"/>
      </w:rPr>
      <w:tblPr/>
      <w:tcPr>
        <w:shd w:val="clear" w:color="D8E2F3" w:themeColor="accent5" w:themeTint="34" w:fill="D8E2F3" w:themeFill="accent5" w:themeFillTint="34"/>
      </w:tcPr>
    </w:tblStylePr>
    <w:tblStylePr w:type="band2Horz">
      <w:rPr>
        <w:rFonts w:ascii="Arial" w:hAnsi="Arial"/>
        <w:color w:val="244174" w:themeColor="accent5" w:themeShade="94"/>
        <w:sz w:val="22"/>
      </w:rPr>
    </w:tblStylePr>
  </w:style>
  <w:style w:type="table" w:customStyle="1" w:styleId="GridTable6Colorful-Accent61">
    <w:name w:val="Grid Table 6 Colorful - Accent 61"/>
    <w:basedOn w:val="ac"/>
    <w:uiPriority w:val="99"/>
    <w:qFormat/>
    <w:locked/>
    <w:rsid w:val="00446436"/>
    <w:tblP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4174" w:themeColor="accent5" w:themeShade="94"/>
      </w:rPr>
      <w:tblPr/>
      <w:tcPr>
        <w:tcBorders>
          <w:bottom w:val="single" w:sz="12" w:space="0" w:color="70AD47" w:themeColor="accent6"/>
        </w:tcBorders>
      </w:tcPr>
    </w:tblStylePr>
    <w:tblStylePr w:type="lastRow">
      <w:rPr>
        <w:b/>
        <w:color w:val="244174" w:themeColor="accent5" w:themeShade="94"/>
      </w:rPr>
    </w:tblStylePr>
    <w:tblStylePr w:type="firstCol">
      <w:rPr>
        <w:b/>
        <w:color w:val="244174" w:themeColor="accent5" w:themeShade="94"/>
      </w:rPr>
    </w:tblStylePr>
    <w:tblStylePr w:type="lastCol">
      <w:rPr>
        <w:b/>
        <w:color w:val="244174" w:themeColor="accent5" w:themeShade="94"/>
      </w:rPr>
    </w:tblStylePr>
    <w:tblStylePr w:type="band1Vert">
      <w:tblPr/>
      <w:tcPr>
        <w:shd w:val="clear" w:color="E1EFD8" w:themeColor="accent6" w:themeTint="34" w:fill="E1EFD8" w:themeFill="accent6" w:themeFillTint="34"/>
      </w:tcPr>
    </w:tblStylePr>
    <w:tblStylePr w:type="band1Horz">
      <w:rPr>
        <w:rFonts w:ascii="Arial" w:hAnsi="Arial"/>
        <w:color w:val="244174" w:themeColor="accent5" w:themeShade="94"/>
        <w:sz w:val="22"/>
      </w:rPr>
      <w:tblPr/>
      <w:tcPr>
        <w:shd w:val="clear" w:color="E1EFD8" w:themeColor="accent6" w:themeTint="34" w:fill="E1EFD8" w:themeFill="accent6" w:themeFillTint="34"/>
      </w:tcPr>
    </w:tblStylePr>
    <w:tblStylePr w:type="band2Horz">
      <w:rPr>
        <w:rFonts w:ascii="Arial" w:hAnsi="Arial"/>
        <w:color w:val="244174" w:themeColor="accent5" w:themeShade="94"/>
        <w:sz w:val="22"/>
      </w:rPr>
    </w:tblStylePr>
  </w:style>
  <w:style w:type="table" w:customStyle="1" w:styleId="GridTable7Colorful-Accent11">
    <w:name w:val="Grid Table 7 Colorful - Accent 11"/>
    <w:basedOn w:val="ac"/>
    <w:uiPriority w:val="99"/>
    <w:qFormat/>
    <w:rsid w:val="00446436"/>
    <w:tblPr>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sz w:val="22"/>
      </w:rPr>
      <w:tblPr/>
      <w:tcPr>
        <w:tcBorders>
          <w:top w:val="nil"/>
          <w:left w:val="nil"/>
          <w:bottom w:val="single" w:sz="4" w:space="0" w:color="ACCCEA" w:themeColor="accent1" w:themeTint="80"/>
          <w:right w:val="nil"/>
        </w:tcBorders>
        <w:shd w:val="clear" w:color="FFFFFF" w:themeColor="light1" w:fill="FFFFFF" w:themeFill="light1"/>
      </w:tcPr>
    </w:tblStylePr>
    <w:tblStylePr w:type="lastRow">
      <w:rPr>
        <w:rFonts w:ascii="Arial" w:hAnsi="Arial"/>
        <w:b/>
        <w:color w:val="ACCCEA" w:themeColor="accent1" w:themeTint="80"/>
        <w:sz w:val="22"/>
      </w:rPr>
      <w:tblPr/>
      <w:tcPr>
        <w:tcBorders>
          <w:top w:val="single" w:sz="4" w:space="0" w:color="ACCCEA" w:themeColor="accent1" w:themeTint="80"/>
          <w:left w:val="nil"/>
          <w:bottom w:val="nil"/>
          <w:right w:val="nil"/>
        </w:tcBorders>
        <w:shd w:val="clear" w:color="FFFFFF" w:themeColor="light1" w:fill="FFFFFF" w:themeFill="light1"/>
      </w:tcPr>
    </w:tblStylePr>
    <w:tblStylePr w:type="firstCol">
      <w:pPr>
        <w:jc w:val="right"/>
      </w:pPr>
      <w:rPr>
        <w:rFonts w:ascii="Arial" w:hAnsi="Arial"/>
        <w:i/>
        <w:color w:val="ACCCEA" w:themeColor="accent1" w:themeTint="80"/>
        <w:sz w:val="22"/>
      </w:rPr>
      <w:tblPr/>
      <w:tcPr>
        <w:tcBorders>
          <w:top w:val="nil"/>
          <w:left w:val="nil"/>
          <w:bottom w:val="nil"/>
          <w:right w:val="single" w:sz="4" w:space="0" w:color="ACCCEA" w:themeColor="accent1" w:themeTint="80"/>
        </w:tcBorders>
        <w:shd w:val="clear" w:color="FFFFFF" w:fill="auto"/>
      </w:tcPr>
    </w:tblStylePr>
    <w:tblStylePr w:type="lastCol">
      <w:rPr>
        <w:rFonts w:ascii="Arial" w:hAnsi="Arial"/>
        <w:i/>
        <w:color w:val="ACCCEA" w:themeColor="accent1" w:themeTint="80"/>
        <w:sz w:val="22"/>
      </w:rPr>
      <w:tblPr/>
      <w:tcPr>
        <w:tcBorders>
          <w:top w:val="nil"/>
          <w:left w:val="single" w:sz="4" w:space="0" w:color="ACCCEA" w:themeColor="accent1" w:themeTint="80"/>
          <w:bottom w:val="nil"/>
          <w:right w:val="nil"/>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sz w:val="22"/>
      </w:rPr>
      <w:tblPr/>
      <w:tcPr>
        <w:shd w:val="clear" w:color="DDEAF6" w:themeColor="accent1" w:themeTint="34" w:fill="DDEAF6" w:themeFill="accent1" w:themeFillTint="34"/>
      </w:tcPr>
    </w:tblStylePr>
    <w:tblStylePr w:type="band2Horz">
      <w:rPr>
        <w:rFonts w:ascii="Arial" w:hAnsi="Arial"/>
        <w:color w:val="ACCCEA" w:themeColor="accent1" w:themeTint="80"/>
        <w:sz w:val="22"/>
      </w:rPr>
    </w:tblStylePr>
  </w:style>
  <w:style w:type="table" w:customStyle="1" w:styleId="GridTable7Colorful-Accent21">
    <w:name w:val="Grid Table 7 Colorful - Accent 21"/>
    <w:basedOn w:val="ac"/>
    <w:uiPriority w:val="99"/>
    <w:qFormat/>
    <w:rsid w:val="00446436"/>
    <w:tblPr>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285" w:themeColor="accent2" w:themeTint="96"/>
        <w:sz w:val="22"/>
      </w:rPr>
      <w:tblPr/>
      <w:tcPr>
        <w:tcBorders>
          <w:top w:val="nil"/>
          <w:left w:val="nil"/>
          <w:bottom w:val="single" w:sz="4" w:space="0" w:color="F4B184" w:themeColor="accent2" w:themeTint="97"/>
          <w:right w:val="nil"/>
        </w:tcBorders>
        <w:shd w:val="clear" w:color="FFFFFF" w:themeColor="light1" w:fill="FFFFFF" w:themeFill="light1"/>
      </w:tcPr>
    </w:tblStylePr>
    <w:tblStylePr w:type="lastRow">
      <w:rPr>
        <w:rFonts w:ascii="Arial" w:hAnsi="Arial"/>
        <w:b/>
        <w:color w:val="F4B285" w:themeColor="accent2" w:themeTint="96"/>
        <w:sz w:val="22"/>
      </w:rPr>
      <w:tblPr/>
      <w:tcPr>
        <w:tcBorders>
          <w:top w:val="single" w:sz="4" w:space="0" w:color="F4B184"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rPr>
      <w:tblPr/>
      <w:tcPr>
        <w:tcBorders>
          <w:top w:val="nil"/>
          <w:left w:val="nil"/>
          <w:bottom w:val="nil"/>
          <w:right w:val="single" w:sz="4" w:space="0" w:color="F4B184" w:themeColor="accent2" w:themeTint="97"/>
        </w:tcBorders>
        <w:shd w:val="clear" w:color="FFFFFF" w:fill="auto"/>
      </w:tcPr>
    </w:tblStylePr>
    <w:tblStylePr w:type="lastCol">
      <w:rPr>
        <w:rFonts w:ascii="Arial" w:hAnsi="Arial"/>
        <w:i/>
        <w:color w:val="F4B285" w:themeColor="accent2" w:themeTint="96"/>
        <w:sz w:val="22"/>
      </w:rPr>
      <w:tblPr/>
      <w:tcPr>
        <w:tcBorders>
          <w:top w:val="nil"/>
          <w:left w:val="single" w:sz="4" w:space="0" w:color="F4B184" w:themeColor="accent2" w:themeTint="97"/>
          <w:bottom w:val="nil"/>
          <w:right w:val="nil"/>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285" w:themeColor="accent2" w:themeTint="96"/>
        <w:sz w:val="22"/>
      </w:rPr>
      <w:tblPr/>
      <w:tcPr>
        <w:shd w:val="clear" w:color="FBE5D6" w:themeColor="accent2" w:themeTint="32" w:fill="FBE5D6" w:themeFill="accent2" w:themeFillTint="32"/>
      </w:tcPr>
    </w:tblStylePr>
    <w:tblStylePr w:type="band2Horz">
      <w:rPr>
        <w:rFonts w:ascii="Arial" w:hAnsi="Arial"/>
        <w:color w:val="F4B285" w:themeColor="accent2" w:themeTint="96"/>
        <w:sz w:val="22"/>
      </w:rPr>
    </w:tblStylePr>
  </w:style>
  <w:style w:type="table" w:customStyle="1" w:styleId="GridTable7Colorful-Accent31">
    <w:name w:val="Grid Table 7 Colorful - Accent 31"/>
    <w:basedOn w:val="ac"/>
    <w:uiPriority w:val="99"/>
    <w:qFormat/>
    <w:rsid w:val="00446436"/>
    <w:tblPr>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sz w:val="22"/>
      </w:rPr>
      <w:tblPr/>
      <w:tcPr>
        <w:tcBorders>
          <w:top w:val="nil"/>
          <w:left w:val="nil"/>
          <w:bottom w:val="single" w:sz="4" w:space="0" w:color="A5A5A5" w:themeColor="accent3" w:themeTint="FE"/>
          <w:right w:val="nil"/>
        </w:tcBorders>
        <w:shd w:val="clear" w:color="FFFFFF" w:themeColor="light1" w:fill="FFFFFF" w:themeFill="light1"/>
      </w:tcPr>
    </w:tblStylePr>
    <w:tblStylePr w:type="lastRow">
      <w:rPr>
        <w:rFonts w:ascii="Arial" w:hAnsi="Arial"/>
        <w:b/>
        <w:color w:val="A5A5A5" w:themeColor="accent3"/>
        <w:sz w:val="22"/>
      </w:rPr>
      <w:tblPr/>
      <w:tcPr>
        <w:tcBorders>
          <w:top w:val="single" w:sz="4" w:space="0" w:color="A5A5A5" w:themeColor="accent3" w:themeTint="FE"/>
          <w:left w:val="nil"/>
          <w:bottom w:val="nil"/>
          <w:right w:val="nil"/>
        </w:tcBorders>
        <w:shd w:val="clear" w:color="FFFFFF" w:themeColor="light1" w:fill="FFFFFF" w:themeFill="light1"/>
      </w:tcPr>
    </w:tblStylePr>
    <w:tblStylePr w:type="firstCol">
      <w:pPr>
        <w:jc w:val="right"/>
      </w:pPr>
      <w:rPr>
        <w:rFonts w:ascii="Arial" w:hAnsi="Arial"/>
        <w:i/>
        <w:color w:val="A5A5A5" w:themeColor="accent3"/>
        <w:sz w:val="22"/>
      </w:rPr>
      <w:tblPr/>
      <w:tcPr>
        <w:tcBorders>
          <w:top w:val="nil"/>
          <w:left w:val="nil"/>
          <w:bottom w:val="nil"/>
          <w:right w:val="single" w:sz="4" w:space="0" w:color="A5A5A5" w:themeColor="accent3" w:themeTint="FE"/>
        </w:tcBorders>
        <w:shd w:val="clear" w:color="FFFFFF" w:fill="auto"/>
      </w:tcPr>
    </w:tblStylePr>
    <w:tblStylePr w:type="lastCol">
      <w:rPr>
        <w:rFonts w:ascii="Arial" w:hAnsi="Arial"/>
        <w:i/>
        <w:color w:val="A5A5A5" w:themeColor="accent3"/>
        <w:sz w:val="22"/>
      </w:rPr>
      <w:tblPr/>
      <w:tcPr>
        <w:tcBorders>
          <w:top w:val="nil"/>
          <w:left w:val="single" w:sz="4" w:space="0" w:color="A5A5A5" w:themeColor="accent3" w:themeTint="FE"/>
          <w:bottom w:val="nil"/>
          <w:right w:val="nil"/>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sz w:val="22"/>
      </w:rPr>
      <w:tblPr/>
      <w:tcPr>
        <w:shd w:val="clear" w:color="ECECEC" w:themeColor="accent3" w:themeTint="34" w:fill="ECECEC" w:themeFill="accent3" w:themeFillTint="34"/>
      </w:tcPr>
    </w:tblStylePr>
    <w:tblStylePr w:type="band2Horz">
      <w:rPr>
        <w:rFonts w:ascii="Arial" w:hAnsi="Arial"/>
        <w:color w:val="A5A5A5" w:themeColor="accent3"/>
        <w:sz w:val="22"/>
      </w:rPr>
    </w:tblStylePr>
  </w:style>
  <w:style w:type="table" w:customStyle="1" w:styleId="GridTable7Colorful-Accent41">
    <w:name w:val="Grid Table 7 Colorful - Accent 41"/>
    <w:basedOn w:val="ac"/>
    <w:uiPriority w:val="99"/>
    <w:qFormat/>
    <w:rsid w:val="00446436"/>
    <w:tblPr>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966" w:themeColor="accent4" w:themeTint="99"/>
        <w:sz w:val="22"/>
      </w:rPr>
      <w:tblPr/>
      <w:tcPr>
        <w:tcBorders>
          <w:top w:val="nil"/>
          <w:left w:val="nil"/>
          <w:bottom w:val="single" w:sz="4" w:space="0" w:color="FFD865" w:themeColor="accent4" w:themeTint="9A"/>
          <w:right w:val="nil"/>
        </w:tcBorders>
        <w:shd w:val="clear" w:color="FFFFFF" w:themeColor="light1" w:fill="FFFFFF" w:themeFill="light1"/>
      </w:tcPr>
    </w:tblStylePr>
    <w:tblStylePr w:type="lastRow">
      <w:rPr>
        <w:rFonts w:ascii="Arial" w:hAnsi="Arial"/>
        <w:b/>
        <w:color w:val="FFD966" w:themeColor="accent4" w:themeTint="99"/>
        <w:sz w:val="22"/>
      </w:rPr>
      <w:tblPr/>
      <w:tcPr>
        <w:tcBorders>
          <w:top w:val="single" w:sz="4" w:space="0" w:color="FFD865"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rPr>
      <w:tblPr/>
      <w:tcPr>
        <w:tcBorders>
          <w:top w:val="nil"/>
          <w:left w:val="nil"/>
          <w:bottom w:val="nil"/>
          <w:right w:val="single" w:sz="4" w:space="0" w:color="FFD865" w:themeColor="accent4" w:themeTint="9A"/>
        </w:tcBorders>
        <w:shd w:val="clear" w:color="FFFFFF" w:fill="auto"/>
      </w:tcPr>
    </w:tblStylePr>
    <w:tblStylePr w:type="lastCol">
      <w:rPr>
        <w:rFonts w:ascii="Arial" w:hAnsi="Arial"/>
        <w:i/>
        <w:color w:val="FFD966" w:themeColor="accent4" w:themeTint="99"/>
        <w:sz w:val="22"/>
      </w:rPr>
      <w:tblPr/>
      <w:tcPr>
        <w:tcBorders>
          <w:top w:val="nil"/>
          <w:left w:val="single" w:sz="4" w:space="0" w:color="FFD865" w:themeColor="accent4" w:themeTint="9A"/>
          <w:bottom w:val="nil"/>
          <w:right w:val="nil"/>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966" w:themeColor="accent4" w:themeTint="99"/>
        <w:sz w:val="22"/>
      </w:rPr>
      <w:tblPr/>
      <w:tcPr>
        <w:shd w:val="clear" w:color="FFF2CB" w:themeColor="accent4" w:themeTint="34" w:fill="FFF2CB" w:themeFill="accent4" w:themeFillTint="34"/>
      </w:tcPr>
    </w:tblStylePr>
    <w:tblStylePr w:type="band2Horz">
      <w:rPr>
        <w:rFonts w:ascii="Arial" w:hAnsi="Arial"/>
        <w:color w:val="FFD966" w:themeColor="accent4" w:themeTint="99"/>
        <w:sz w:val="22"/>
      </w:rPr>
    </w:tblStylePr>
  </w:style>
  <w:style w:type="table" w:customStyle="1" w:styleId="GridTable7Colorful-Accent51">
    <w:name w:val="Grid Table 7 Colorful - Accent 51"/>
    <w:basedOn w:val="ac"/>
    <w:uiPriority w:val="99"/>
    <w:qFormat/>
    <w:rsid w:val="00446436"/>
    <w:tblPr>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44174" w:themeColor="accent5" w:themeShade="94"/>
        <w:sz w:val="22"/>
      </w:rPr>
      <w:tblPr/>
      <w:tcPr>
        <w:tcBorders>
          <w:top w:val="nil"/>
          <w:left w:val="nil"/>
          <w:bottom w:val="single" w:sz="4" w:space="0" w:color="95AFDD" w:themeColor="accent5" w:themeTint="90"/>
          <w:right w:val="nil"/>
        </w:tcBorders>
        <w:shd w:val="clear" w:color="FFFFFF" w:themeColor="light1" w:fill="FFFFFF" w:themeFill="light1"/>
      </w:tcPr>
    </w:tblStylePr>
    <w:tblStylePr w:type="lastRow">
      <w:rPr>
        <w:rFonts w:ascii="Arial" w:hAnsi="Arial"/>
        <w:b/>
        <w:color w:val="244174" w:themeColor="accent5" w:themeShade="94"/>
        <w:sz w:val="22"/>
      </w:rPr>
      <w:tblPr/>
      <w:tcPr>
        <w:tcBorders>
          <w:top w:val="single" w:sz="4" w:space="0" w:color="95AFDD" w:themeColor="accent5" w:themeTint="90"/>
          <w:left w:val="nil"/>
          <w:bottom w:val="nil"/>
          <w:right w:val="nil"/>
        </w:tcBorders>
        <w:shd w:val="clear" w:color="FFFFFF" w:themeColor="light1" w:fill="FFFFFF" w:themeFill="light1"/>
      </w:tcPr>
    </w:tblStylePr>
    <w:tblStylePr w:type="firstCol">
      <w:pPr>
        <w:jc w:val="right"/>
      </w:pPr>
      <w:rPr>
        <w:rFonts w:ascii="Arial" w:hAnsi="Arial"/>
        <w:i/>
        <w:color w:val="244174" w:themeColor="accent5" w:themeShade="94"/>
        <w:sz w:val="22"/>
      </w:rPr>
      <w:tblPr/>
      <w:tcPr>
        <w:tcBorders>
          <w:top w:val="nil"/>
          <w:left w:val="nil"/>
          <w:bottom w:val="nil"/>
          <w:right w:val="single" w:sz="4" w:space="0" w:color="95AFDD" w:themeColor="accent5" w:themeTint="90"/>
        </w:tcBorders>
        <w:shd w:val="clear" w:color="FFFFFF" w:fill="auto"/>
      </w:tcPr>
    </w:tblStylePr>
    <w:tblStylePr w:type="lastCol">
      <w:rPr>
        <w:rFonts w:ascii="Arial" w:hAnsi="Arial"/>
        <w:i/>
        <w:color w:val="244174" w:themeColor="accent5" w:themeShade="94"/>
        <w:sz w:val="22"/>
      </w:rPr>
      <w:tblPr/>
      <w:tcPr>
        <w:tcBorders>
          <w:top w:val="nil"/>
          <w:left w:val="single" w:sz="4" w:space="0" w:color="95AFDD" w:themeColor="accent5" w:themeTint="90"/>
          <w:bottom w:val="nil"/>
          <w:right w:val="nil"/>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44174" w:themeColor="accent5" w:themeShade="94"/>
        <w:sz w:val="22"/>
      </w:rPr>
      <w:tblPr/>
      <w:tcPr>
        <w:shd w:val="clear" w:color="D8E2F3" w:themeColor="accent5" w:themeTint="34" w:fill="D8E2F3" w:themeFill="accent5" w:themeFillTint="34"/>
      </w:tcPr>
    </w:tblStylePr>
    <w:tblStylePr w:type="band2Horz">
      <w:rPr>
        <w:rFonts w:ascii="Arial" w:hAnsi="Arial"/>
        <w:color w:val="244174" w:themeColor="accent5" w:themeShade="94"/>
        <w:sz w:val="22"/>
      </w:rPr>
    </w:tblStylePr>
  </w:style>
  <w:style w:type="table" w:customStyle="1" w:styleId="GridTable7Colorful-Accent61">
    <w:name w:val="Grid Table 7 Colorful - Accent 61"/>
    <w:basedOn w:val="ac"/>
    <w:uiPriority w:val="99"/>
    <w:qFormat/>
    <w:locked/>
    <w:rsid w:val="00446436"/>
    <w:tblPr>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06429" w:themeColor="accent6" w:themeShade="94"/>
        <w:sz w:val="22"/>
      </w:rPr>
      <w:tblPr/>
      <w:tcPr>
        <w:tcBorders>
          <w:top w:val="nil"/>
          <w:left w:val="nil"/>
          <w:bottom w:val="single" w:sz="4" w:space="0" w:color="ADD394" w:themeColor="accent6" w:themeTint="90"/>
          <w:right w:val="nil"/>
        </w:tcBorders>
        <w:shd w:val="clear" w:color="FFFFFF" w:themeColor="light1" w:fill="FFFFFF" w:themeFill="light1"/>
      </w:tcPr>
    </w:tblStylePr>
    <w:tblStylePr w:type="lastRow">
      <w:rPr>
        <w:rFonts w:ascii="Arial" w:hAnsi="Arial"/>
        <w:b/>
        <w:color w:val="406429" w:themeColor="accent6" w:themeShade="94"/>
        <w:sz w:val="22"/>
      </w:rPr>
      <w:tblPr/>
      <w:tcPr>
        <w:tcBorders>
          <w:top w:val="single" w:sz="4" w:space="0" w:color="ADD394" w:themeColor="accent6" w:themeTint="90"/>
          <w:left w:val="nil"/>
          <w:bottom w:val="nil"/>
          <w:right w:val="nil"/>
        </w:tcBorders>
        <w:shd w:val="clear" w:color="FFFFFF" w:themeColor="light1" w:fill="FFFFFF" w:themeFill="light1"/>
      </w:tcPr>
    </w:tblStylePr>
    <w:tblStylePr w:type="firstCol">
      <w:pPr>
        <w:jc w:val="right"/>
      </w:pPr>
      <w:rPr>
        <w:rFonts w:ascii="Arial" w:hAnsi="Arial"/>
        <w:i/>
        <w:color w:val="406429" w:themeColor="accent6" w:themeShade="94"/>
        <w:sz w:val="22"/>
      </w:rPr>
      <w:tblPr/>
      <w:tcPr>
        <w:tcBorders>
          <w:top w:val="nil"/>
          <w:left w:val="nil"/>
          <w:bottom w:val="nil"/>
          <w:right w:val="single" w:sz="4" w:space="0" w:color="ADD394" w:themeColor="accent6" w:themeTint="90"/>
        </w:tcBorders>
        <w:shd w:val="clear" w:color="FFFFFF" w:fill="auto"/>
      </w:tcPr>
    </w:tblStylePr>
    <w:tblStylePr w:type="lastCol">
      <w:rPr>
        <w:rFonts w:ascii="Arial" w:hAnsi="Arial"/>
        <w:i/>
        <w:color w:val="406429" w:themeColor="accent6" w:themeShade="94"/>
        <w:sz w:val="22"/>
      </w:rPr>
      <w:tblPr/>
      <w:tcPr>
        <w:tcBorders>
          <w:top w:val="nil"/>
          <w:left w:val="single" w:sz="4" w:space="0" w:color="ADD394" w:themeColor="accent6" w:themeTint="90"/>
          <w:bottom w:val="nil"/>
          <w:right w:val="nil"/>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06429" w:themeColor="accent6" w:themeShade="94"/>
        <w:sz w:val="22"/>
      </w:rPr>
      <w:tblPr/>
      <w:tcPr>
        <w:shd w:val="clear" w:color="E1EFD8" w:themeColor="accent6" w:themeTint="34" w:fill="E1EFD8" w:themeFill="accent6" w:themeFillTint="34"/>
      </w:tcPr>
    </w:tblStylePr>
    <w:tblStylePr w:type="band2Horz">
      <w:rPr>
        <w:rFonts w:ascii="Arial" w:hAnsi="Arial"/>
        <w:color w:val="406429" w:themeColor="accent6" w:themeShade="94"/>
        <w:sz w:val="22"/>
      </w:rPr>
    </w:tblStylePr>
  </w:style>
  <w:style w:type="table" w:customStyle="1" w:styleId="ListTable1Light-Accent11">
    <w:name w:val="List Table 1 Light - Accent 11"/>
    <w:basedOn w:val="ac"/>
    <w:uiPriority w:val="99"/>
    <w:qFormat/>
    <w:rsid w:val="00446436"/>
    <w:tblPr/>
    <w:tblStylePr w:type="firstRow">
      <w:rPr>
        <w:b/>
        <w:color w:val="404040"/>
      </w:rPr>
      <w:tblPr/>
      <w:tcPr>
        <w:tcBorders>
          <w:top w:val="nil"/>
          <w:left w:val="nil"/>
          <w:bottom w:val="single" w:sz="4" w:space="0" w:color="5B9BD5" w:themeColor="accent1"/>
          <w:right w:val="nil"/>
        </w:tcBorders>
      </w:tcPr>
    </w:tblStylePr>
    <w:tblStylePr w:type="lastRow">
      <w:rPr>
        <w:b/>
        <w:color w:val="404040"/>
      </w:rPr>
      <w:tblPr/>
      <w:tcPr>
        <w:tcBorders>
          <w:top w:val="single" w:sz="4" w:space="0" w:color="5B9BD5" w:themeColor="accent1"/>
          <w:left w:val="nil"/>
          <w:bottom w:val="nil"/>
          <w:right w:val="nil"/>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1">
    <w:name w:val="List Table 1 Light - Accent 21"/>
    <w:basedOn w:val="ac"/>
    <w:uiPriority w:val="99"/>
    <w:qFormat/>
    <w:rsid w:val="00446436"/>
    <w:tblPr/>
    <w:tblStylePr w:type="firstRow">
      <w:rPr>
        <w:b/>
        <w:color w:val="404040"/>
      </w:rPr>
      <w:tblPr/>
      <w:tcPr>
        <w:tcBorders>
          <w:top w:val="nil"/>
          <w:left w:val="nil"/>
          <w:bottom w:val="single" w:sz="4" w:space="0" w:color="ED7D31" w:themeColor="accent2"/>
          <w:right w:val="nil"/>
        </w:tcBorders>
      </w:tcPr>
    </w:tblStylePr>
    <w:tblStylePr w:type="lastRow">
      <w:rPr>
        <w:b/>
        <w:color w:val="404040"/>
      </w:rPr>
      <w:tblPr/>
      <w:tcPr>
        <w:tcBorders>
          <w:top w:val="single" w:sz="4" w:space="0" w:color="ED7D31" w:themeColor="accent2"/>
          <w:left w:val="nil"/>
          <w:bottom w:val="nil"/>
          <w:right w:val="nil"/>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1">
    <w:name w:val="List Table 1 Light - Accent 31"/>
    <w:basedOn w:val="ac"/>
    <w:uiPriority w:val="99"/>
    <w:qFormat/>
    <w:rsid w:val="00446436"/>
    <w:tblPr/>
    <w:tblStylePr w:type="firstRow">
      <w:rPr>
        <w:b/>
        <w:color w:val="404040"/>
      </w:rPr>
      <w:tblPr/>
      <w:tcPr>
        <w:tcBorders>
          <w:top w:val="nil"/>
          <w:left w:val="nil"/>
          <w:bottom w:val="single" w:sz="4" w:space="0" w:color="A5A5A5" w:themeColor="accent3"/>
          <w:right w:val="nil"/>
        </w:tcBorders>
      </w:tcPr>
    </w:tblStylePr>
    <w:tblStylePr w:type="lastRow">
      <w:rPr>
        <w:b/>
        <w:color w:val="404040"/>
      </w:rPr>
      <w:tblPr/>
      <w:tcPr>
        <w:tcBorders>
          <w:top w:val="single" w:sz="4" w:space="0" w:color="A5A5A5" w:themeColor="accent3"/>
          <w:left w:val="nil"/>
          <w:bottom w:val="nil"/>
          <w:right w:val="nil"/>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1">
    <w:name w:val="List Table 1 Light - Accent 41"/>
    <w:basedOn w:val="ac"/>
    <w:uiPriority w:val="99"/>
    <w:qFormat/>
    <w:rsid w:val="00446436"/>
    <w:tblPr/>
    <w:tblStylePr w:type="firstRow">
      <w:rPr>
        <w:b/>
        <w:color w:val="404040"/>
      </w:rPr>
      <w:tblPr/>
      <w:tcPr>
        <w:tcBorders>
          <w:top w:val="nil"/>
          <w:left w:val="nil"/>
          <w:bottom w:val="single" w:sz="4" w:space="0" w:color="FFC000" w:themeColor="accent4"/>
          <w:right w:val="nil"/>
        </w:tcBorders>
      </w:tcPr>
    </w:tblStylePr>
    <w:tblStylePr w:type="lastRow">
      <w:rPr>
        <w:b/>
        <w:color w:val="404040"/>
      </w:rPr>
      <w:tblPr/>
      <w:tcPr>
        <w:tcBorders>
          <w:top w:val="single" w:sz="4" w:space="0" w:color="FFC000" w:themeColor="accent4"/>
          <w:left w:val="nil"/>
          <w:bottom w:val="nil"/>
          <w:right w:val="nil"/>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1">
    <w:name w:val="List Table 1 Light - Accent 51"/>
    <w:basedOn w:val="ac"/>
    <w:uiPriority w:val="99"/>
    <w:rsid w:val="00446436"/>
    <w:tblPr/>
    <w:tblStylePr w:type="firstRow">
      <w:rPr>
        <w:b/>
        <w:color w:val="404040"/>
      </w:rPr>
      <w:tblPr/>
      <w:tcPr>
        <w:tcBorders>
          <w:top w:val="nil"/>
          <w:left w:val="nil"/>
          <w:bottom w:val="single" w:sz="4" w:space="0" w:color="4472C4" w:themeColor="accent5"/>
          <w:right w:val="nil"/>
        </w:tcBorders>
      </w:tcPr>
    </w:tblStylePr>
    <w:tblStylePr w:type="lastRow">
      <w:rPr>
        <w:b/>
        <w:color w:val="404040"/>
      </w:rPr>
      <w:tblPr/>
      <w:tcPr>
        <w:tcBorders>
          <w:top w:val="single" w:sz="4" w:space="0" w:color="4472C4" w:themeColor="accent5"/>
          <w:left w:val="nil"/>
          <w:bottom w:val="nil"/>
          <w:right w:val="nil"/>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1">
    <w:name w:val="List Table 1 Light - Accent 61"/>
    <w:basedOn w:val="ac"/>
    <w:uiPriority w:val="99"/>
    <w:rsid w:val="00446436"/>
    <w:tblPr/>
    <w:tblStylePr w:type="firstRow">
      <w:rPr>
        <w:b/>
        <w:color w:val="404040"/>
      </w:rPr>
      <w:tblPr/>
      <w:tcPr>
        <w:tcBorders>
          <w:top w:val="nil"/>
          <w:left w:val="nil"/>
          <w:bottom w:val="single" w:sz="4" w:space="0" w:color="70AD47" w:themeColor="accent6"/>
          <w:right w:val="nil"/>
        </w:tcBorders>
      </w:tcPr>
    </w:tblStylePr>
    <w:tblStylePr w:type="lastRow">
      <w:rPr>
        <w:b/>
        <w:color w:val="404040"/>
      </w:rPr>
      <w:tblPr/>
      <w:tcPr>
        <w:tcBorders>
          <w:top w:val="single" w:sz="4" w:space="0" w:color="70AD47" w:themeColor="accent6"/>
          <w:left w:val="nil"/>
          <w:bottom w:val="nil"/>
          <w:right w:val="nil"/>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Accent11">
    <w:name w:val="List Table 2 - Accent 11"/>
    <w:basedOn w:val="ac"/>
    <w:uiPriority w:val="99"/>
    <w:qFormat/>
    <w:rsid w:val="00446436"/>
    <w:tblPr>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il"/>
          <w:bottom w:val="single" w:sz="4" w:space="0" w:color="A2C6E7" w:themeColor="accent1" w:themeTint="90"/>
          <w:right w:val="nil"/>
        </w:tcBorders>
      </w:tcPr>
    </w:tblStylePr>
    <w:tblStylePr w:type="lastRow">
      <w:rPr>
        <w:rFonts w:ascii="Arial" w:hAnsi="Arial"/>
        <w:b/>
        <w:color w:val="404040"/>
        <w:sz w:val="22"/>
      </w:rPr>
      <w:tblPr/>
      <w:tcPr>
        <w:tcBorders>
          <w:top w:val="single" w:sz="4" w:space="0" w:color="A2C6E7" w:themeColor="accent1" w:themeTint="90"/>
          <w:left w:val="nil"/>
          <w:bottom w:val="single" w:sz="4" w:space="0" w:color="A2C6E7" w:themeColor="accen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1">
    <w:name w:val="List Table 2 - Accent 21"/>
    <w:basedOn w:val="ac"/>
    <w:uiPriority w:val="99"/>
    <w:qFormat/>
    <w:rsid w:val="00446436"/>
    <w:tblPr>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il"/>
          <w:bottom w:val="single" w:sz="4" w:space="0" w:color="F4B58A" w:themeColor="accent2" w:themeTint="90"/>
          <w:right w:val="nil"/>
        </w:tcBorders>
      </w:tcPr>
    </w:tblStylePr>
    <w:tblStylePr w:type="lastRow">
      <w:rPr>
        <w:rFonts w:ascii="Arial" w:hAnsi="Arial"/>
        <w:b/>
        <w:color w:val="404040"/>
        <w:sz w:val="22"/>
      </w:rPr>
      <w:tblPr/>
      <w:tcPr>
        <w:tcBorders>
          <w:top w:val="single" w:sz="4" w:space="0" w:color="F4B58A" w:themeColor="accent2" w:themeTint="90"/>
          <w:left w:val="nil"/>
          <w:bottom w:val="single" w:sz="4" w:space="0" w:color="F4B58A" w:themeColor="accent2"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1">
    <w:name w:val="List Table 2 - Accent 31"/>
    <w:basedOn w:val="ac"/>
    <w:uiPriority w:val="99"/>
    <w:qFormat/>
    <w:rsid w:val="00446436"/>
    <w:tblPr>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il"/>
          <w:bottom w:val="single" w:sz="4" w:space="0" w:color="CCCCCC" w:themeColor="accent3" w:themeTint="90"/>
          <w:right w:val="nil"/>
        </w:tcBorders>
      </w:tcPr>
    </w:tblStylePr>
    <w:tblStylePr w:type="lastRow">
      <w:rPr>
        <w:rFonts w:ascii="Arial" w:hAnsi="Arial"/>
        <w:b/>
        <w:color w:val="404040"/>
        <w:sz w:val="22"/>
      </w:rPr>
      <w:tblPr/>
      <w:tcPr>
        <w:tcBorders>
          <w:top w:val="single" w:sz="4" w:space="0" w:color="CCCCCC" w:themeColor="accent3" w:themeTint="90"/>
          <w:left w:val="nil"/>
          <w:bottom w:val="single" w:sz="4" w:space="0" w:color="CCCCCC" w:themeColor="accent3"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1">
    <w:name w:val="List Table 2 - Accent 41"/>
    <w:basedOn w:val="ac"/>
    <w:uiPriority w:val="99"/>
    <w:qFormat/>
    <w:rsid w:val="00446436"/>
    <w:tblPr>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il"/>
          <w:bottom w:val="single" w:sz="4" w:space="0" w:color="FFDB6F" w:themeColor="accent4" w:themeTint="90"/>
          <w:right w:val="nil"/>
        </w:tcBorders>
      </w:tcPr>
    </w:tblStylePr>
    <w:tblStylePr w:type="lastRow">
      <w:rPr>
        <w:rFonts w:ascii="Arial" w:hAnsi="Arial"/>
        <w:b/>
        <w:color w:val="404040"/>
        <w:sz w:val="22"/>
      </w:rPr>
      <w:tblPr/>
      <w:tcPr>
        <w:tcBorders>
          <w:top w:val="single" w:sz="4" w:space="0" w:color="FFDB6F" w:themeColor="accent4" w:themeTint="90"/>
          <w:left w:val="nil"/>
          <w:bottom w:val="single" w:sz="4" w:space="0" w:color="FFDB6F" w:themeColor="accent4"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1">
    <w:name w:val="List Table 2 - Accent 51"/>
    <w:basedOn w:val="ac"/>
    <w:uiPriority w:val="99"/>
    <w:qFormat/>
    <w:locked/>
    <w:rsid w:val="00446436"/>
    <w:tblPr>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il"/>
          <w:bottom w:val="single" w:sz="4" w:space="0" w:color="95AFDD" w:themeColor="accent5" w:themeTint="90"/>
          <w:right w:val="nil"/>
        </w:tcBorders>
      </w:tcPr>
    </w:tblStylePr>
    <w:tblStylePr w:type="lastRow">
      <w:rPr>
        <w:rFonts w:ascii="Arial" w:hAnsi="Arial"/>
        <w:b/>
        <w:color w:val="404040"/>
        <w:sz w:val="22"/>
      </w:rPr>
      <w:tblPr/>
      <w:tcPr>
        <w:tcBorders>
          <w:top w:val="single" w:sz="4" w:space="0" w:color="95AFDD" w:themeColor="accent5" w:themeTint="90"/>
          <w:left w:val="nil"/>
          <w:bottom w:val="single" w:sz="4" w:space="0" w:color="95AFDD" w:themeColor="accent5"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1">
    <w:name w:val="List Table 2 - Accent 61"/>
    <w:basedOn w:val="ac"/>
    <w:uiPriority w:val="99"/>
    <w:qFormat/>
    <w:rsid w:val="00446436"/>
    <w:tblPr>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il"/>
          <w:bottom w:val="single" w:sz="4" w:space="0" w:color="ADD394" w:themeColor="accent6" w:themeTint="90"/>
          <w:right w:val="nil"/>
        </w:tcBorders>
      </w:tcPr>
    </w:tblStylePr>
    <w:tblStylePr w:type="lastRow">
      <w:rPr>
        <w:rFonts w:ascii="Arial" w:hAnsi="Arial"/>
        <w:b/>
        <w:color w:val="404040"/>
        <w:sz w:val="22"/>
      </w:rPr>
      <w:tblPr/>
      <w:tcPr>
        <w:tcBorders>
          <w:top w:val="single" w:sz="4" w:space="0" w:color="ADD394" w:themeColor="accent6" w:themeTint="90"/>
          <w:left w:val="nil"/>
          <w:bottom w:val="single" w:sz="4" w:space="0" w:color="ADD394" w:themeColor="accent6"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Accent11">
    <w:name w:val="List Table 3 - Accent 11"/>
    <w:basedOn w:val="ac"/>
    <w:uiPriority w:val="99"/>
    <w:qFormat/>
    <w:rsid w:val="00446436"/>
    <w:tblPr>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1">
    <w:name w:val="List Table 3 - Accent 21"/>
    <w:basedOn w:val="ac"/>
    <w:uiPriority w:val="99"/>
    <w:qFormat/>
    <w:rsid w:val="00446436"/>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ac"/>
    <w:uiPriority w:val="99"/>
    <w:qFormat/>
    <w:rsid w:val="00446436"/>
    <w:tblPr>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ac"/>
    <w:uiPriority w:val="99"/>
    <w:qFormat/>
    <w:rsid w:val="00446436"/>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ac"/>
    <w:uiPriority w:val="99"/>
    <w:qFormat/>
    <w:rsid w:val="00446436"/>
    <w:tblPr>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1">
    <w:name w:val="List Table 3 - Accent 61"/>
    <w:basedOn w:val="ac"/>
    <w:uiPriority w:val="99"/>
    <w:qFormat/>
    <w:rsid w:val="00446436"/>
    <w:tblPr>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Accent11">
    <w:name w:val="List Table 4 - Accent 11"/>
    <w:basedOn w:val="ac"/>
    <w:uiPriority w:val="99"/>
    <w:qFormat/>
    <w:rsid w:val="00446436"/>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1">
    <w:name w:val="List Table 4 - Accent 21"/>
    <w:basedOn w:val="ac"/>
    <w:uiPriority w:val="99"/>
    <w:qFormat/>
    <w:rsid w:val="00446436"/>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1">
    <w:name w:val="List Table 4 - Accent 31"/>
    <w:basedOn w:val="ac"/>
    <w:uiPriority w:val="99"/>
    <w:qFormat/>
    <w:rsid w:val="00446436"/>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1">
    <w:name w:val="List Table 4 - Accent 41"/>
    <w:basedOn w:val="ac"/>
    <w:uiPriority w:val="99"/>
    <w:qFormat/>
    <w:rsid w:val="00446436"/>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1">
    <w:name w:val="List Table 4 - Accent 51"/>
    <w:basedOn w:val="ac"/>
    <w:uiPriority w:val="99"/>
    <w:qFormat/>
    <w:rsid w:val="00446436"/>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1">
    <w:name w:val="List Table 4 - Accent 61"/>
    <w:basedOn w:val="ac"/>
    <w:uiPriority w:val="99"/>
    <w:qFormat/>
    <w:rsid w:val="00446436"/>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Accent11">
    <w:name w:val="List Table 5 Dark - Accent 11"/>
    <w:basedOn w:val="ac"/>
    <w:uiPriority w:val="99"/>
    <w:qFormat/>
    <w:rsid w:val="00446436"/>
    <w:tblPr>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1">
    <w:name w:val="List Table 5 Dark - Accent 21"/>
    <w:basedOn w:val="ac"/>
    <w:uiPriority w:val="99"/>
    <w:qFormat/>
    <w:rsid w:val="00446436"/>
    <w:tblPr>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1">
    <w:name w:val="List Table 5 Dark - Accent 31"/>
    <w:basedOn w:val="ac"/>
    <w:uiPriority w:val="99"/>
    <w:qFormat/>
    <w:rsid w:val="00446436"/>
    <w:tblPr>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1">
    <w:name w:val="List Table 5 Dark - Accent 41"/>
    <w:basedOn w:val="ac"/>
    <w:uiPriority w:val="99"/>
    <w:qFormat/>
    <w:rsid w:val="00446436"/>
    <w:tblPr>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1">
    <w:name w:val="List Table 5 Dark - Accent 51"/>
    <w:basedOn w:val="ac"/>
    <w:uiPriority w:val="99"/>
    <w:qFormat/>
    <w:rsid w:val="00446436"/>
    <w:tblPr>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1">
    <w:name w:val="List Table 5 Dark - Accent 61"/>
    <w:basedOn w:val="ac"/>
    <w:uiPriority w:val="99"/>
    <w:qFormat/>
    <w:locked/>
    <w:rsid w:val="00446436"/>
    <w:tblPr>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Accent11">
    <w:name w:val="List Table 6 Colorful - Accent 11"/>
    <w:basedOn w:val="ac"/>
    <w:uiPriority w:val="99"/>
    <w:qFormat/>
    <w:rsid w:val="00446436"/>
    <w:tblPr>
      <w:tblBorders>
        <w:top w:val="single" w:sz="4" w:space="0" w:color="5B9BD5" w:themeColor="accent1"/>
        <w:bottom w:val="single" w:sz="4" w:space="0" w:color="5B9BD5" w:themeColor="accent1"/>
      </w:tblBorders>
    </w:tblPr>
    <w:tblStylePr w:type="firstRow">
      <w:rPr>
        <w:b/>
        <w:color w:val="245A8C" w:themeColor="accent1" w:themeShade="94"/>
      </w:rPr>
      <w:tblPr/>
      <w:tcPr>
        <w:tcBorders>
          <w:bottom w:val="single" w:sz="4" w:space="0" w:color="5B9BD5" w:themeColor="accent1"/>
        </w:tcBorders>
      </w:tcPr>
    </w:tblStylePr>
    <w:tblStylePr w:type="lastRow">
      <w:rPr>
        <w:b/>
        <w:color w:val="245A8C" w:themeColor="accent1" w:themeShade="94"/>
      </w:rPr>
      <w:tblPr/>
      <w:tcPr>
        <w:tcBorders>
          <w:top w:val="single" w:sz="4" w:space="0" w:color="5B9BD5" w:themeColor="accent1"/>
        </w:tcBorders>
      </w:tcPr>
    </w:tblStylePr>
    <w:tblStylePr w:type="firstCol">
      <w:rPr>
        <w:b/>
        <w:color w:val="245A8C" w:themeColor="accent1" w:themeShade="94"/>
      </w:rPr>
    </w:tblStylePr>
    <w:tblStylePr w:type="lastCol">
      <w:rPr>
        <w:b/>
        <w:color w:val="245A8C" w:themeColor="accent1" w:themeShade="94"/>
      </w:rPr>
    </w:tblStylePr>
    <w:tblStylePr w:type="band1Vert">
      <w:tblPr/>
      <w:tcPr>
        <w:shd w:val="clear" w:color="D5E5F4" w:themeColor="accent1" w:themeTint="40" w:fill="D5E5F4" w:themeFill="accent1" w:themeFillTint="40"/>
      </w:tcPr>
    </w:tblStylePr>
    <w:tblStylePr w:type="band1Horz">
      <w:rPr>
        <w:rFonts w:ascii="Arial" w:hAnsi="Arial"/>
        <w:color w:val="245A8C" w:themeColor="accent1" w:themeShade="94"/>
        <w:sz w:val="22"/>
      </w:rPr>
      <w:tblPr/>
      <w:tcPr>
        <w:shd w:val="clear" w:color="D5E5F4" w:themeColor="accent1" w:themeTint="40" w:fill="D5E5F4" w:themeFill="accent1" w:themeFillTint="40"/>
      </w:tcPr>
    </w:tblStylePr>
    <w:tblStylePr w:type="band2Horz">
      <w:rPr>
        <w:rFonts w:ascii="Arial" w:hAnsi="Arial"/>
        <w:color w:val="245A8C" w:themeColor="accent1" w:themeShade="94"/>
        <w:sz w:val="22"/>
      </w:rPr>
    </w:tblStylePr>
  </w:style>
  <w:style w:type="table" w:customStyle="1" w:styleId="ListTable6Colorful-Accent21">
    <w:name w:val="List Table 6 Colorful - Accent 21"/>
    <w:basedOn w:val="ac"/>
    <w:uiPriority w:val="99"/>
    <w:qFormat/>
    <w:rsid w:val="00446436"/>
    <w:tblPr>
      <w:tblBorders>
        <w:top w:val="single" w:sz="4" w:space="0" w:color="F4B184" w:themeColor="accent2" w:themeTint="97"/>
        <w:bottom w:val="single" w:sz="4" w:space="0" w:color="F4B184" w:themeColor="accent2" w:themeTint="97"/>
      </w:tblBorders>
    </w:tblPr>
    <w:tblStylePr w:type="firstRow">
      <w:rPr>
        <w:b/>
        <w:color w:val="F4B285" w:themeColor="accent2" w:themeTint="96"/>
      </w:rPr>
      <w:tblPr/>
      <w:tcPr>
        <w:tcBorders>
          <w:bottom w:val="single" w:sz="4" w:space="0" w:color="F4B184" w:themeColor="accent2" w:themeTint="97"/>
        </w:tcBorders>
      </w:tcPr>
    </w:tblStylePr>
    <w:tblStylePr w:type="lastRow">
      <w:rPr>
        <w:b/>
        <w:color w:val="F4B285" w:themeColor="accent2" w:themeTint="96"/>
      </w:rPr>
      <w:tblPr/>
      <w:tcPr>
        <w:tcBorders>
          <w:top w:val="single" w:sz="4" w:space="0" w:color="F4B184" w:themeColor="accent2" w:themeTint="97"/>
        </w:tcBorders>
      </w:tcPr>
    </w:tblStylePr>
    <w:tblStylePr w:type="firstCol">
      <w:rPr>
        <w:b/>
        <w:color w:val="F4B285" w:themeColor="accent2" w:themeTint="96"/>
      </w:rPr>
    </w:tblStylePr>
    <w:tblStylePr w:type="lastCol">
      <w:rPr>
        <w:b/>
        <w:color w:val="F4B285" w:themeColor="accent2" w:themeTint="96"/>
      </w:rPr>
    </w:tblStylePr>
    <w:tblStylePr w:type="band1Vert">
      <w:tblPr/>
      <w:tcPr>
        <w:shd w:val="clear" w:color="FADECB" w:themeColor="accent2" w:themeTint="40" w:fill="FADECB" w:themeFill="accent2" w:themeFillTint="40"/>
      </w:tcPr>
    </w:tblStylePr>
    <w:tblStylePr w:type="band1Horz">
      <w:rPr>
        <w:rFonts w:ascii="Arial" w:hAnsi="Arial"/>
        <w:color w:val="F4B285" w:themeColor="accent2" w:themeTint="96"/>
        <w:sz w:val="22"/>
      </w:rPr>
      <w:tblPr/>
      <w:tcPr>
        <w:shd w:val="clear" w:color="FADECB" w:themeColor="accent2" w:themeTint="40" w:fill="FADECB" w:themeFill="accent2" w:themeFillTint="40"/>
      </w:tcPr>
    </w:tblStylePr>
    <w:tblStylePr w:type="band2Horz">
      <w:rPr>
        <w:rFonts w:ascii="Arial" w:hAnsi="Arial"/>
        <w:color w:val="F4B285" w:themeColor="accent2" w:themeTint="96"/>
        <w:sz w:val="22"/>
      </w:rPr>
    </w:tblStylePr>
  </w:style>
  <w:style w:type="table" w:customStyle="1" w:styleId="ListTable6Colorful-Accent31">
    <w:name w:val="List Table 6 Colorful - Accent 31"/>
    <w:basedOn w:val="ac"/>
    <w:uiPriority w:val="99"/>
    <w:qFormat/>
    <w:rsid w:val="00446436"/>
    <w:tblPr>
      <w:tblBorders>
        <w:top w:val="single" w:sz="4" w:space="0" w:color="C9C9C9" w:themeColor="accent3" w:themeTint="98"/>
        <w:bottom w:val="single" w:sz="4" w:space="0" w:color="C9C9C9" w:themeColor="accent3" w:themeTint="98"/>
      </w:tblBorders>
    </w:tblPr>
    <w:tblStylePr w:type="firstRow">
      <w:rPr>
        <w:b/>
        <w:color w:val="C9C9C9" w:themeColor="accent3" w:themeTint="99"/>
      </w:rPr>
      <w:tblPr/>
      <w:tcPr>
        <w:tcBorders>
          <w:bottom w:val="single" w:sz="4" w:space="0" w:color="C9C9C9" w:themeColor="accent3" w:themeTint="98"/>
        </w:tcBorders>
      </w:tcPr>
    </w:tblStylePr>
    <w:tblStylePr w:type="lastRow">
      <w:rPr>
        <w:b/>
        <w:color w:val="C9C9C9" w:themeColor="accent3" w:themeTint="99"/>
      </w:rPr>
      <w:tblPr/>
      <w:tcPr>
        <w:tcBorders>
          <w:top w:val="single" w:sz="4" w:space="0" w:color="C9C9C9" w:themeColor="accent3" w:themeTint="98"/>
        </w:tcBorders>
      </w:tcPr>
    </w:tblStylePr>
    <w:tblStylePr w:type="firstCol">
      <w:rPr>
        <w:b/>
        <w:color w:val="C9C9C9" w:themeColor="accent3" w:themeTint="99"/>
      </w:rPr>
    </w:tblStylePr>
    <w:tblStylePr w:type="lastCol">
      <w:rPr>
        <w:b/>
        <w:color w:val="C9C9C9" w:themeColor="accent3" w:themeTint="99"/>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9"/>
        <w:sz w:val="22"/>
      </w:rPr>
      <w:tblPr/>
      <w:tcPr>
        <w:shd w:val="clear" w:color="E8E8E8" w:themeColor="accent3" w:themeTint="40" w:fill="E8E8E8" w:themeFill="accent3" w:themeFillTint="40"/>
      </w:tcPr>
    </w:tblStylePr>
    <w:tblStylePr w:type="band2Horz">
      <w:rPr>
        <w:rFonts w:ascii="Arial" w:hAnsi="Arial"/>
        <w:color w:val="C9C9C9" w:themeColor="accent3" w:themeTint="99"/>
        <w:sz w:val="22"/>
      </w:rPr>
    </w:tblStylePr>
  </w:style>
  <w:style w:type="table" w:customStyle="1" w:styleId="ListTable6Colorful-Accent41">
    <w:name w:val="List Table 6 Colorful - Accent 41"/>
    <w:basedOn w:val="ac"/>
    <w:uiPriority w:val="99"/>
    <w:qFormat/>
    <w:rsid w:val="00446436"/>
    <w:tblPr>
      <w:tblBorders>
        <w:top w:val="single" w:sz="4" w:space="0" w:color="FFD865" w:themeColor="accent4" w:themeTint="9A"/>
        <w:bottom w:val="single" w:sz="4" w:space="0" w:color="FFD865" w:themeColor="accent4" w:themeTint="9A"/>
      </w:tblBorders>
    </w:tblPr>
    <w:tblStylePr w:type="firstRow">
      <w:rPr>
        <w:b/>
        <w:color w:val="FFD966" w:themeColor="accent4" w:themeTint="99"/>
      </w:rPr>
      <w:tblPr/>
      <w:tcPr>
        <w:tcBorders>
          <w:bottom w:val="single" w:sz="4" w:space="0" w:color="FFD865" w:themeColor="accent4" w:themeTint="9A"/>
        </w:tcBorders>
      </w:tcPr>
    </w:tblStylePr>
    <w:tblStylePr w:type="lastRow">
      <w:rPr>
        <w:b/>
        <w:color w:val="FFD966" w:themeColor="accent4" w:themeTint="99"/>
      </w:rPr>
      <w:tblPr/>
      <w:tcPr>
        <w:tcBorders>
          <w:top w:val="single" w:sz="4" w:space="0" w:color="FFD865" w:themeColor="accent4" w:themeTint="9A"/>
        </w:tcBorders>
      </w:tcPr>
    </w:tblStylePr>
    <w:tblStylePr w:type="firstCol">
      <w:rPr>
        <w:b/>
        <w:color w:val="FFD966" w:themeColor="accent4" w:themeTint="99"/>
      </w:rPr>
    </w:tblStylePr>
    <w:tblStylePr w:type="lastCol">
      <w:rPr>
        <w:b/>
        <w:color w:val="FFD966" w:themeColor="accent4" w:themeTint="99"/>
      </w:rPr>
    </w:tblStylePr>
    <w:tblStylePr w:type="band1Vert">
      <w:tblPr/>
      <w:tcPr>
        <w:shd w:val="clear" w:color="FFEFBF" w:themeColor="accent4" w:themeTint="40" w:fill="FFEFBF" w:themeFill="accent4" w:themeFillTint="40"/>
      </w:tcPr>
    </w:tblStylePr>
    <w:tblStylePr w:type="band1Horz">
      <w:rPr>
        <w:rFonts w:ascii="Arial" w:hAnsi="Arial"/>
        <w:color w:val="FFD966" w:themeColor="accent4" w:themeTint="99"/>
        <w:sz w:val="22"/>
      </w:rPr>
      <w:tblPr/>
      <w:tcPr>
        <w:shd w:val="clear" w:color="FFEFBF" w:themeColor="accent4" w:themeTint="40" w:fill="FFEFBF" w:themeFill="accent4" w:themeFillTint="40"/>
      </w:tcPr>
    </w:tblStylePr>
    <w:tblStylePr w:type="band2Horz">
      <w:rPr>
        <w:rFonts w:ascii="Arial" w:hAnsi="Arial"/>
        <w:color w:val="FFD966" w:themeColor="accent4" w:themeTint="99"/>
        <w:sz w:val="22"/>
      </w:rPr>
    </w:tblStylePr>
  </w:style>
  <w:style w:type="table" w:customStyle="1" w:styleId="ListTable6Colorful-Accent51">
    <w:name w:val="List Table 6 Colorful - Accent 51"/>
    <w:basedOn w:val="ac"/>
    <w:uiPriority w:val="99"/>
    <w:qFormat/>
    <w:rsid w:val="00446436"/>
    <w:tblPr>
      <w:tblBorders>
        <w:top w:val="single" w:sz="4" w:space="0" w:color="8DA9DB" w:themeColor="accent5" w:themeTint="9A"/>
        <w:bottom w:val="single" w:sz="4" w:space="0" w:color="8DA9DB" w:themeColor="accent5" w:themeTint="9A"/>
      </w:tblBorders>
    </w:tblPr>
    <w:tblStylePr w:type="firstRow">
      <w:rPr>
        <w:b/>
        <w:color w:val="8EAADB" w:themeColor="accent5" w:themeTint="99"/>
      </w:rPr>
      <w:tblPr/>
      <w:tcPr>
        <w:tcBorders>
          <w:bottom w:val="single" w:sz="4" w:space="0" w:color="8DA9DB" w:themeColor="accent5" w:themeTint="9A"/>
        </w:tcBorders>
      </w:tcPr>
    </w:tblStylePr>
    <w:tblStylePr w:type="lastRow">
      <w:rPr>
        <w:b/>
        <w:color w:val="8EAADB" w:themeColor="accent5" w:themeTint="99"/>
      </w:rPr>
      <w:tblPr/>
      <w:tcPr>
        <w:tcBorders>
          <w:top w:val="single" w:sz="4" w:space="0" w:color="8DA9DB" w:themeColor="accent5" w:themeTint="9A"/>
        </w:tcBorders>
      </w:tcPr>
    </w:tblStylePr>
    <w:tblStylePr w:type="firstCol">
      <w:rPr>
        <w:b/>
        <w:color w:val="8EAADB" w:themeColor="accent5" w:themeTint="99"/>
      </w:rPr>
    </w:tblStylePr>
    <w:tblStylePr w:type="lastCol">
      <w:rPr>
        <w:b/>
        <w:color w:val="8EAADB" w:themeColor="accent5" w:themeTint="99"/>
      </w:rPr>
    </w:tblStylePr>
    <w:tblStylePr w:type="band1Vert">
      <w:tblPr/>
      <w:tcPr>
        <w:shd w:val="clear" w:color="CFDBF0" w:themeColor="accent5" w:themeTint="40" w:fill="CFDBF0" w:themeFill="accent5" w:themeFillTint="40"/>
      </w:tcPr>
    </w:tblStylePr>
    <w:tblStylePr w:type="band1Horz">
      <w:rPr>
        <w:rFonts w:ascii="Arial" w:hAnsi="Arial"/>
        <w:color w:val="8EAADB" w:themeColor="accent5" w:themeTint="99"/>
        <w:sz w:val="22"/>
      </w:rPr>
      <w:tblPr/>
      <w:tcPr>
        <w:shd w:val="clear" w:color="CFDBF0" w:themeColor="accent5" w:themeTint="40" w:fill="CFDBF0" w:themeFill="accent5" w:themeFillTint="40"/>
      </w:tcPr>
    </w:tblStylePr>
    <w:tblStylePr w:type="band2Horz">
      <w:rPr>
        <w:rFonts w:ascii="Arial" w:hAnsi="Arial"/>
        <w:color w:val="8EAADB" w:themeColor="accent5" w:themeTint="99"/>
        <w:sz w:val="22"/>
      </w:rPr>
    </w:tblStylePr>
  </w:style>
  <w:style w:type="table" w:customStyle="1" w:styleId="ListTable6Colorful-Accent61">
    <w:name w:val="List Table 6 Colorful - Accent 61"/>
    <w:basedOn w:val="ac"/>
    <w:uiPriority w:val="99"/>
    <w:qFormat/>
    <w:locked/>
    <w:rsid w:val="00446436"/>
    <w:tblPr>
      <w:tblBorders>
        <w:top w:val="single" w:sz="4" w:space="0" w:color="A9D08E" w:themeColor="accent6" w:themeTint="98"/>
        <w:bottom w:val="single" w:sz="4" w:space="0" w:color="A9D08E" w:themeColor="accent6" w:themeTint="98"/>
      </w:tblBorders>
    </w:tblPr>
    <w:tblStylePr w:type="firstRow">
      <w:rPr>
        <w:b/>
        <w:color w:val="A8D08D" w:themeColor="accent6" w:themeTint="99"/>
      </w:rPr>
      <w:tblPr/>
      <w:tcPr>
        <w:tcBorders>
          <w:bottom w:val="single" w:sz="4" w:space="0" w:color="A9D08E" w:themeColor="accent6" w:themeTint="98"/>
        </w:tcBorders>
      </w:tcPr>
    </w:tblStylePr>
    <w:tblStylePr w:type="lastRow">
      <w:rPr>
        <w:b/>
        <w:color w:val="A8D08D" w:themeColor="accent6" w:themeTint="99"/>
      </w:rPr>
      <w:tblPr/>
      <w:tcPr>
        <w:tcBorders>
          <w:top w:val="single" w:sz="4" w:space="0" w:color="A9D08E" w:themeColor="accent6" w:themeTint="98"/>
        </w:tcBorders>
      </w:tcPr>
    </w:tblStylePr>
    <w:tblStylePr w:type="firstCol">
      <w:rPr>
        <w:b/>
        <w:color w:val="A8D08D" w:themeColor="accent6" w:themeTint="99"/>
      </w:rPr>
    </w:tblStylePr>
    <w:tblStylePr w:type="lastCol">
      <w:rPr>
        <w:b/>
        <w:color w:val="A8D08D" w:themeColor="accent6" w:themeTint="99"/>
      </w:rPr>
    </w:tblStylePr>
    <w:tblStylePr w:type="band1Vert">
      <w:tblPr/>
      <w:tcPr>
        <w:shd w:val="clear" w:color="DAEBCF" w:themeColor="accent6" w:themeTint="40" w:fill="DAEBCF" w:themeFill="accent6" w:themeFillTint="40"/>
      </w:tcPr>
    </w:tblStylePr>
    <w:tblStylePr w:type="band1Horz">
      <w:rPr>
        <w:rFonts w:ascii="Arial" w:hAnsi="Arial"/>
        <w:color w:val="A8D08D" w:themeColor="accent6" w:themeTint="99"/>
        <w:sz w:val="22"/>
      </w:rPr>
      <w:tblPr/>
      <w:tcPr>
        <w:shd w:val="clear" w:color="DAEBCF" w:themeColor="accent6" w:themeTint="40" w:fill="DAEBCF" w:themeFill="accent6" w:themeFillTint="40"/>
      </w:tcPr>
    </w:tblStylePr>
    <w:tblStylePr w:type="band2Horz">
      <w:rPr>
        <w:rFonts w:ascii="Arial" w:hAnsi="Arial"/>
        <w:color w:val="A8D08D" w:themeColor="accent6" w:themeTint="99"/>
        <w:sz w:val="22"/>
      </w:rPr>
    </w:tblStylePr>
  </w:style>
  <w:style w:type="table" w:customStyle="1" w:styleId="ListTable7Colorful-Accent11">
    <w:name w:val="List Table 7 Colorful - Accent 11"/>
    <w:basedOn w:val="ac"/>
    <w:uiPriority w:val="99"/>
    <w:qFormat/>
    <w:rsid w:val="00446436"/>
    <w:tblPr>
      <w:tblBorders>
        <w:right w:val="single" w:sz="4" w:space="0" w:color="5B9BD5" w:themeColor="accent1"/>
      </w:tblBorders>
    </w:tblPr>
    <w:tblStylePr w:type="firstRow">
      <w:rPr>
        <w:rFonts w:ascii="Arial" w:hAnsi="Arial"/>
        <w:i/>
        <w:color w:val="245A8C" w:themeColor="accent1" w:themeShade="94"/>
        <w:sz w:val="22"/>
      </w:rPr>
      <w:tblPr/>
      <w:tcPr>
        <w:tcBorders>
          <w:top w:val="nil"/>
          <w:left w:val="nil"/>
          <w:bottom w:val="single" w:sz="4" w:space="0" w:color="5B9BD5" w:themeColor="accent1"/>
          <w:right w:val="nil"/>
        </w:tcBorders>
        <w:shd w:val="clear" w:color="FFFFFF" w:themeColor="light1" w:fill="FFFFFF" w:themeFill="light1"/>
      </w:tcPr>
    </w:tblStylePr>
    <w:tblStylePr w:type="lastRow">
      <w:rPr>
        <w:rFonts w:ascii="Arial" w:hAnsi="Arial"/>
        <w:i/>
        <w:color w:val="245A8C" w:themeColor="accent1" w:themeShade="94"/>
        <w:sz w:val="22"/>
      </w:rPr>
      <w:tblPr/>
      <w:tcPr>
        <w:tcBorders>
          <w:top w:val="single" w:sz="4" w:space="0" w:color="5B9BD5" w:themeColor="accent1"/>
          <w:left w:val="nil"/>
          <w:bottom w:val="nil"/>
          <w:right w:val="nil"/>
        </w:tcBorders>
        <w:shd w:val="clear" w:color="FFFFFF" w:themeColor="light1" w:fill="FFFFFF" w:themeFill="light1"/>
      </w:tcPr>
    </w:tblStylePr>
    <w:tblStylePr w:type="firstCol">
      <w:pPr>
        <w:jc w:val="right"/>
      </w:pPr>
      <w:rPr>
        <w:rFonts w:ascii="Arial" w:hAnsi="Arial"/>
        <w:i/>
        <w:color w:val="245A8C" w:themeColor="accent1" w:themeShade="94"/>
        <w:sz w:val="22"/>
      </w:rPr>
      <w:tblPr/>
      <w:tcPr>
        <w:tcBorders>
          <w:top w:val="nil"/>
          <w:left w:val="nil"/>
          <w:bottom w:val="nil"/>
          <w:right w:val="single" w:sz="4" w:space="0" w:color="5B9BD5" w:themeColor="accent1"/>
        </w:tcBorders>
        <w:shd w:val="clear" w:color="FFFFFF" w:fill="auto"/>
      </w:tcPr>
    </w:tblStylePr>
    <w:tblStylePr w:type="lastCol">
      <w:rPr>
        <w:rFonts w:ascii="Arial" w:hAnsi="Arial"/>
        <w:i/>
        <w:color w:val="245A8C" w:themeColor="accent1" w:themeShade="94"/>
        <w:sz w:val="22"/>
      </w:rPr>
      <w:tblPr/>
      <w:tcPr>
        <w:tcBorders>
          <w:top w:val="nil"/>
          <w:left w:val="single" w:sz="4" w:space="0" w:color="5B9BD5" w:themeColor="accent1"/>
          <w:bottom w:val="nil"/>
          <w:right w:val="nil"/>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C" w:themeColor="accent1" w:themeShade="94"/>
        <w:sz w:val="22"/>
      </w:rPr>
      <w:tblPr/>
      <w:tcPr>
        <w:shd w:val="clear" w:color="D5E5F4" w:themeColor="accent1" w:themeTint="40" w:fill="D5E5F4" w:themeFill="accent1" w:themeFillTint="40"/>
      </w:tcPr>
    </w:tblStylePr>
    <w:tblStylePr w:type="band2Horz">
      <w:rPr>
        <w:rFonts w:ascii="Arial" w:hAnsi="Arial"/>
        <w:color w:val="245A8C" w:themeColor="accent1" w:themeShade="94"/>
        <w:sz w:val="22"/>
      </w:rPr>
    </w:tblStylePr>
  </w:style>
  <w:style w:type="table" w:customStyle="1" w:styleId="ListTable7Colorful-Accent21">
    <w:name w:val="List Table 7 Colorful - Accent 21"/>
    <w:basedOn w:val="ac"/>
    <w:uiPriority w:val="99"/>
    <w:qFormat/>
    <w:rsid w:val="00446436"/>
    <w:tblPr>
      <w:tblBorders>
        <w:right w:val="single" w:sz="4" w:space="0" w:color="F4B184" w:themeColor="accent2" w:themeTint="97"/>
      </w:tblBorders>
    </w:tblPr>
    <w:tblStylePr w:type="firstRow">
      <w:rPr>
        <w:rFonts w:ascii="Arial" w:hAnsi="Arial"/>
        <w:i/>
        <w:color w:val="F4B285" w:themeColor="accent2" w:themeTint="96"/>
        <w:sz w:val="22"/>
      </w:rPr>
      <w:tblPr/>
      <w:tcPr>
        <w:tcBorders>
          <w:top w:val="nil"/>
          <w:left w:val="nil"/>
          <w:bottom w:val="single" w:sz="4" w:space="0" w:color="F4B184" w:themeColor="accent2" w:themeTint="97"/>
          <w:right w:val="nil"/>
        </w:tcBorders>
        <w:shd w:val="clear" w:color="FFFFFF" w:themeColor="light1" w:fill="FFFFFF" w:themeFill="light1"/>
      </w:tcPr>
    </w:tblStylePr>
    <w:tblStylePr w:type="lastRow">
      <w:rPr>
        <w:rFonts w:ascii="Arial" w:hAnsi="Arial"/>
        <w:i/>
        <w:color w:val="F4B285" w:themeColor="accent2" w:themeTint="96"/>
        <w:sz w:val="22"/>
      </w:rPr>
      <w:tblPr/>
      <w:tcPr>
        <w:tcBorders>
          <w:top w:val="single" w:sz="4" w:space="0" w:color="F4B184"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rPr>
      <w:tblPr/>
      <w:tcPr>
        <w:tcBorders>
          <w:top w:val="nil"/>
          <w:left w:val="nil"/>
          <w:bottom w:val="nil"/>
          <w:right w:val="single" w:sz="4" w:space="0" w:color="F4B184" w:themeColor="accent2" w:themeTint="97"/>
        </w:tcBorders>
        <w:shd w:val="clear" w:color="FFFFFF" w:fill="auto"/>
      </w:tcPr>
    </w:tblStylePr>
    <w:tblStylePr w:type="lastCol">
      <w:rPr>
        <w:rFonts w:ascii="Arial" w:hAnsi="Arial"/>
        <w:i/>
        <w:color w:val="F4B285" w:themeColor="accent2" w:themeTint="96"/>
        <w:sz w:val="22"/>
      </w:rPr>
      <w:tblPr/>
      <w:tcPr>
        <w:tcBorders>
          <w:top w:val="nil"/>
          <w:left w:val="single" w:sz="4" w:space="0" w:color="F4B184" w:themeColor="accent2" w:themeTint="97"/>
          <w:bottom w:val="nil"/>
          <w:right w:val="nil"/>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285" w:themeColor="accent2" w:themeTint="96"/>
        <w:sz w:val="22"/>
      </w:rPr>
      <w:tblPr/>
      <w:tcPr>
        <w:shd w:val="clear" w:color="FADECB" w:themeColor="accent2" w:themeTint="40" w:fill="FADECB" w:themeFill="accent2" w:themeFillTint="40"/>
      </w:tcPr>
    </w:tblStylePr>
    <w:tblStylePr w:type="band2Horz">
      <w:rPr>
        <w:rFonts w:ascii="Arial" w:hAnsi="Arial"/>
        <w:color w:val="F4B285" w:themeColor="accent2" w:themeTint="96"/>
        <w:sz w:val="22"/>
      </w:rPr>
    </w:tblStylePr>
  </w:style>
  <w:style w:type="table" w:customStyle="1" w:styleId="ListTable7Colorful-Accent31">
    <w:name w:val="List Table 7 Colorful - Accent 31"/>
    <w:basedOn w:val="ac"/>
    <w:uiPriority w:val="99"/>
    <w:qFormat/>
    <w:rsid w:val="00446436"/>
    <w:tblPr>
      <w:tblBorders>
        <w:right w:val="single" w:sz="4" w:space="0" w:color="C9C9C9" w:themeColor="accent3" w:themeTint="98"/>
      </w:tblBorders>
    </w:tblPr>
    <w:tblStylePr w:type="firstRow">
      <w:rPr>
        <w:rFonts w:ascii="Arial" w:hAnsi="Arial"/>
        <w:i/>
        <w:color w:val="C9C9C9" w:themeColor="accent3" w:themeTint="99"/>
        <w:sz w:val="22"/>
      </w:rPr>
      <w:tblPr/>
      <w:tcPr>
        <w:tcBorders>
          <w:top w:val="nil"/>
          <w:left w:val="nil"/>
          <w:bottom w:val="single" w:sz="4" w:space="0" w:color="C9C9C9" w:themeColor="accent3" w:themeTint="98"/>
          <w:right w:val="nil"/>
        </w:tcBorders>
        <w:shd w:val="clear" w:color="FFFFFF" w:themeColor="light1" w:fill="FFFFFF" w:themeFill="light1"/>
      </w:tcPr>
    </w:tblStylePr>
    <w:tblStylePr w:type="lastRow">
      <w:rPr>
        <w:rFonts w:ascii="Arial" w:hAnsi="Arial"/>
        <w:i/>
        <w:color w:val="C9C9C9" w:themeColor="accent3" w:themeTint="99"/>
        <w:sz w:val="22"/>
      </w:rPr>
      <w:tblPr/>
      <w:tcPr>
        <w:tcBorders>
          <w:top w:val="single" w:sz="4" w:space="0" w:color="C9C9C9" w:themeColor="accent3" w:themeTint="98"/>
          <w:left w:val="nil"/>
          <w:bottom w:val="nil"/>
          <w:right w:val="nil"/>
        </w:tcBorders>
        <w:shd w:val="clear" w:color="FFFFFF" w:themeColor="light1" w:fill="FFFFFF" w:themeFill="light1"/>
      </w:tcPr>
    </w:tblStylePr>
    <w:tblStylePr w:type="firstCol">
      <w:pPr>
        <w:jc w:val="right"/>
      </w:pPr>
      <w:rPr>
        <w:rFonts w:ascii="Arial" w:hAnsi="Arial"/>
        <w:i/>
        <w:color w:val="C9C9C9" w:themeColor="accent3" w:themeTint="99"/>
        <w:sz w:val="22"/>
      </w:rPr>
      <w:tblPr/>
      <w:tcPr>
        <w:tcBorders>
          <w:top w:val="nil"/>
          <w:left w:val="nil"/>
          <w:bottom w:val="nil"/>
          <w:right w:val="single" w:sz="4" w:space="0" w:color="C9C9C9" w:themeColor="accent3" w:themeTint="98"/>
        </w:tcBorders>
        <w:shd w:val="clear" w:color="FFFFFF" w:fill="auto"/>
      </w:tcPr>
    </w:tblStylePr>
    <w:tblStylePr w:type="lastCol">
      <w:rPr>
        <w:rFonts w:ascii="Arial" w:hAnsi="Arial"/>
        <w:i/>
        <w:color w:val="C9C9C9" w:themeColor="accent3" w:themeTint="99"/>
        <w:sz w:val="22"/>
      </w:rPr>
      <w:tblPr/>
      <w:tcPr>
        <w:tcBorders>
          <w:top w:val="nil"/>
          <w:left w:val="single" w:sz="4" w:space="0" w:color="C9C9C9" w:themeColor="accent3" w:themeTint="98"/>
          <w:bottom w:val="nil"/>
          <w:right w:val="nil"/>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9"/>
        <w:sz w:val="22"/>
      </w:rPr>
      <w:tblPr/>
      <w:tcPr>
        <w:shd w:val="clear" w:color="E8E8E8" w:themeColor="accent3" w:themeTint="40" w:fill="E8E8E8" w:themeFill="accent3" w:themeFillTint="40"/>
      </w:tcPr>
    </w:tblStylePr>
    <w:tblStylePr w:type="band2Horz">
      <w:rPr>
        <w:rFonts w:ascii="Arial" w:hAnsi="Arial"/>
        <w:color w:val="C9C9C9" w:themeColor="accent3" w:themeTint="99"/>
        <w:sz w:val="22"/>
      </w:rPr>
    </w:tblStylePr>
  </w:style>
  <w:style w:type="table" w:customStyle="1" w:styleId="ListTable7Colorful-Accent41">
    <w:name w:val="List Table 7 Colorful - Accent 41"/>
    <w:basedOn w:val="ac"/>
    <w:uiPriority w:val="99"/>
    <w:qFormat/>
    <w:rsid w:val="00446436"/>
    <w:tblPr>
      <w:tblBorders>
        <w:right w:val="single" w:sz="4" w:space="0" w:color="FFD865" w:themeColor="accent4" w:themeTint="9A"/>
      </w:tblBorders>
    </w:tblPr>
    <w:tblStylePr w:type="firstRow">
      <w:rPr>
        <w:rFonts w:ascii="Arial" w:hAnsi="Arial"/>
        <w:i/>
        <w:color w:val="FFD966" w:themeColor="accent4" w:themeTint="99"/>
        <w:sz w:val="22"/>
      </w:rPr>
      <w:tblPr/>
      <w:tcPr>
        <w:tcBorders>
          <w:top w:val="nil"/>
          <w:left w:val="nil"/>
          <w:bottom w:val="single" w:sz="4" w:space="0" w:color="FFD865" w:themeColor="accent4" w:themeTint="9A"/>
          <w:right w:val="nil"/>
        </w:tcBorders>
        <w:shd w:val="clear" w:color="FFFFFF" w:themeColor="light1" w:fill="FFFFFF" w:themeFill="light1"/>
      </w:tcPr>
    </w:tblStylePr>
    <w:tblStylePr w:type="lastRow">
      <w:rPr>
        <w:rFonts w:ascii="Arial" w:hAnsi="Arial"/>
        <w:i/>
        <w:color w:val="FFD966" w:themeColor="accent4" w:themeTint="99"/>
        <w:sz w:val="22"/>
      </w:rPr>
      <w:tblPr/>
      <w:tcPr>
        <w:tcBorders>
          <w:top w:val="single" w:sz="4" w:space="0" w:color="FFD865"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rPr>
      <w:tblPr/>
      <w:tcPr>
        <w:tcBorders>
          <w:top w:val="nil"/>
          <w:left w:val="nil"/>
          <w:bottom w:val="nil"/>
          <w:right w:val="single" w:sz="4" w:space="0" w:color="FFD865" w:themeColor="accent4" w:themeTint="9A"/>
        </w:tcBorders>
        <w:shd w:val="clear" w:color="FFFFFF" w:fill="auto"/>
      </w:tcPr>
    </w:tblStylePr>
    <w:tblStylePr w:type="lastCol">
      <w:rPr>
        <w:rFonts w:ascii="Arial" w:hAnsi="Arial"/>
        <w:i/>
        <w:color w:val="FFD966" w:themeColor="accent4" w:themeTint="99"/>
        <w:sz w:val="22"/>
      </w:rPr>
      <w:tblPr/>
      <w:tcPr>
        <w:tcBorders>
          <w:top w:val="nil"/>
          <w:left w:val="single" w:sz="4" w:space="0" w:color="FFD865" w:themeColor="accent4" w:themeTint="9A"/>
          <w:bottom w:val="nil"/>
          <w:right w:val="nil"/>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966" w:themeColor="accent4" w:themeTint="99"/>
        <w:sz w:val="22"/>
      </w:rPr>
      <w:tblPr/>
      <w:tcPr>
        <w:shd w:val="clear" w:color="FFEFBF" w:themeColor="accent4" w:themeTint="40" w:fill="FFEFBF" w:themeFill="accent4" w:themeFillTint="40"/>
      </w:tcPr>
    </w:tblStylePr>
    <w:tblStylePr w:type="band2Horz">
      <w:rPr>
        <w:rFonts w:ascii="Arial" w:hAnsi="Arial"/>
        <w:color w:val="FFD966" w:themeColor="accent4" w:themeTint="99"/>
        <w:sz w:val="22"/>
      </w:rPr>
    </w:tblStylePr>
  </w:style>
  <w:style w:type="table" w:customStyle="1" w:styleId="ListTable7Colorful-Accent51">
    <w:name w:val="List Table 7 Colorful - Accent 51"/>
    <w:basedOn w:val="ac"/>
    <w:uiPriority w:val="99"/>
    <w:qFormat/>
    <w:rsid w:val="00446436"/>
    <w:tblPr>
      <w:tblBorders>
        <w:right w:val="single" w:sz="4" w:space="0" w:color="8DA9DB" w:themeColor="accent5" w:themeTint="9A"/>
      </w:tblBorders>
    </w:tblPr>
    <w:tblStylePr w:type="firstRow">
      <w:rPr>
        <w:rFonts w:ascii="Arial" w:hAnsi="Arial"/>
        <w:i/>
        <w:color w:val="8EAADB" w:themeColor="accent5" w:themeTint="99"/>
        <w:sz w:val="22"/>
      </w:rPr>
      <w:tblPr/>
      <w:tcPr>
        <w:tcBorders>
          <w:top w:val="nil"/>
          <w:left w:val="nil"/>
          <w:bottom w:val="single" w:sz="4" w:space="0" w:color="8DA9DB" w:themeColor="accent5" w:themeTint="9A"/>
          <w:right w:val="nil"/>
        </w:tcBorders>
        <w:shd w:val="clear" w:color="FFFFFF" w:themeColor="light1" w:fill="FFFFFF" w:themeFill="light1"/>
      </w:tcPr>
    </w:tblStylePr>
    <w:tblStylePr w:type="lastRow">
      <w:rPr>
        <w:rFonts w:ascii="Arial" w:hAnsi="Arial"/>
        <w:i/>
        <w:color w:val="8EAADB" w:themeColor="accent5" w:themeTint="99"/>
        <w:sz w:val="22"/>
      </w:rPr>
      <w:tblPr/>
      <w:tcPr>
        <w:tcBorders>
          <w:top w:val="single" w:sz="4" w:space="0" w:color="8DA9DB" w:themeColor="accent5" w:themeTint="9A"/>
          <w:left w:val="nil"/>
          <w:bottom w:val="nil"/>
          <w:right w:val="nil"/>
        </w:tcBorders>
        <w:shd w:val="clear" w:color="FFFFFF" w:themeColor="light1" w:fill="FFFFFF" w:themeFill="light1"/>
      </w:tcPr>
    </w:tblStylePr>
    <w:tblStylePr w:type="firstCol">
      <w:pPr>
        <w:jc w:val="right"/>
      </w:pPr>
      <w:rPr>
        <w:rFonts w:ascii="Arial" w:hAnsi="Arial"/>
        <w:i/>
        <w:color w:val="8EAADB" w:themeColor="accent5" w:themeTint="99"/>
        <w:sz w:val="22"/>
      </w:rPr>
      <w:tblPr/>
      <w:tcPr>
        <w:tcBorders>
          <w:top w:val="nil"/>
          <w:left w:val="nil"/>
          <w:bottom w:val="nil"/>
          <w:right w:val="single" w:sz="4" w:space="0" w:color="8DA9DB" w:themeColor="accent5" w:themeTint="9A"/>
        </w:tcBorders>
        <w:shd w:val="clear" w:color="FFFFFF" w:fill="auto"/>
      </w:tcPr>
    </w:tblStylePr>
    <w:tblStylePr w:type="lastCol">
      <w:rPr>
        <w:rFonts w:ascii="Arial" w:hAnsi="Arial"/>
        <w:i/>
        <w:color w:val="8EAADB" w:themeColor="accent5" w:themeTint="99"/>
        <w:sz w:val="22"/>
      </w:rPr>
      <w:tblPr/>
      <w:tcPr>
        <w:tcBorders>
          <w:top w:val="nil"/>
          <w:left w:val="single" w:sz="4" w:space="0" w:color="8DA9DB" w:themeColor="accent5" w:themeTint="9A"/>
          <w:bottom w:val="nil"/>
          <w:right w:val="nil"/>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EAADB" w:themeColor="accent5" w:themeTint="99"/>
        <w:sz w:val="22"/>
      </w:rPr>
      <w:tblPr/>
      <w:tcPr>
        <w:shd w:val="clear" w:color="CFDBF0" w:themeColor="accent5" w:themeTint="40" w:fill="CFDBF0" w:themeFill="accent5" w:themeFillTint="40"/>
      </w:tcPr>
    </w:tblStylePr>
    <w:tblStylePr w:type="band2Horz">
      <w:rPr>
        <w:rFonts w:ascii="Arial" w:hAnsi="Arial"/>
        <w:color w:val="8EAADB" w:themeColor="accent5" w:themeTint="99"/>
        <w:sz w:val="22"/>
      </w:rPr>
    </w:tblStylePr>
  </w:style>
  <w:style w:type="table" w:customStyle="1" w:styleId="ListTable7Colorful-Accent61">
    <w:name w:val="List Table 7 Colorful - Accent 61"/>
    <w:basedOn w:val="ac"/>
    <w:uiPriority w:val="99"/>
    <w:qFormat/>
    <w:rsid w:val="00446436"/>
    <w:tblPr>
      <w:tblBorders>
        <w:right w:val="single" w:sz="4" w:space="0" w:color="A9D08E" w:themeColor="accent6" w:themeTint="98"/>
      </w:tblBorders>
    </w:tblPr>
    <w:tblStylePr w:type="firstRow">
      <w:rPr>
        <w:rFonts w:ascii="Arial" w:hAnsi="Arial"/>
        <w:i/>
        <w:color w:val="A8D08D" w:themeColor="accent6" w:themeTint="99"/>
        <w:sz w:val="22"/>
      </w:rPr>
      <w:tblPr/>
      <w:tcPr>
        <w:tcBorders>
          <w:top w:val="nil"/>
          <w:left w:val="nil"/>
          <w:bottom w:val="single" w:sz="4" w:space="0" w:color="A9D08E" w:themeColor="accent6" w:themeTint="98"/>
          <w:right w:val="nil"/>
        </w:tcBorders>
        <w:shd w:val="clear" w:color="FFFFFF" w:themeColor="light1" w:fill="FFFFFF" w:themeFill="light1"/>
      </w:tcPr>
    </w:tblStylePr>
    <w:tblStylePr w:type="lastRow">
      <w:rPr>
        <w:rFonts w:ascii="Arial" w:hAnsi="Arial"/>
        <w:i/>
        <w:color w:val="A8D08D" w:themeColor="accent6" w:themeTint="99"/>
        <w:sz w:val="22"/>
      </w:rPr>
      <w:tblPr/>
      <w:tcPr>
        <w:tcBorders>
          <w:top w:val="single" w:sz="4" w:space="0" w:color="A9D08E" w:themeColor="accent6" w:themeTint="98"/>
          <w:left w:val="nil"/>
          <w:bottom w:val="nil"/>
          <w:right w:val="nil"/>
        </w:tcBorders>
        <w:shd w:val="clear" w:color="FFFFFF" w:themeColor="light1" w:fill="FFFFFF" w:themeFill="light1"/>
      </w:tcPr>
    </w:tblStylePr>
    <w:tblStylePr w:type="firstCol">
      <w:pPr>
        <w:jc w:val="right"/>
      </w:pPr>
      <w:rPr>
        <w:rFonts w:ascii="Arial" w:hAnsi="Arial"/>
        <w:i/>
        <w:color w:val="A8D08D" w:themeColor="accent6" w:themeTint="99"/>
        <w:sz w:val="22"/>
      </w:rPr>
      <w:tblPr/>
      <w:tcPr>
        <w:tcBorders>
          <w:top w:val="nil"/>
          <w:left w:val="nil"/>
          <w:bottom w:val="nil"/>
          <w:right w:val="single" w:sz="4" w:space="0" w:color="A9D08E" w:themeColor="accent6" w:themeTint="98"/>
        </w:tcBorders>
        <w:shd w:val="clear" w:color="FFFFFF" w:fill="auto"/>
      </w:tcPr>
    </w:tblStylePr>
    <w:tblStylePr w:type="lastCol">
      <w:rPr>
        <w:rFonts w:ascii="Arial" w:hAnsi="Arial"/>
        <w:i/>
        <w:color w:val="A8D08D" w:themeColor="accent6" w:themeTint="99"/>
        <w:sz w:val="22"/>
      </w:rPr>
      <w:tblPr/>
      <w:tcPr>
        <w:tcBorders>
          <w:top w:val="nil"/>
          <w:left w:val="single" w:sz="4" w:space="0" w:color="A9D08E" w:themeColor="accent6" w:themeTint="98"/>
          <w:bottom w:val="nil"/>
          <w:right w:val="nil"/>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8D08D" w:themeColor="accent6" w:themeTint="99"/>
        <w:sz w:val="22"/>
      </w:rPr>
      <w:tblPr/>
      <w:tcPr>
        <w:shd w:val="clear" w:color="DAEBCF" w:themeColor="accent6" w:themeTint="40" w:fill="DAEBCF" w:themeFill="accent6" w:themeFillTint="40"/>
      </w:tcPr>
    </w:tblStylePr>
    <w:tblStylePr w:type="band2Horz">
      <w:rPr>
        <w:rFonts w:ascii="Arial" w:hAnsi="Arial"/>
        <w:color w:val="A8D08D" w:themeColor="accent6" w:themeTint="99"/>
        <w:sz w:val="22"/>
      </w:rPr>
    </w:tblStylePr>
  </w:style>
  <w:style w:type="table" w:customStyle="1" w:styleId="Lined-Accent10">
    <w:name w:val="Lined - Accent1"/>
    <w:basedOn w:val="ac"/>
    <w:uiPriority w:val="99"/>
    <w:qFormat/>
    <w:rsid w:val="00446436"/>
    <w:rPr>
      <w:color w:val="404040"/>
    </w:rP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1">
    <w:name w:val="Lined - Accent 11"/>
    <w:basedOn w:val="ac"/>
    <w:uiPriority w:val="99"/>
    <w:qFormat/>
    <w:rsid w:val="00446436"/>
    <w:rPr>
      <w:color w:val="404040"/>
    </w:rP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1">
    <w:name w:val="Lined - Accent 21"/>
    <w:basedOn w:val="ac"/>
    <w:uiPriority w:val="99"/>
    <w:qFormat/>
    <w:rsid w:val="00446436"/>
    <w:rPr>
      <w:color w:val="404040"/>
    </w:rP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1">
    <w:name w:val="Lined - Accent 31"/>
    <w:basedOn w:val="ac"/>
    <w:uiPriority w:val="99"/>
    <w:qFormat/>
    <w:rsid w:val="00446436"/>
    <w:rPr>
      <w:color w:val="404040"/>
    </w:rP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1">
    <w:name w:val="Lined - Accent 41"/>
    <w:basedOn w:val="ac"/>
    <w:uiPriority w:val="99"/>
    <w:qFormat/>
    <w:locked/>
    <w:rsid w:val="00446436"/>
    <w:rPr>
      <w:color w:val="404040"/>
    </w:rP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1">
    <w:name w:val="Lined - Accent 51"/>
    <w:basedOn w:val="ac"/>
    <w:uiPriority w:val="99"/>
    <w:qFormat/>
    <w:rsid w:val="00446436"/>
    <w:rPr>
      <w:color w:val="404040"/>
    </w:rP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1">
    <w:name w:val="Lined - Accent 61"/>
    <w:basedOn w:val="ac"/>
    <w:uiPriority w:val="99"/>
    <w:qFormat/>
    <w:locked/>
    <w:rsid w:val="00446436"/>
    <w:rPr>
      <w:color w:val="404040"/>
    </w:rP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10">
    <w:name w:val="Bordered &amp; Lined - Accent1"/>
    <w:basedOn w:val="ac"/>
    <w:uiPriority w:val="99"/>
    <w:qFormat/>
    <w:rsid w:val="00446436"/>
    <w:rPr>
      <w:color w:val="40404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1">
    <w:name w:val="Bordered &amp; Lined - Accent 11"/>
    <w:basedOn w:val="ac"/>
    <w:uiPriority w:val="99"/>
    <w:qFormat/>
    <w:rsid w:val="00446436"/>
    <w:rPr>
      <w:color w:val="404040"/>
    </w:rPr>
    <w:tblPr>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1">
    <w:name w:val="Bordered &amp; Lined - Accent 21"/>
    <w:basedOn w:val="ac"/>
    <w:uiPriority w:val="99"/>
    <w:qFormat/>
    <w:rsid w:val="00446436"/>
    <w:rPr>
      <w:color w:val="404040"/>
    </w:rPr>
    <w:tblPr>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1">
    <w:name w:val="Bordered &amp; Lined - Accent 31"/>
    <w:basedOn w:val="ac"/>
    <w:uiPriority w:val="99"/>
    <w:qFormat/>
    <w:rsid w:val="00446436"/>
    <w:rPr>
      <w:color w:val="404040"/>
    </w:rPr>
    <w:tblPr>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1">
    <w:name w:val="Bordered &amp; Lined - Accent 41"/>
    <w:basedOn w:val="ac"/>
    <w:uiPriority w:val="99"/>
    <w:qFormat/>
    <w:rsid w:val="00446436"/>
    <w:rPr>
      <w:color w:val="404040"/>
    </w:rPr>
    <w:tblPr>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1">
    <w:name w:val="Bordered &amp; Lined - Accent 51"/>
    <w:basedOn w:val="ac"/>
    <w:uiPriority w:val="99"/>
    <w:qFormat/>
    <w:rsid w:val="00446436"/>
    <w:rPr>
      <w:color w:val="404040"/>
    </w:rPr>
    <w:tblPr>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1">
    <w:name w:val="Bordered &amp; Lined - Accent 61"/>
    <w:basedOn w:val="ac"/>
    <w:uiPriority w:val="99"/>
    <w:qFormat/>
    <w:rsid w:val="00446436"/>
    <w:rPr>
      <w:color w:val="404040"/>
    </w:rPr>
    <w:tblPr>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1">
    <w:name w:val="Bordered1"/>
    <w:basedOn w:val="ac"/>
    <w:uiPriority w:val="99"/>
    <w:qFormat/>
    <w:rsid w:val="00446436"/>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1">
    <w:name w:val="Bordered - Accent 11"/>
    <w:basedOn w:val="ac"/>
    <w:uiPriority w:val="99"/>
    <w:qFormat/>
    <w:locked/>
    <w:rsid w:val="00446436"/>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1">
    <w:name w:val="Bordered - Accent 21"/>
    <w:basedOn w:val="ac"/>
    <w:uiPriority w:val="99"/>
    <w:qFormat/>
    <w:locked/>
    <w:rsid w:val="00446436"/>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1">
    <w:name w:val="Bordered - Accent 31"/>
    <w:basedOn w:val="ac"/>
    <w:uiPriority w:val="99"/>
    <w:qFormat/>
    <w:locked/>
    <w:rsid w:val="00446436"/>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1">
    <w:name w:val="Bordered - Accent 41"/>
    <w:basedOn w:val="ac"/>
    <w:uiPriority w:val="99"/>
    <w:qFormat/>
    <w:rsid w:val="00446436"/>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1">
    <w:name w:val="Bordered - Accent 51"/>
    <w:basedOn w:val="ac"/>
    <w:uiPriority w:val="99"/>
    <w:qFormat/>
    <w:rsid w:val="00446436"/>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1">
    <w:name w:val="Bordered - Accent 61"/>
    <w:basedOn w:val="ac"/>
    <w:uiPriority w:val="99"/>
    <w:qFormat/>
    <w:rsid w:val="00446436"/>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customStyle="1" w:styleId="1113">
    <w:name w:val="Заголовок оглавления111"/>
    <w:uiPriority w:val="39"/>
    <w:unhideWhenUsed/>
    <w:qFormat/>
    <w:rsid w:val="00446436"/>
  </w:style>
  <w:style w:type="table" w:customStyle="1" w:styleId="440">
    <w:name w:val="Таблица А44"/>
    <w:basedOn w:val="ac"/>
    <w:uiPriority w:val="99"/>
    <w:qFormat/>
    <w:locked/>
    <w:rsid w:val="00446436"/>
    <w:pPr>
      <w:ind w:left="6" w:right="6"/>
      <w:jc w:val="center"/>
    </w:pPr>
    <w:rPr>
      <w:rFonts w:ascii="GOST 2.304 type A" w:eastAsiaTheme="minorEastAsia" w:hAnsi="GOST 2.304 type A" w:cstheme="minorBidi"/>
      <w:sz w:val="24"/>
    </w:rPr>
    <w:tblP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0" w:type="dxa"/>
        <w:right w:w="0" w:type="dxa"/>
      </w:tblCellMar>
    </w:tblPr>
    <w:trPr>
      <w:cantSplit/>
    </w:trPr>
    <w:tcPr>
      <w:vAlign w:val="center"/>
    </w:tcPr>
    <w:tblStylePr w:type="firstRow">
      <w:tblPr/>
      <w:trPr>
        <w:tblHeader/>
      </w:trPr>
    </w:tblStylePr>
  </w:style>
  <w:style w:type="paragraph" w:customStyle="1" w:styleId="115">
    <w:name w:val="Заголовок оглавления11"/>
    <w:basedOn w:val="16"/>
    <w:next w:val="aa"/>
    <w:uiPriority w:val="39"/>
    <w:unhideWhenUsed/>
    <w:qFormat/>
    <w:rsid w:val="00446436"/>
    <w:pPr>
      <w:keepLines/>
      <w:widowControl/>
      <w:spacing w:after="0" w:line="259" w:lineRule="auto"/>
      <w:ind w:left="720" w:hanging="360"/>
      <w:outlineLvl w:val="9"/>
    </w:pPr>
    <w:rPr>
      <w:rFonts w:ascii="Calibri Light" w:eastAsia="Calibri" w:hAnsi="Calibri Light" w:cs="Times New Roman"/>
      <w:i/>
      <w:color w:val="2E74B5"/>
      <w:lang w:bidi="ru-RU"/>
    </w:rPr>
  </w:style>
  <w:style w:type="table" w:customStyle="1" w:styleId="TableNormal14">
    <w:name w:val="Table Normal14"/>
    <w:uiPriority w:val="2"/>
    <w:semiHidden/>
    <w:unhideWhenUsed/>
    <w:qFormat/>
    <w:rsid w:val="00446436"/>
    <w:pPr>
      <w:widowControl w:val="0"/>
    </w:pPr>
    <w:rPr>
      <w:rFonts w:asciiTheme="minorHAnsi" w:eastAsiaTheme="minorEastAsia" w:hAnsiTheme="minorHAnsi" w:cstheme="minorBidi"/>
      <w:lang w:val="en-US"/>
    </w:rPr>
    <w:tblPr>
      <w:tblCellMar>
        <w:top w:w="0" w:type="dxa"/>
        <w:left w:w="0" w:type="dxa"/>
        <w:bottom w:w="0" w:type="dxa"/>
        <w:right w:w="0" w:type="dxa"/>
      </w:tblCellMar>
    </w:tblPr>
  </w:style>
  <w:style w:type="table" w:customStyle="1" w:styleId="TableNormal24">
    <w:name w:val="Table Normal24"/>
    <w:uiPriority w:val="2"/>
    <w:semiHidden/>
    <w:unhideWhenUsed/>
    <w:qFormat/>
    <w:rsid w:val="00446436"/>
    <w:pPr>
      <w:widowControl w:val="0"/>
    </w:pPr>
    <w:rPr>
      <w:rFonts w:asciiTheme="minorHAnsi" w:eastAsiaTheme="minorEastAsia" w:hAnsiTheme="minorHAnsi" w:cstheme="minorBidi"/>
      <w:lang w:val="en-US"/>
    </w:rPr>
    <w:tblPr>
      <w:tblCellMar>
        <w:top w:w="0" w:type="dxa"/>
        <w:left w:w="0" w:type="dxa"/>
        <w:bottom w:w="0" w:type="dxa"/>
        <w:right w:w="0" w:type="dxa"/>
      </w:tblCellMar>
    </w:tblPr>
  </w:style>
  <w:style w:type="character" w:customStyle="1" w:styleId="1114">
    <w:name w:val="Неразрешенное упоминание111"/>
    <w:basedOn w:val="ab"/>
    <w:uiPriority w:val="99"/>
    <w:semiHidden/>
    <w:unhideWhenUsed/>
    <w:qFormat/>
    <w:rsid w:val="00446436"/>
    <w:rPr>
      <w:color w:val="605E5C"/>
      <w:shd w:val="clear" w:color="auto" w:fill="E1DFDD"/>
    </w:rPr>
  </w:style>
  <w:style w:type="table" w:customStyle="1" w:styleId="150">
    <w:name w:val="Сетка таблицы15"/>
    <w:basedOn w:val="ac"/>
    <w:uiPriority w:val="39"/>
    <w:qFormat/>
    <w:rsid w:val="0044643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6">
    <w:name w:val="Рецензия11"/>
    <w:hidden/>
    <w:uiPriority w:val="99"/>
    <w:unhideWhenUsed/>
    <w:qFormat/>
    <w:rsid w:val="00446436"/>
    <w:rPr>
      <w:rFonts w:eastAsia="Lucida Sans Unicode" w:cs="Mangal"/>
      <w:sz w:val="24"/>
      <w:szCs w:val="21"/>
      <w:lang w:eastAsia="hi-IN" w:bidi="hi-IN"/>
    </w:rPr>
  </w:style>
  <w:style w:type="table" w:customStyle="1" w:styleId="1140">
    <w:name w:val="Сетка таблицы114"/>
    <w:basedOn w:val="ac"/>
    <w:uiPriority w:val="59"/>
    <w:qFormat/>
    <w:rsid w:val="00446436"/>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9">
    <w:name w:val="Сетка таблицы21"/>
    <w:basedOn w:val="ac"/>
    <w:uiPriority w:val="59"/>
    <w:qFormat/>
    <w:rsid w:val="00446436"/>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0">
    <w:name w:val="Таблица А411"/>
    <w:basedOn w:val="ac"/>
    <w:uiPriority w:val="99"/>
    <w:qFormat/>
    <w:locked/>
    <w:rsid w:val="00446436"/>
    <w:pPr>
      <w:ind w:left="6" w:right="6"/>
      <w:jc w:val="center"/>
    </w:pPr>
    <w:rPr>
      <w:rFonts w:ascii="GOST 2.304 type A" w:hAnsi="GOST 2.304 type A"/>
      <w:sz w:val="24"/>
    </w:rPr>
    <w:tblP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0" w:type="dxa"/>
        <w:right w:w="0" w:type="dxa"/>
      </w:tblCellMar>
    </w:tblPr>
    <w:trPr>
      <w:cantSplit/>
    </w:trPr>
    <w:tcPr>
      <w:vAlign w:val="center"/>
    </w:tcPr>
    <w:tblStylePr w:type="firstRow">
      <w:tblPr/>
      <w:trPr>
        <w:tblHeader/>
      </w:trPr>
    </w:tblStylePr>
  </w:style>
  <w:style w:type="table" w:customStyle="1" w:styleId="TableNormal111">
    <w:name w:val="Table Normal111"/>
    <w:uiPriority w:val="2"/>
    <w:semiHidden/>
    <w:unhideWhenUsed/>
    <w:qFormat/>
    <w:rsid w:val="00446436"/>
    <w:pPr>
      <w:widowControl w:val="0"/>
    </w:pPr>
    <w:rPr>
      <w:rFonts w:ascii="Calibri" w:hAnsi="Calibri"/>
      <w:lang w:val="en-US"/>
    </w:rPr>
    <w:tblPr>
      <w:tblCellMar>
        <w:top w:w="0" w:type="dxa"/>
        <w:left w:w="0" w:type="dxa"/>
        <w:bottom w:w="0" w:type="dxa"/>
        <w:right w:w="0" w:type="dxa"/>
      </w:tblCellMar>
    </w:tblPr>
  </w:style>
  <w:style w:type="table" w:customStyle="1" w:styleId="TableNormal211">
    <w:name w:val="Table Normal211"/>
    <w:uiPriority w:val="2"/>
    <w:semiHidden/>
    <w:unhideWhenUsed/>
    <w:qFormat/>
    <w:rsid w:val="00446436"/>
    <w:pPr>
      <w:widowControl w:val="0"/>
    </w:pPr>
    <w:rPr>
      <w:rFonts w:ascii="Calibri" w:hAnsi="Calibri"/>
      <w:lang w:val="en-US"/>
    </w:rPr>
    <w:tblPr>
      <w:tblCellMar>
        <w:top w:w="0" w:type="dxa"/>
        <w:left w:w="0" w:type="dxa"/>
        <w:bottom w:w="0" w:type="dxa"/>
        <w:right w:w="0" w:type="dxa"/>
      </w:tblCellMar>
    </w:tblPr>
  </w:style>
  <w:style w:type="table" w:customStyle="1" w:styleId="121">
    <w:name w:val="Сетка таблицы121"/>
    <w:basedOn w:val="ac"/>
    <w:uiPriority w:val="39"/>
    <w:qFormat/>
    <w:rsid w:val="0044643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0">
    <w:name w:val="Сетка таблицы1111"/>
    <w:basedOn w:val="ac"/>
    <w:uiPriority w:val="59"/>
    <w:qFormat/>
    <w:rsid w:val="00446436"/>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5">
    <w:name w:val="Сетка таблицы31"/>
    <w:basedOn w:val="ac"/>
    <w:uiPriority w:val="59"/>
    <w:qFormat/>
    <w:rsid w:val="00446436"/>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
    <w:name w:val="Таблица А421"/>
    <w:basedOn w:val="ac"/>
    <w:uiPriority w:val="99"/>
    <w:qFormat/>
    <w:locked/>
    <w:rsid w:val="00446436"/>
    <w:pPr>
      <w:ind w:left="6" w:right="6"/>
      <w:jc w:val="center"/>
    </w:pPr>
    <w:rPr>
      <w:rFonts w:ascii="GOST 2.304 type A" w:hAnsi="GOST 2.304 type A"/>
      <w:sz w:val="24"/>
    </w:rPr>
    <w:tblP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0" w:type="dxa"/>
        <w:right w:w="0" w:type="dxa"/>
      </w:tblCellMar>
    </w:tblPr>
    <w:trPr>
      <w:cantSplit/>
    </w:trPr>
    <w:tcPr>
      <w:vAlign w:val="center"/>
    </w:tcPr>
    <w:tblStylePr w:type="firstRow">
      <w:tblPr/>
      <w:trPr>
        <w:tblHeader/>
      </w:trPr>
    </w:tblStylePr>
  </w:style>
  <w:style w:type="table" w:customStyle="1" w:styleId="TableNormal121">
    <w:name w:val="Table Normal121"/>
    <w:uiPriority w:val="2"/>
    <w:semiHidden/>
    <w:unhideWhenUsed/>
    <w:qFormat/>
    <w:rsid w:val="00446436"/>
    <w:pPr>
      <w:widowControl w:val="0"/>
    </w:pPr>
    <w:rPr>
      <w:rFonts w:ascii="Calibri" w:hAnsi="Calibri"/>
      <w:lang w:val="en-US"/>
    </w:rPr>
    <w:tblPr>
      <w:tblCellMar>
        <w:top w:w="0" w:type="dxa"/>
        <w:left w:w="0" w:type="dxa"/>
        <w:bottom w:w="0" w:type="dxa"/>
        <w:right w:w="0" w:type="dxa"/>
      </w:tblCellMar>
    </w:tblPr>
  </w:style>
  <w:style w:type="table" w:customStyle="1" w:styleId="TableNormal221">
    <w:name w:val="Table Normal221"/>
    <w:uiPriority w:val="2"/>
    <w:semiHidden/>
    <w:unhideWhenUsed/>
    <w:qFormat/>
    <w:rsid w:val="00446436"/>
    <w:pPr>
      <w:widowControl w:val="0"/>
    </w:pPr>
    <w:rPr>
      <w:rFonts w:ascii="Calibri" w:hAnsi="Calibri"/>
      <w:lang w:val="en-US"/>
    </w:rPr>
    <w:tblPr>
      <w:tblCellMar>
        <w:top w:w="0" w:type="dxa"/>
        <w:left w:w="0" w:type="dxa"/>
        <w:bottom w:w="0" w:type="dxa"/>
        <w:right w:w="0" w:type="dxa"/>
      </w:tblCellMar>
    </w:tblPr>
  </w:style>
  <w:style w:type="table" w:customStyle="1" w:styleId="131">
    <w:name w:val="Сетка таблицы131"/>
    <w:basedOn w:val="ac"/>
    <w:uiPriority w:val="39"/>
    <w:qFormat/>
    <w:rsid w:val="0044643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1"/>
    <w:basedOn w:val="ac"/>
    <w:uiPriority w:val="59"/>
    <w:qFormat/>
    <w:rsid w:val="00446436"/>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3">
    <w:name w:val="Сетка таблицы41"/>
    <w:basedOn w:val="ac"/>
    <w:uiPriority w:val="59"/>
    <w:qFormat/>
    <w:rsid w:val="00446436"/>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
    <w:name w:val="Таблица А431"/>
    <w:basedOn w:val="ac"/>
    <w:uiPriority w:val="99"/>
    <w:qFormat/>
    <w:locked/>
    <w:rsid w:val="00446436"/>
    <w:pPr>
      <w:ind w:left="6" w:right="6"/>
      <w:jc w:val="center"/>
    </w:pPr>
    <w:rPr>
      <w:rFonts w:ascii="GOST 2.304 type A" w:hAnsi="GOST 2.304 type A"/>
      <w:sz w:val="24"/>
    </w:rPr>
    <w:tblP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0" w:type="dxa"/>
        <w:right w:w="0" w:type="dxa"/>
      </w:tblCellMar>
    </w:tblPr>
    <w:trPr>
      <w:cantSplit/>
    </w:trPr>
    <w:tcPr>
      <w:vAlign w:val="center"/>
    </w:tcPr>
    <w:tblStylePr w:type="firstRow">
      <w:tblPr/>
      <w:trPr>
        <w:tblHeader/>
      </w:trPr>
    </w:tblStylePr>
  </w:style>
  <w:style w:type="table" w:customStyle="1" w:styleId="TableNormal131">
    <w:name w:val="Table Normal131"/>
    <w:uiPriority w:val="2"/>
    <w:semiHidden/>
    <w:unhideWhenUsed/>
    <w:qFormat/>
    <w:rsid w:val="00446436"/>
    <w:pPr>
      <w:widowControl w:val="0"/>
    </w:pPr>
    <w:rPr>
      <w:rFonts w:ascii="Calibri" w:hAnsi="Calibri"/>
      <w:lang w:val="en-US"/>
    </w:rPr>
    <w:tblPr>
      <w:tblCellMar>
        <w:top w:w="0" w:type="dxa"/>
        <w:left w:w="0" w:type="dxa"/>
        <w:bottom w:w="0" w:type="dxa"/>
        <w:right w:w="0" w:type="dxa"/>
      </w:tblCellMar>
    </w:tblPr>
  </w:style>
  <w:style w:type="table" w:customStyle="1" w:styleId="TableNormal231">
    <w:name w:val="Table Normal231"/>
    <w:uiPriority w:val="2"/>
    <w:semiHidden/>
    <w:unhideWhenUsed/>
    <w:qFormat/>
    <w:rsid w:val="00446436"/>
    <w:pPr>
      <w:widowControl w:val="0"/>
    </w:pPr>
    <w:rPr>
      <w:rFonts w:ascii="Calibri" w:hAnsi="Calibri"/>
      <w:lang w:val="en-US"/>
    </w:rPr>
    <w:tblPr>
      <w:tblCellMar>
        <w:top w:w="0" w:type="dxa"/>
        <w:left w:w="0" w:type="dxa"/>
        <w:bottom w:w="0" w:type="dxa"/>
        <w:right w:w="0" w:type="dxa"/>
      </w:tblCellMar>
    </w:tblPr>
  </w:style>
  <w:style w:type="table" w:customStyle="1" w:styleId="141">
    <w:name w:val="Сетка таблицы141"/>
    <w:basedOn w:val="ac"/>
    <w:uiPriority w:val="39"/>
    <w:qFormat/>
    <w:rsid w:val="0044643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
    <w:name w:val="Сетка таблицы1131"/>
    <w:basedOn w:val="ac"/>
    <w:uiPriority w:val="59"/>
    <w:qFormat/>
    <w:rsid w:val="00446436"/>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f">
    <w:name w:val="Нет списка4"/>
    <w:next w:val="ad"/>
    <w:uiPriority w:val="99"/>
    <w:semiHidden/>
    <w:unhideWhenUsed/>
    <w:rsid w:val="004255D7"/>
  </w:style>
  <w:style w:type="table" w:customStyle="1" w:styleId="TableGridLight1">
    <w:name w:val="Table Grid Light1"/>
    <w:basedOn w:val="ac"/>
    <w:uiPriority w:val="59"/>
    <w:rsid w:val="004255D7"/>
    <w:rPr>
      <w:rFonts w:ascii="Calibri" w:hAnsi="Calibri" w:cs="Calibri"/>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22">
    <w:name w:val="Таблица простая 12"/>
    <w:basedOn w:val="ac"/>
    <w:next w:val="18"/>
    <w:uiPriority w:val="59"/>
    <w:rsid w:val="004255D7"/>
    <w:rPr>
      <w:rFonts w:ascii="Calibri" w:hAnsi="Calibri" w:cs="Calibri"/>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21">
    <w:name w:val="Таблица простая 22"/>
    <w:basedOn w:val="ac"/>
    <w:next w:val="2a"/>
    <w:uiPriority w:val="59"/>
    <w:rsid w:val="004255D7"/>
    <w:rPr>
      <w:rFonts w:ascii="Calibri" w:hAnsi="Calibri" w:cs="Calibri"/>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1">
    <w:name w:val="Таблица простая 32"/>
    <w:basedOn w:val="ac"/>
    <w:next w:val="35"/>
    <w:uiPriority w:val="99"/>
    <w:rsid w:val="004255D7"/>
    <w:rPr>
      <w:rFonts w:ascii="Calibri" w:hAnsi="Calibri" w:cs="Calibri"/>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22">
    <w:name w:val="Таблица простая 42"/>
    <w:basedOn w:val="ac"/>
    <w:next w:val="44"/>
    <w:uiPriority w:val="99"/>
    <w:rsid w:val="004255D7"/>
    <w:rPr>
      <w:rFonts w:ascii="Calibri" w:hAnsi="Calibri" w:cs="Calibri"/>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20">
    <w:name w:val="Таблица простая 52"/>
    <w:basedOn w:val="ac"/>
    <w:next w:val="54"/>
    <w:uiPriority w:val="99"/>
    <w:rsid w:val="004255D7"/>
    <w:rPr>
      <w:rFonts w:ascii="Calibri" w:hAnsi="Calibri" w:cs="Calibri"/>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2">
    <w:name w:val="Таблица-сетка 1 светлая2"/>
    <w:basedOn w:val="ac"/>
    <w:next w:val="-1"/>
    <w:uiPriority w:val="99"/>
    <w:rsid w:val="004255D7"/>
    <w:rPr>
      <w:rFonts w:ascii="Calibri" w:hAnsi="Calibri" w:cs="Calibri"/>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2">
    <w:name w:val="Grid Table 1 Light - Accent 12"/>
    <w:basedOn w:val="ac"/>
    <w:uiPriority w:val="99"/>
    <w:rsid w:val="004255D7"/>
    <w:rPr>
      <w:rFonts w:ascii="Calibri" w:hAnsi="Calibri" w:cs="Calibri"/>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22">
    <w:name w:val="Grid Table 1 Light - Accent 22"/>
    <w:basedOn w:val="ac"/>
    <w:uiPriority w:val="99"/>
    <w:rsid w:val="004255D7"/>
    <w:rPr>
      <w:rFonts w:ascii="Calibri" w:hAnsi="Calibri" w:cs="Calibri"/>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2">
    <w:name w:val="Grid Table 1 Light - Accent 32"/>
    <w:basedOn w:val="ac"/>
    <w:uiPriority w:val="99"/>
    <w:rsid w:val="004255D7"/>
    <w:rPr>
      <w:rFonts w:ascii="Calibri" w:hAnsi="Calibri" w:cs="Calibri"/>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2">
    <w:name w:val="Grid Table 1 Light - Accent 42"/>
    <w:basedOn w:val="ac"/>
    <w:uiPriority w:val="99"/>
    <w:rsid w:val="004255D7"/>
    <w:rPr>
      <w:rFonts w:ascii="Calibri" w:hAnsi="Calibri" w:cs="Calibri"/>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2">
    <w:name w:val="Grid Table 1 Light - Accent 52"/>
    <w:basedOn w:val="ac"/>
    <w:uiPriority w:val="99"/>
    <w:rsid w:val="004255D7"/>
    <w:rPr>
      <w:rFonts w:ascii="Calibri" w:hAnsi="Calibri" w:cs="Calibri"/>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62">
    <w:name w:val="Grid Table 1 Light - Accent 62"/>
    <w:basedOn w:val="ac"/>
    <w:uiPriority w:val="99"/>
    <w:rsid w:val="004255D7"/>
    <w:rPr>
      <w:rFonts w:ascii="Calibri" w:hAnsi="Calibri" w:cs="Calibri"/>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2">
    <w:name w:val="Таблица-сетка 22"/>
    <w:basedOn w:val="ac"/>
    <w:next w:val="-2"/>
    <w:uiPriority w:val="99"/>
    <w:rsid w:val="004255D7"/>
    <w:rPr>
      <w:rFonts w:ascii="Calibri" w:hAnsi="Calibri" w:cs="Calibri"/>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2">
    <w:name w:val="Grid Table 2 - Accent 12"/>
    <w:basedOn w:val="ac"/>
    <w:uiPriority w:val="99"/>
    <w:rsid w:val="004255D7"/>
    <w:rPr>
      <w:rFonts w:ascii="Calibri" w:hAnsi="Calibri" w:cs="Calibri"/>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auto"/>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22">
    <w:name w:val="Grid Table 2 - Accent 22"/>
    <w:basedOn w:val="ac"/>
    <w:uiPriority w:val="99"/>
    <w:rsid w:val="004255D7"/>
    <w:rPr>
      <w:rFonts w:ascii="Calibri" w:hAnsi="Calibri" w:cs="Calibri"/>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2">
    <w:name w:val="Grid Table 2 - Accent 32"/>
    <w:basedOn w:val="ac"/>
    <w:uiPriority w:val="99"/>
    <w:rsid w:val="004255D7"/>
    <w:rPr>
      <w:rFonts w:ascii="Calibri" w:hAnsi="Calibri" w:cs="Calibri"/>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2">
    <w:name w:val="Grid Table 2 - Accent 42"/>
    <w:basedOn w:val="ac"/>
    <w:uiPriority w:val="99"/>
    <w:rsid w:val="004255D7"/>
    <w:rPr>
      <w:rFonts w:ascii="Calibri" w:hAnsi="Calibri" w:cs="Calibri"/>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2">
    <w:name w:val="Grid Table 2 - Accent 52"/>
    <w:basedOn w:val="ac"/>
    <w:uiPriority w:val="99"/>
    <w:rsid w:val="004255D7"/>
    <w:rPr>
      <w:rFonts w:ascii="Calibri" w:hAnsi="Calibri" w:cs="Calibri"/>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auto"/>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62">
    <w:name w:val="Grid Table 2 - Accent 62"/>
    <w:basedOn w:val="ac"/>
    <w:uiPriority w:val="99"/>
    <w:rsid w:val="004255D7"/>
    <w:rPr>
      <w:rFonts w:ascii="Calibri" w:hAnsi="Calibri" w:cs="Calibri"/>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32">
    <w:name w:val="Таблица-сетка 32"/>
    <w:basedOn w:val="ac"/>
    <w:next w:val="-3"/>
    <w:uiPriority w:val="99"/>
    <w:rsid w:val="004255D7"/>
    <w:rPr>
      <w:rFonts w:ascii="Calibri" w:hAnsi="Calibri" w:cs="Calibri"/>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2">
    <w:name w:val="Grid Table 3 - Accent 12"/>
    <w:basedOn w:val="ac"/>
    <w:uiPriority w:val="99"/>
    <w:rsid w:val="004255D7"/>
    <w:rPr>
      <w:rFonts w:ascii="Calibri" w:hAnsi="Calibri" w:cs="Calibri"/>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22">
    <w:name w:val="Grid Table 3 - Accent 22"/>
    <w:basedOn w:val="ac"/>
    <w:uiPriority w:val="99"/>
    <w:rsid w:val="004255D7"/>
    <w:rPr>
      <w:rFonts w:ascii="Calibri" w:hAnsi="Calibri" w:cs="Calibri"/>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2">
    <w:name w:val="Grid Table 3 - Accent 32"/>
    <w:basedOn w:val="ac"/>
    <w:uiPriority w:val="99"/>
    <w:rsid w:val="004255D7"/>
    <w:rPr>
      <w:rFonts w:ascii="Calibri" w:hAnsi="Calibri" w:cs="Calibri"/>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2">
    <w:name w:val="Grid Table 3 - Accent 42"/>
    <w:basedOn w:val="ac"/>
    <w:uiPriority w:val="99"/>
    <w:rsid w:val="004255D7"/>
    <w:rPr>
      <w:rFonts w:ascii="Calibri" w:hAnsi="Calibri" w:cs="Calibri"/>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2">
    <w:name w:val="Grid Table 3 - Accent 52"/>
    <w:basedOn w:val="ac"/>
    <w:uiPriority w:val="99"/>
    <w:rsid w:val="004255D7"/>
    <w:rPr>
      <w:rFonts w:ascii="Calibri" w:hAnsi="Calibri" w:cs="Calibri"/>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62">
    <w:name w:val="Grid Table 3 - Accent 62"/>
    <w:basedOn w:val="ac"/>
    <w:uiPriority w:val="99"/>
    <w:rsid w:val="004255D7"/>
    <w:rPr>
      <w:rFonts w:ascii="Calibri" w:hAnsi="Calibri" w:cs="Calibri"/>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42">
    <w:name w:val="Таблица-сетка 42"/>
    <w:basedOn w:val="ac"/>
    <w:next w:val="-4"/>
    <w:uiPriority w:val="59"/>
    <w:rsid w:val="004255D7"/>
    <w:rPr>
      <w:rFonts w:ascii="Calibri" w:hAnsi="Calibri" w:cs="Calibri"/>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2">
    <w:name w:val="Grid Table 4 - Accent 12"/>
    <w:basedOn w:val="ac"/>
    <w:uiPriority w:val="59"/>
    <w:rsid w:val="004255D7"/>
    <w:rPr>
      <w:rFonts w:ascii="Calibri" w:hAnsi="Calibri" w:cs="Calibri"/>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68A2D8" w:fill="68A2D8"/>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DEEBF6"/>
      </w:tcPr>
    </w:tblStylePr>
    <w:tblStylePr w:type="band1Horz">
      <w:rPr>
        <w:rFonts w:ascii="Arial" w:hAnsi="Arial"/>
        <w:color w:val="404040"/>
        <w:sz w:val="22"/>
      </w:rPr>
      <w:tblPr/>
      <w:tcPr>
        <w:shd w:val="clear" w:color="DEEBF6" w:fill="DEEBF6"/>
      </w:tcPr>
    </w:tblStylePr>
  </w:style>
  <w:style w:type="table" w:customStyle="1" w:styleId="GridTable4-Accent22">
    <w:name w:val="Grid Table 4 - Accent 22"/>
    <w:basedOn w:val="ac"/>
    <w:uiPriority w:val="59"/>
    <w:rsid w:val="004255D7"/>
    <w:rPr>
      <w:rFonts w:ascii="Calibri" w:hAnsi="Calibri" w:cs="Calibri"/>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2">
    <w:name w:val="Grid Table 4 - Accent 32"/>
    <w:basedOn w:val="ac"/>
    <w:uiPriority w:val="59"/>
    <w:rsid w:val="004255D7"/>
    <w:rPr>
      <w:rFonts w:ascii="Calibri" w:hAnsi="Calibri" w:cs="Calibri"/>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2">
    <w:name w:val="Grid Table 4 - Accent 42"/>
    <w:basedOn w:val="ac"/>
    <w:uiPriority w:val="59"/>
    <w:rsid w:val="004255D7"/>
    <w:rPr>
      <w:rFonts w:ascii="Calibri" w:hAnsi="Calibri" w:cs="Calibri"/>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2">
    <w:name w:val="Grid Table 4 - Accent 52"/>
    <w:basedOn w:val="ac"/>
    <w:uiPriority w:val="59"/>
    <w:rsid w:val="004255D7"/>
    <w:rPr>
      <w:rFonts w:ascii="Calibri" w:hAnsi="Calibri" w:cs="Calibri"/>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4472C4" w:fill="4472C4"/>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4-Accent62">
    <w:name w:val="Grid Table 4 - Accent 62"/>
    <w:basedOn w:val="ac"/>
    <w:uiPriority w:val="59"/>
    <w:rsid w:val="004255D7"/>
    <w:rPr>
      <w:rFonts w:ascii="Calibri" w:hAnsi="Calibri" w:cs="Calibri"/>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52">
    <w:name w:val="Таблица-сетка 5 темная2"/>
    <w:basedOn w:val="ac"/>
    <w:next w:val="-5"/>
    <w:uiPriority w:val="99"/>
    <w:rsid w:val="004255D7"/>
    <w:rPr>
      <w:rFonts w:ascii="Calibri" w:hAnsi="Calibri" w:cs="Calibri"/>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2">
    <w:name w:val="Grid Table 5 Dark- Accent 12"/>
    <w:basedOn w:val="ac"/>
    <w:uiPriority w:val="99"/>
    <w:rsid w:val="004255D7"/>
    <w:rPr>
      <w:rFonts w:ascii="Calibri" w:hAnsi="Calibri" w:cs="Calibri"/>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22">
    <w:name w:val="Grid Table 5 Dark - Accent 22"/>
    <w:basedOn w:val="ac"/>
    <w:uiPriority w:val="99"/>
    <w:rsid w:val="004255D7"/>
    <w:rPr>
      <w:rFonts w:ascii="Calibri" w:hAnsi="Calibri" w:cs="Calibri"/>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2">
    <w:name w:val="Grid Table 5 Dark - Accent 32"/>
    <w:basedOn w:val="ac"/>
    <w:uiPriority w:val="99"/>
    <w:rsid w:val="004255D7"/>
    <w:rPr>
      <w:rFonts w:ascii="Calibri" w:hAnsi="Calibri" w:cs="Calibri"/>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2">
    <w:name w:val="Grid Table 5 Dark- Accent 42"/>
    <w:basedOn w:val="ac"/>
    <w:uiPriority w:val="99"/>
    <w:rsid w:val="004255D7"/>
    <w:rPr>
      <w:rFonts w:ascii="Calibri" w:hAnsi="Calibri" w:cs="Calibri"/>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2">
    <w:name w:val="Grid Table 5 Dark - Accent 52"/>
    <w:basedOn w:val="ac"/>
    <w:uiPriority w:val="99"/>
    <w:rsid w:val="004255D7"/>
    <w:rPr>
      <w:rFonts w:ascii="Calibri" w:hAnsi="Calibri" w:cs="Calibri"/>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62">
    <w:name w:val="Grid Table 5 Dark - Accent 62"/>
    <w:basedOn w:val="ac"/>
    <w:uiPriority w:val="99"/>
    <w:rsid w:val="004255D7"/>
    <w:rPr>
      <w:rFonts w:ascii="Calibri" w:hAnsi="Calibri" w:cs="Calibri"/>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customStyle="1" w:styleId="-62">
    <w:name w:val="Таблица-сетка 6 цветная2"/>
    <w:basedOn w:val="ac"/>
    <w:next w:val="-6"/>
    <w:uiPriority w:val="99"/>
    <w:rsid w:val="004255D7"/>
    <w:rPr>
      <w:rFonts w:ascii="Calibri" w:hAnsi="Calibri" w:cs="Calibri"/>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2">
    <w:name w:val="Grid Table 6 Colorful - Accent 12"/>
    <w:basedOn w:val="ac"/>
    <w:uiPriority w:val="99"/>
    <w:rsid w:val="004255D7"/>
    <w:rPr>
      <w:rFonts w:ascii="Calibri" w:hAnsi="Calibri" w:cs="Calibri"/>
    </w:rPr>
    <w:tblPr>
      <w:tblStyleRowBandSize w:val="1"/>
      <w:tblStyleColBandSize w:val="1"/>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6Colorful-Accent22">
    <w:name w:val="Grid Table 6 Colorful - Accent 22"/>
    <w:basedOn w:val="ac"/>
    <w:uiPriority w:val="99"/>
    <w:rsid w:val="004255D7"/>
    <w:rPr>
      <w:rFonts w:ascii="Calibri" w:hAnsi="Calibri" w:cs="Calibri"/>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2">
    <w:name w:val="Grid Table 6 Colorful - Accent 32"/>
    <w:basedOn w:val="ac"/>
    <w:uiPriority w:val="99"/>
    <w:rsid w:val="004255D7"/>
    <w:rPr>
      <w:rFonts w:ascii="Calibri" w:hAnsi="Calibri" w:cs="Calibri"/>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2">
    <w:name w:val="Grid Table 6 Colorful - Accent 42"/>
    <w:basedOn w:val="ac"/>
    <w:uiPriority w:val="99"/>
    <w:rsid w:val="004255D7"/>
    <w:rPr>
      <w:rFonts w:ascii="Calibri" w:hAnsi="Calibri" w:cs="Calibri"/>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2">
    <w:name w:val="Grid Table 6 Colorful - Accent 52"/>
    <w:basedOn w:val="ac"/>
    <w:uiPriority w:val="99"/>
    <w:rsid w:val="004255D7"/>
    <w:rPr>
      <w:rFonts w:ascii="Calibri" w:hAnsi="Calibri" w:cs="Calibri"/>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6Colorful-Accent62">
    <w:name w:val="Grid Table 6 Colorful - Accent 62"/>
    <w:basedOn w:val="ac"/>
    <w:uiPriority w:val="99"/>
    <w:rsid w:val="004255D7"/>
    <w:rPr>
      <w:rFonts w:ascii="Calibri" w:hAnsi="Calibri" w:cs="Calibri"/>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E1EFD8" w:fill="E1EFD8"/>
      </w:tcPr>
    </w:tblStylePr>
    <w:tblStylePr w:type="band1Horz">
      <w:rPr>
        <w:rFonts w:ascii="Arial" w:hAnsi="Arial"/>
        <w:color w:val="254175"/>
        <w:sz w:val="22"/>
      </w:rPr>
      <w:tblPr/>
      <w:tcPr>
        <w:shd w:val="clear" w:color="E1EFD8" w:fill="E1EFD8"/>
      </w:tcPr>
    </w:tblStylePr>
    <w:tblStylePr w:type="band2Horz">
      <w:rPr>
        <w:rFonts w:ascii="Arial" w:hAnsi="Arial"/>
        <w:color w:val="254175"/>
        <w:sz w:val="22"/>
      </w:rPr>
    </w:tblStylePr>
  </w:style>
  <w:style w:type="table" w:customStyle="1" w:styleId="-72">
    <w:name w:val="Таблица-сетка 7 цветная2"/>
    <w:basedOn w:val="ac"/>
    <w:next w:val="-7"/>
    <w:uiPriority w:val="99"/>
    <w:rsid w:val="004255D7"/>
    <w:rPr>
      <w:rFonts w:ascii="Calibri" w:hAnsi="Calibri" w:cs="Calibri"/>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2">
    <w:name w:val="Grid Table 7 Colorful - Accent 12"/>
    <w:basedOn w:val="ac"/>
    <w:uiPriority w:val="99"/>
    <w:rsid w:val="004255D7"/>
    <w:rPr>
      <w:rFonts w:ascii="Calibri" w:hAnsi="Calibri" w:cs="Calibri"/>
    </w:rPr>
    <w:tblPr>
      <w:tblStyleRowBandSize w:val="1"/>
      <w:tblStyleColBandSize w:val="1"/>
      <w:tblBorders>
        <w:bottom w:val="single" w:sz="4" w:space="0" w:color="ACCCEA"/>
        <w:right w:val="single" w:sz="4" w:space="0" w:color="ACCCEA"/>
        <w:insideH w:val="single" w:sz="4" w:space="0" w:color="ACCCEA"/>
        <w:insideV w:val="single" w:sz="4" w:space="0" w:color="ACCCEA"/>
      </w:tblBorders>
    </w:tblPr>
    <w:tblStylePr w:type="firstRow">
      <w:rPr>
        <w:rFonts w:ascii="Arial" w:hAnsi="Arial"/>
        <w:b/>
        <w:color w:val="ACCCEA"/>
        <w:sz w:val="22"/>
      </w:rPr>
      <w:tblPr/>
      <w:tcPr>
        <w:tcBorders>
          <w:top w:val="none" w:sz="4" w:space="0" w:color="000000"/>
          <w:left w:val="none" w:sz="4" w:space="0" w:color="000000"/>
          <w:bottom w:val="single" w:sz="4" w:space="0" w:color="ACCCEA"/>
          <w:right w:val="none" w:sz="4" w:space="0" w:color="000000"/>
        </w:tcBorders>
        <w:shd w:val="clear" w:color="FFFFFF" w:fill="FFFFFF"/>
      </w:tcPr>
    </w:tblStylePr>
    <w:tblStylePr w:type="lastRow">
      <w:rPr>
        <w:rFonts w:ascii="Arial" w:hAnsi="Arial"/>
        <w:b/>
        <w:color w:val="ACCCEA"/>
        <w:sz w:val="22"/>
      </w:rPr>
      <w:tblPr/>
      <w:tcPr>
        <w:tcBorders>
          <w:top w:val="single" w:sz="4" w:space="0" w:color="ACCCEA"/>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CCCEA"/>
        <w:sz w:val="22"/>
      </w:rPr>
      <w:tblPr/>
      <w:tcPr>
        <w:tcBorders>
          <w:top w:val="none" w:sz="4" w:space="0" w:color="000000"/>
          <w:left w:val="none" w:sz="4" w:space="0" w:color="000000"/>
          <w:bottom w:val="none" w:sz="4" w:space="0" w:color="000000"/>
          <w:right w:val="single" w:sz="4" w:space="0" w:color="ACCCEA"/>
        </w:tcBorders>
        <w:shd w:val="clear" w:color="FFFFFF" w:fill="auto"/>
      </w:tcPr>
    </w:tblStylePr>
    <w:tblStylePr w:type="lastCol">
      <w:rPr>
        <w:rFonts w:ascii="Arial" w:hAnsi="Arial"/>
        <w:i/>
        <w:color w:val="ACCCEA"/>
        <w:sz w:val="22"/>
      </w:rPr>
      <w:tblPr/>
      <w:tcPr>
        <w:tcBorders>
          <w:top w:val="none" w:sz="4" w:space="0" w:color="000000"/>
          <w:left w:val="single" w:sz="4" w:space="0" w:color="ACCCEA"/>
          <w:bottom w:val="none" w:sz="4" w:space="0" w:color="000000"/>
          <w:right w:val="none" w:sz="4" w:space="0" w:color="000000"/>
        </w:tcBorders>
        <w:shd w:val="clear" w:color="FFFFFF" w:fill="auto"/>
      </w:tc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7Colorful-Accent22">
    <w:name w:val="Grid Table 7 Colorful - Accent 22"/>
    <w:basedOn w:val="ac"/>
    <w:uiPriority w:val="99"/>
    <w:rsid w:val="004255D7"/>
    <w:rPr>
      <w:rFonts w:ascii="Calibri" w:hAnsi="Calibri" w:cs="Calibri"/>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4" w:space="0" w:color="000000"/>
          <w:left w:val="none" w:sz="4" w:space="0" w:color="000000"/>
          <w:bottom w:val="single" w:sz="4" w:space="0" w:color="F4B184"/>
          <w:right w:val="none" w:sz="4" w:space="0" w:color="000000"/>
        </w:tcBorders>
        <w:shd w:val="clear" w:color="FFFFFF" w:fill="FFFFFF"/>
      </w:tcPr>
    </w:tblStylePr>
    <w:tblStylePr w:type="lastRow">
      <w:rPr>
        <w:rFonts w:ascii="Arial" w:hAnsi="Arial"/>
        <w:b/>
        <w:color w:val="F4B184"/>
        <w:sz w:val="22"/>
      </w:rPr>
      <w:tblPr/>
      <w:tcPr>
        <w:tcBorders>
          <w:top w:val="single" w:sz="4" w:space="0" w:color="F4B18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4B184"/>
        <w:sz w:val="22"/>
      </w:rPr>
      <w:tblPr/>
      <w:tcPr>
        <w:tcBorders>
          <w:top w:val="none" w:sz="4" w:space="0" w:color="000000"/>
          <w:left w:val="none" w:sz="4" w:space="0" w:color="000000"/>
          <w:bottom w:val="none" w:sz="4" w:space="0" w:color="000000"/>
          <w:right w:val="single" w:sz="4" w:space="0" w:color="F4B184"/>
        </w:tcBorders>
        <w:shd w:val="clear" w:color="FFFFFF" w:fill="auto"/>
      </w:tcPr>
    </w:tblStylePr>
    <w:tblStylePr w:type="lastCol">
      <w:rPr>
        <w:rFonts w:ascii="Arial" w:hAnsi="Arial"/>
        <w:i/>
        <w:color w:val="F4B184"/>
        <w:sz w:val="22"/>
      </w:rPr>
      <w:tblPr/>
      <w:tcPr>
        <w:tcBorders>
          <w:top w:val="none" w:sz="4" w:space="0" w:color="000000"/>
          <w:left w:val="single" w:sz="4" w:space="0" w:color="F4B184"/>
          <w:bottom w:val="none" w:sz="4" w:space="0" w:color="000000"/>
          <w:right w:val="none" w:sz="4" w:space="0" w:color="000000"/>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2">
    <w:name w:val="Grid Table 7 Colorful - Accent 32"/>
    <w:basedOn w:val="ac"/>
    <w:uiPriority w:val="99"/>
    <w:rsid w:val="004255D7"/>
    <w:rPr>
      <w:rFonts w:ascii="Calibri" w:hAnsi="Calibri" w:cs="Calibri"/>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4" w:space="0" w:color="000000"/>
          <w:left w:val="none" w:sz="4" w:space="0" w:color="000000"/>
          <w:bottom w:val="single" w:sz="4" w:space="0" w:color="A5A5A5"/>
          <w:right w:val="none" w:sz="4" w:space="0" w:color="000000"/>
        </w:tcBorders>
        <w:shd w:val="clear" w:color="FFFFFF" w:fill="FFFFFF"/>
      </w:tcPr>
    </w:tblStylePr>
    <w:tblStylePr w:type="lastRow">
      <w:rPr>
        <w:rFonts w:ascii="Arial" w:hAnsi="Arial"/>
        <w:b/>
        <w:color w:val="A5A5A5"/>
        <w:sz w:val="22"/>
      </w:rPr>
      <w:tblPr/>
      <w:tcPr>
        <w:tcBorders>
          <w:top w:val="single" w:sz="4" w:space="0" w:color="A5A5A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5A5A5"/>
        <w:sz w:val="22"/>
      </w:rPr>
      <w:tblPr/>
      <w:tcPr>
        <w:tcBorders>
          <w:top w:val="none" w:sz="4" w:space="0" w:color="000000"/>
          <w:left w:val="none" w:sz="4" w:space="0" w:color="000000"/>
          <w:bottom w:val="none" w:sz="4" w:space="0" w:color="000000"/>
          <w:right w:val="single" w:sz="4" w:space="0" w:color="A5A5A5"/>
        </w:tcBorders>
        <w:shd w:val="clear" w:color="FFFFFF" w:fill="auto"/>
      </w:tcPr>
    </w:tblStylePr>
    <w:tblStylePr w:type="lastCol">
      <w:rPr>
        <w:rFonts w:ascii="Arial" w:hAnsi="Arial"/>
        <w:i/>
        <w:color w:val="A5A5A5"/>
        <w:sz w:val="22"/>
      </w:rPr>
      <w:tblPr/>
      <w:tcPr>
        <w:tcBorders>
          <w:top w:val="none" w:sz="4" w:space="0" w:color="000000"/>
          <w:left w:val="single" w:sz="4" w:space="0" w:color="A5A5A5"/>
          <w:bottom w:val="none" w:sz="4" w:space="0" w:color="000000"/>
          <w:right w:val="none" w:sz="4" w:space="0" w:color="000000"/>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2">
    <w:name w:val="Grid Table 7 Colorful - Accent 42"/>
    <w:basedOn w:val="ac"/>
    <w:uiPriority w:val="99"/>
    <w:rsid w:val="004255D7"/>
    <w:rPr>
      <w:rFonts w:ascii="Calibri" w:hAnsi="Calibri" w:cs="Calibri"/>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4" w:space="0" w:color="000000"/>
          <w:left w:val="none" w:sz="4" w:space="0" w:color="000000"/>
          <w:bottom w:val="single" w:sz="4" w:space="0" w:color="FFD865"/>
          <w:right w:val="none" w:sz="4" w:space="0" w:color="000000"/>
        </w:tcBorders>
        <w:shd w:val="clear" w:color="FFFFFF" w:fill="FFFFFF"/>
      </w:tcPr>
    </w:tblStylePr>
    <w:tblStylePr w:type="lastRow">
      <w:rPr>
        <w:rFonts w:ascii="Arial" w:hAnsi="Arial"/>
        <w:b/>
        <w:color w:val="FFD865"/>
        <w:sz w:val="22"/>
      </w:rPr>
      <w:tblPr/>
      <w:tcPr>
        <w:tcBorders>
          <w:top w:val="single" w:sz="4" w:space="0" w:color="FFD86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FD865"/>
        <w:sz w:val="22"/>
      </w:rPr>
      <w:tblPr/>
      <w:tcPr>
        <w:tcBorders>
          <w:top w:val="none" w:sz="4" w:space="0" w:color="000000"/>
          <w:left w:val="none" w:sz="4" w:space="0" w:color="000000"/>
          <w:bottom w:val="none" w:sz="4" w:space="0" w:color="000000"/>
          <w:right w:val="single" w:sz="4" w:space="0" w:color="FFD865"/>
        </w:tcBorders>
        <w:shd w:val="clear" w:color="FFFFFF" w:fill="auto"/>
      </w:tcPr>
    </w:tblStylePr>
    <w:tblStylePr w:type="lastCol">
      <w:rPr>
        <w:rFonts w:ascii="Arial" w:hAnsi="Arial"/>
        <w:i/>
        <w:color w:val="FFD865"/>
        <w:sz w:val="22"/>
      </w:rPr>
      <w:tblPr/>
      <w:tcPr>
        <w:tcBorders>
          <w:top w:val="none" w:sz="4" w:space="0" w:color="000000"/>
          <w:left w:val="single" w:sz="4" w:space="0" w:color="FFD865"/>
          <w:bottom w:val="none" w:sz="4" w:space="0" w:color="000000"/>
          <w:right w:val="none" w:sz="4" w:space="0" w:color="000000"/>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2">
    <w:name w:val="Grid Table 7 Colorful - Accent 52"/>
    <w:basedOn w:val="ac"/>
    <w:uiPriority w:val="99"/>
    <w:rsid w:val="004255D7"/>
    <w:rPr>
      <w:rFonts w:ascii="Calibri" w:hAnsi="Calibri" w:cs="Calibri"/>
    </w:rPr>
    <w:tblPr>
      <w:tblStyleRowBandSize w:val="1"/>
      <w:tblStyleColBandSize w:val="1"/>
      <w:tblBorders>
        <w:bottom w:val="single" w:sz="4" w:space="0" w:color="95AFDD"/>
        <w:right w:val="single" w:sz="4" w:space="0" w:color="95AFDD"/>
        <w:insideH w:val="single" w:sz="4" w:space="0" w:color="95AFDD"/>
        <w:insideV w:val="single" w:sz="4" w:space="0" w:color="95AFDD"/>
      </w:tblBorders>
    </w:tblPr>
    <w:tblStylePr w:type="firstRow">
      <w:rPr>
        <w:rFonts w:ascii="Arial" w:hAnsi="Arial"/>
        <w:b/>
        <w:color w:val="254175"/>
        <w:sz w:val="22"/>
      </w:rPr>
      <w:tblPr/>
      <w:tcPr>
        <w:tcBorders>
          <w:top w:val="none" w:sz="4" w:space="0" w:color="000000"/>
          <w:left w:val="none" w:sz="4" w:space="0" w:color="000000"/>
          <w:bottom w:val="single" w:sz="4" w:space="0" w:color="95AFDD"/>
          <w:right w:val="none" w:sz="4" w:space="0" w:color="000000"/>
        </w:tcBorders>
        <w:shd w:val="clear" w:color="FFFFFF" w:fill="FFFFFF"/>
      </w:tcPr>
    </w:tblStylePr>
    <w:tblStylePr w:type="lastRow">
      <w:rPr>
        <w:rFonts w:ascii="Arial" w:hAnsi="Arial"/>
        <w:b/>
        <w:color w:val="254175"/>
        <w:sz w:val="22"/>
      </w:rPr>
      <w:tblPr/>
      <w:tcPr>
        <w:tcBorders>
          <w:top w:val="single" w:sz="4" w:space="0" w:color="95A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54175"/>
        <w:sz w:val="22"/>
      </w:rPr>
      <w:tblPr/>
      <w:tcPr>
        <w:tcBorders>
          <w:top w:val="none" w:sz="4" w:space="0" w:color="000000"/>
          <w:left w:val="none" w:sz="4" w:space="0" w:color="000000"/>
          <w:bottom w:val="none" w:sz="4" w:space="0" w:color="000000"/>
          <w:right w:val="single" w:sz="4" w:space="0" w:color="95AFDD"/>
        </w:tcBorders>
        <w:shd w:val="clear" w:color="FFFFFF" w:fill="auto"/>
      </w:tcPr>
    </w:tblStylePr>
    <w:tblStylePr w:type="lastCol">
      <w:rPr>
        <w:rFonts w:ascii="Arial" w:hAnsi="Arial"/>
        <w:i/>
        <w:color w:val="254175"/>
        <w:sz w:val="22"/>
      </w:rPr>
      <w:tblPr/>
      <w:tcPr>
        <w:tcBorders>
          <w:top w:val="none" w:sz="4" w:space="0" w:color="000000"/>
          <w:left w:val="single" w:sz="4" w:space="0" w:color="95AFDD"/>
          <w:bottom w:val="none" w:sz="4" w:space="0" w:color="000000"/>
          <w:right w:val="none" w:sz="4" w:space="0" w:color="000000"/>
        </w:tcBorders>
        <w:shd w:val="clear" w:color="FFFFFF" w:fill="auto"/>
      </w:tc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7Colorful-Accent62">
    <w:name w:val="Grid Table 7 Colorful - Accent 62"/>
    <w:basedOn w:val="ac"/>
    <w:uiPriority w:val="99"/>
    <w:rsid w:val="004255D7"/>
    <w:rPr>
      <w:rFonts w:ascii="Calibri" w:hAnsi="Calibri" w:cs="Calibri"/>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4" w:space="0" w:color="000000"/>
          <w:left w:val="none" w:sz="4" w:space="0" w:color="000000"/>
          <w:bottom w:val="single" w:sz="4" w:space="0" w:color="ADD394"/>
          <w:right w:val="none" w:sz="4" w:space="0" w:color="000000"/>
        </w:tcBorders>
        <w:shd w:val="clear" w:color="FFFFFF" w:fill="FFFFFF"/>
      </w:tcPr>
    </w:tblStylePr>
    <w:tblStylePr w:type="lastRow">
      <w:rPr>
        <w:rFonts w:ascii="Arial" w:hAnsi="Arial"/>
        <w:b/>
        <w:color w:val="416429"/>
        <w:sz w:val="22"/>
      </w:rPr>
      <w:tblPr/>
      <w:tcPr>
        <w:tcBorders>
          <w:top w:val="single" w:sz="4" w:space="0" w:color="ADD39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416429"/>
        <w:sz w:val="22"/>
      </w:rPr>
      <w:tblPr/>
      <w:tcPr>
        <w:tcBorders>
          <w:top w:val="none" w:sz="4" w:space="0" w:color="000000"/>
          <w:left w:val="none" w:sz="4" w:space="0" w:color="000000"/>
          <w:bottom w:val="none" w:sz="4" w:space="0" w:color="000000"/>
          <w:right w:val="single" w:sz="4" w:space="0" w:color="ADD394"/>
        </w:tcBorders>
        <w:shd w:val="clear" w:color="FFFFFF" w:fill="auto"/>
      </w:tcPr>
    </w:tblStylePr>
    <w:tblStylePr w:type="lastCol">
      <w:rPr>
        <w:rFonts w:ascii="Arial" w:hAnsi="Arial"/>
        <w:i/>
        <w:color w:val="416429"/>
        <w:sz w:val="22"/>
      </w:rPr>
      <w:tblPr/>
      <w:tcPr>
        <w:tcBorders>
          <w:top w:val="none" w:sz="4" w:space="0" w:color="000000"/>
          <w:left w:val="single" w:sz="4" w:space="0" w:color="ADD394"/>
          <w:bottom w:val="none" w:sz="4" w:space="0" w:color="000000"/>
          <w:right w:val="none" w:sz="4" w:space="0" w:color="000000"/>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customStyle="1" w:styleId="-120">
    <w:name w:val="Список-таблица 1 светлая2"/>
    <w:basedOn w:val="ac"/>
    <w:next w:val="-10"/>
    <w:uiPriority w:val="99"/>
    <w:rsid w:val="004255D7"/>
    <w:rPr>
      <w:rFonts w:ascii="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2">
    <w:name w:val="List Table 1 Light - Accent 12"/>
    <w:basedOn w:val="ac"/>
    <w:uiPriority w:val="99"/>
    <w:rsid w:val="004255D7"/>
    <w:rPr>
      <w:rFonts w:ascii="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22">
    <w:name w:val="List Table 1 Light - Accent 22"/>
    <w:basedOn w:val="ac"/>
    <w:uiPriority w:val="99"/>
    <w:rsid w:val="004255D7"/>
    <w:rPr>
      <w:rFonts w:ascii="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2">
    <w:name w:val="List Table 1 Light - Accent 32"/>
    <w:basedOn w:val="ac"/>
    <w:uiPriority w:val="99"/>
    <w:rsid w:val="004255D7"/>
    <w:rPr>
      <w:rFonts w:ascii="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2">
    <w:name w:val="List Table 1 Light - Accent 42"/>
    <w:basedOn w:val="ac"/>
    <w:uiPriority w:val="99"/>
    <w:rsid w:val="004255D7"/>
    <w:rPr>
      <w:rFonts w:ascii="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2">
    <w:name w:val="List Table 1 Light - Accent 52"/>
    <w:basedOn w:val="ac"/>
    <w:uiPriority w:val="99"/>
    <w:rsid w:val="004255D7"/>
    <w:rPr>
      <w:rFonts w:ascii="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62">
    <w:name w:val="List Table 1 Light - Accent 62"/>
    <w:basedOn w:val="ac"/>
    <w:uiPriority w:val="99"/>
    <w:rsid w:val="004255D7"/>
    <w:rPr>
      <w:rFonts w:ascii="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customStyle="1" w:styleId="-220">
    <w:name w:val="Список-таблица 22"/>
    <w:basedOn w:val="ac"/>
    <w:next w:val="-20"/>
    <w:uiPriority w:val="99"/>
    <w:rsid w:val="004255D7"/>
    <w:rPr>
      <w:rFonts w:ascii="Calibri" w:hAnsi="Calibri" w:cs="Calibri"/>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2">
    <w:name w:val="List Table 2 - Accent 12"/>
    <w:basedOn w:val="ac"/>
    <w:uiPriority w:val="99"/>
    <w:rsid w:val="004255D7"/>
    <w:rPr>
      <w:rFonts w:ascii="Calibri" w:hAnsi="Calibri" w:cs="Calibri"/>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22">
    <w:name w:val="List Table 2 - Accent 22"/>
    <w:basedOn w:val="ac"/>
    <w:uiPriority w:val="99"/>
    <w:rsid w:val="004255D7"/>
    <w:rPr>
      <w:rFonts w:ascii="Calibri" w:hAnsi="Calibri" w:cs="Calibri"/>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2">
    <w:name w:val="List Table 2 - Accent 32"/>
    <w:basedOn w:val="ac"/>
    <w:uiPriority w:val="99"/>
    <w:rsid w:val="004255D7"/>
    <w:rPr>
      <w:rFonts w:ascii="Calibri" w:hAnsi="Calibri" w:cs="Calibri"/>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2">
    <w:name w:val="List Table 2 - Accent 42"/>
    <w:basedOn w:val="ac"/>
    <w:uiPriority w:val="99"/>
    <w:rsid w:val="004255D7"/>
    <w:rPr>
      <w:rFonts w:ascii="Calibri" w:hAnsi="Calibri" w:cs="Calibri"/>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2">
    <w:name w:val="List Table 2 - Accent 52"/>
    <w:basedOn w:val="ac"/>
    <w:uiPriority w:val="99"/>
    <w:rsid w:val="004255D7"/>
    <w:rPr>
      <w:rFonts w:ascii="Calibri" w:hAnsi="Calibri" w:cs="Calibri"/>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62">
    <w:name w:val="List Table 2 - Accent 62"/>
    <w:basedOn w:val="ac"/>
    <w:uiPriority w:val="99"/>
    <w:rsid w:val="004255D7"/>
    <w:rPr>
      <w:rFonts w:ascii="Calibri" w:hAnsi="Calibri" w:cs="Calibri"/>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320">
    <w:name w:val="Список-таблица 32"/>
    <w:basedOn w:val="ac"/>
    <w:next w:val="-30"/>
    <w:uiPriority w:val="99"/>
    <w:rsid w:val="004255D7"/>
    <w:rPr>
      <w:rFonts w:ascii="Calibri" w:hAnsi="Calibri" w:cs="Calibri"/>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2">
    <w:name w:val="List Table 3 - Accent 12"/>
    <w:basedOn w:val="ac"/>
    <w:uiPriority w:val="99"/>
    <w:rsid w:val="004255D7"/>
    <w:rPr>
      <w:rFonts w:ascii="Calibri" w:hAnsi="Calibri" w:cs="Calibri"/>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customStyle="1" w:styleId="ListTable3-Accent22">
    <w:name w:val="List Table 3 - Accent 22"/>
    <w:basedOn w:val="ac"/>
    <w:uiPriority w:val="99"/>
    <w:rsid w:val="004255D7"/>
    <w:rPr>
      <w:rFonts w:ascii="Calibri" w:hAnsi="Calibri" w:cs="Calibri"/>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2">
    <w:name w:val="List Table 3 - Accent 32"/>
    <w:basedOn w:val="ac"/>
    <w:uiPriority w:val="99"/>
    <w:rsid w:val="004255D7"/>
    <w:rPr>
      <w:rFonts w:ascii="Calibri" w:hAnsi="Calibri" w:cs="Calibri"/>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2">
    <w:name w:val="List Table 3 - Accent 42"/>
    <w:basedOn w:val="ac"/>
    <w:uiPriority w:val="99"/>
    <w:rsid w:val="004255D7"/>
    <w:rPr>
      <w:rFonts w:ascii="Calibri" w:hAnsi="Calibri" w:cs="Calibri"/>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2">
    <w:name w:val="List Table 3 - Accent 52"/>
    <w:basedOn w:val="ac"/>
    <w:uiPriority w:val="99"/>
    <w:rsid w:val="004255D7"/>
    <w:rPr>
      <w:rFonts w:ascii="Calibri" w:hAnsi="Calibri" w:cs="Calibri"/>
    </w:rPr>
    <w:tblPr>
      <w:tblStyleRowBandSize w:val="1"/>
      <w:tblStyleColBandSize w:val="1"/>
      <w:tblBorders>
        <w:top w:val="single" w:sz="4" w:space="0" w:color="8DA9DB"/>
        <w:left w:val="single" w:sz="4" w:space="0" w:color="8DA9DB"/>
        <w:bottom w:val="single" w:sz="4" w:space="0" w:color="8DA9DB"/>
        <w:right w:val="single" w:sz="4" w:space="0" w:color="8DA9DB"/>
      </w:tblBorders>
    </w:tblPr>
    <w:tblStylePr w:type="firstRow">
      <w:rPr>
        <w:rFonts w:ascii="Arial" w:hAnsi="Arial"/>
        <w:b/>
        <w:color w:val="FFFFFF"/>
        <w:sz w:val="22"/>
      </w:rPr>
      <w:tblPr/>
      <w:tcPr>
        <w:shd w:val="clear" w:color="8DA9DB" w:fill="8DA9D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customStyle="1" w:styleId="ListTable3-Accent62">
    <w:name w:val="List Table 3 - Accent 62"/>
    <w:basedOn w:val="ac"/>
    <w:uiPriority w:val="99"/>
    <w:rsid w:val="004255D7"/>
    <w:rPr>
      <w:rFonts w:ascii="Calibri" w:hAnsi="Calibri" w:cs="Calibri"/>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20">
    <w:name w:val="Список-таблица 42"/>
    <w:basedOn w:val="ac"/>
    <w:next w:val="-40"/>
    <w:uiPriority w:val="99"/>
    <w:rsid w:val="004255D7"/>
    <w:rPr>
      <w:rFonts w:ascii="Calibri" w:hAnsi="Calibri" w:cs="Calibri"/>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2">
    <w:name w:val="List Table 4 - Accent 12"/>
    <w:basedOn w:val="ac"/>
    <w:uiPriority w:val="99"/>
    <w:rsid w:val="004255D7"/>
    <w:rPr>
      <w:rFonts w:ascii="Calibri" w:hAnsi="Calibri" w:cs="Calibri"/>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22">
    <w:name w:val="List Table 4 - Accent 22"/>
    <w:basedOn w:val="ac"/>
    <w:uiPriority w:val="99"/>
    <w:rsid w:val="004255D7"/>
    <w:rPr>
      <w:rFonts w:ascii="Calibri" w:hAnsi="Calibri" w:cs="Calibri"/>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2">
    <w:name w:val="List Table 4 - Accent 32"/>
    <w:basedOn w:val="ac"/>
    <w:uiPriority w:val="99"/>
    <w:rsid w:val="004255D7"/>
    <w:rPr>
      <w:rFonts w:ascii="Calibri" w:hAnsi="Calibri" w:cs="Calibri"/>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2">
    <w:name w:val="List Table 4 - Accent 42"/>
    <w:basedOn w:val="ac"/>
    <w:uiPriority w:val="99"/>
    <w:rsid w:val="004255D7"/>
    <w:rPr>
      <w:rFonts w:ascii="Calibri" w:hAnsi="Calibri" w:cs="Calibri"/>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2">
    <w:name w:val="List Table 4 - Accent 52"/>
    <w:basedOn w:val="ac"/>
    <w:uiPriority w:val="99"/>
    <w:rsid w:val="004255D7"/>
    <w:rPr>
      <w:rFonts w:ascii="Calibri" w:hAnsi="Calibri" w:cs="Calibri"/>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62">
    <w:name w:val="List Table 4 - Accent 62"/>
    <w:basedOn w:val="ac"/>
    <w:uiPriority w:val="99"/>
    <w:rsid w:val="004255D7"/>
    <w:rPr>
      <w:rFonts w:ascii="Calibri" w:hAnsi="Calibri" w:cs="Calibri"/>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520">
    <w:name w:val="Список-таблица 5 темная2"/>
    <w:basedOn w:val="ac"/>
    <w:next w:val="-50"/>
    <w:uiPriority w:val="99"/>
    <w:rsid w:val="004255D7"/>
    <w:rPr>
      <w:rFonts w:ascii="Calibri" w:hAnsi="Calibri" w:cs="Calibri"/>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2">
    <w:name w:val="List Table 5 Dark - Accent 12"/>
    <w:basedOn w:val="ac"/>
    <w:uiPriority w:val="99"/>
    <w:rsid w:val="004255D7"/>
    <w:rPr>
      <w:rFonts w:ascii="Calibri" w:hAnsi="Calibri" w:cs="Calibri"/>
    </w:rPr>
    <w:tblPr>
      <w:tblStyleRowBandSize w:val="1"/>
      <w:tblStyleColBandSize w:val="1"/>
      <w:tblBorders>
        <w:top w:val="single" w:sz="32" w:space="0" w:color="5B9BD5"/>
        <w:left w:val="single" w:sz="32" w:space="0" w:color="5B9BD5"/>
        <w:bottom w:val="single" w:sz="32" w:space="0" w:color="5B9BD5"/>
        <w:right w:val="single" w:sz="32" w:space="0" w:color="5B9BD5"/>
      </w:tblBorders>
      <w:shd w:val="clear" w:color="5B9BD5" w:fill="5B9BD5"/>
    </w:tblPr>
    <w:tblStylePr w:type="firstRow">
      <w:rPr>
        <w:rFonts w:ascii="Arial" w:hAnsi="Arial"/>
        <w:b/>
        <w:color w:val="FFFFFF"/>
        <w:sz w:val="22"/>
      </w:rPr>
      <w:tblPr/>
      <w:tcPr>
        <w:tcBorders>
          <w:top w:val="single" w:sz="32" w:space="0" w:color="5B9BD5"/>
          <w:bottom w:val="single" w:sz="12" w:space="0" w:color="FFFFFF"/>
        </w:tcBorders>
        <w:shd w:val="clear" w:color="5B9BD5" w:fill="5B9BD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5B9BD5" w:fill="5B9BD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5B9BD5" w:fill="5B9BD5"/>
      </w:tcPr>
    </w:tblStylePr>
    <w:tblStylePr w:type="band2Horz">
      <w:tblPr/>
      <w:tcPr>
        <w:tcBorders>
          <w:top w:val="single" w:sz="4" w:space="0" w:color="FFFFFF"/>
          <w:bottom w:val="single" w:sz="4" w:space="0" w:color="FFFFFF"/>
        </w:tcBorders>
        <w:shd w:val="clear" w:color="5B9BD5" w:fill="5B9BD5"/>
      </w:tcPr>
    </w:tblStylePr>
  </w:style>
  <w:style w:type="table" w:customStyle="1" w:styleId="ListTable5Dark-Accent22">
    <w:name w:val="List Table 5 Dark - Accent 22"/>
    <w:basedOn w:val="ac"/>
    <w:uiPriority w:val="99"/>
    <w:rsid w:val="004255D7"/>
    <w:rPr>
      <w:rFonts w:ascii="Calibri" w:hAnsi="Calibri" w:cs="Calibri"/>
    </w:r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F4B184"/>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2">
    <w:name w:val="List Table 5 Dark - Accent 32"/>
    <w:basedOn w:val="ac"/>
    <w:uiPriority w:val="99"/>
    <w:rsid w:val="004255D7"/>
    <w:rPr>
      <w:rFonts w:ascii="Calibri" w:hAnsi="Calibri" w:cs="Calibri"/>
    </w:r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C9C9C9"/>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2">
    <w:name w:val="List Table 5 Dark - Accent 42"/>
    <w:basedOn w:val="ac"/>
    <w:uiPriority w:val="99"/>
    <w:rsid w:val="004255D7"/>
    <w:rPr>
      <w:rFonts w:ascii="Calibri" w:hAnsi="Calibri" w:cs="Calibri"/>
    </w:r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FFD865"/>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2">
    <w:name w:val="List Table 5 Dark - Accent 52"/>
    <w:basedOn w:val="ac"/>
    <w:uiPriority w:val="99"/>
    <w:rsid w:val="004255D7"/>
    <w:rPr>
      <w:rFonts w:ascii="Calibri" w:hAnsi="Calibri" w:cs="Calibri"/>
    </w:rPr>
    <w:tblPr>
      <w:tblStyleRowBandSize w:val="1"/>
      <w:tblStyleColBandSize w:val="1"/>
      <w:tblBorders>
        <w:top w:val="single" w:sz="32" w:space="0" w:color="8DA9DB"/>
        <w:left w:val="single" w:sz="32" w:space="0" w:color="8DA9DB"/>
        <w:bottom w:val="single" w:sz="32" w:space="0" w:color="8DA9DB"/>
        <w:right w:val="single" w:sz="32" w:space="0" w:color="8DA9DB"/>
      </w:tblBorders>
      <w:shd w:val="clear" w:color="8DA9DB" w:fill="8DA9DB"/>
    </w:tblPr>
    <w:tblStylePr w:type="firstRow">
      <w:rPr>
        <w:rFonts w:ascii="Arial" w:hAnsi="Arial"/>
        <w:b/>
        <w:color w:val="FFFFFF"/>
        <w:sz w:val="22"/>
      </w:rPr>
      <w:tblPr/>
      <w:tcPr>
        <w:tcBorders>
          <w:top w:val="single" w:sz="32" w:space="0" w:color="8DA9DB"/>
          <w:bottom w:val="single" w:sz="12" w:space="0" w:color="FFFFFF"/>
        </w:tcBorders>
        <w:shd w:val="clear" w:color="8DA9DB" w:fill="8DA9D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8DA9DB" w:fill="8DA9D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8DA9DB" w:fill="8DA9DB"/>
      </w:tcPr>
    </w:tblStylePr>
    <w:tblStylePr w:type="band2Horz">
      <w:tblPr/>
      <w:tcPr>
        <w:tcBorders>
          <w:top w:val="single" w:sz="4" w:space="0" w:color="FFFFFF"/>
          <w:bottom w:val="single" w:sz="4" w:space="0" w:color="FFFFFF"/>
        </w:tcBorders>
        <w:shd w:val="clear" w:color="8DA9DB" w:fill="8DA9DB"/>
      </w:tcPr>
    </w:tblStylePr>
  </w:style>
  <w:style w:type="table" w:customStyle="1" w:styleId="ListTable5Dark-Accent62">
    <w:name w:val="List Table 5 Dark - Accent 62"/>
    <w:basedOn w:val="ac"/>
    <w:uiPriority w:val="99"/>
    <w:rsid w:val="004255D7"/>
    <w:rPr>
      <w:rFonts w:ascii="Calibri" w:hAnsi="Calibri" w:cs="Calibri"/>
    </w:r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9D08E"/>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customStyle="1" w:styleId="-620">
    <w:name w:val="Список-таблица 6 цветная2"/>
    <w:basedOn w:val="ac"/>
    <w:next w:val="-60"/>
    <w:uiPriority w:val="99"/>
    <w:rsid w:val="004255D7"/>
    <w:rPr>
      <w:rFonts w:ascii="Calibri" w:hAnsi="Calibri" w:cs="Calibri"/>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2">
    <w:name w:val="List Table 6 Colorful - Accent 12"/>
    <w:basedOn w:val="ac"/>
    <w:uiPriority w:val="99"/>
    <w:rsid w:val="004255D7"/>
    <w:rPr>
      <w:rFonts w:ascii="Calibri" w:hAnsi="Calibri" w:cs="Calibri"/>
    </w:rPr>
    <w:tblPr>
      <w:tblStyleRowBandSize w:val="1"/>
      <w:tblStyleColBandSize w:val="1"/>
      <w:tblBorders>
        <w:top w:val="single" w:sz="4" w:space="0" w:color="5B9BD5"/>
        <w:bottom w:val="single" w:sz="4" w:space="0" w:color="5B9BD5"/>
      </w:tblBorders>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6Colorful-Accent22">
    <w:name w:val="List Table 6 Colorful - Accent 22"/>
    <w:basedOn w:val="ac"/>
    <w:uiPriority w:val="99"/>
    <w:rsid w:val="004255D7"/>
    <w:rPr>
      <w:rFonts w:ascii="Calibri" w:hAnsi="Calibri" w:cs="Calibri"/>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2">
    <w:name w:val="List Table 6 Colorful - Accent 32"/>
    <w:basedOn w:val="ac"/>
    <w:uiPriority w:val="99"/>
    <w:rsid w:val="004255D7"/>
    <w:rPr>
      <w:rFonts w:ascii="Calibri" w:hAnsi="Calibri" w:cs="Calibri"/>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2">
    <w:name w:val="List Table 6 Colorful - Accent 42"/>
    <w:basedOn w:val="ac"/>
    <w:uiPriority w:val="99"/>
    <w:rsid w:val="004255D7"/>
    <w:rPr>
      <w:rFonts w:ascii="Calibri" w:hAnsi="Calibri" w:cs="Calibri"/>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2">
    <w:name w:val="List Table 6 Colorful - Accent 52"/>
    <w:basedOn w:val="ac"/>
    <w:uiPriority w:val="99"/>
    <w:rsid w:val="004255D7"/>
    <w:rPr>
      <w:rFonts w:ascii="Calibri" w:hAnsi="Calibri" w:cs="Calibri"/>
    </w:rPr>
    <w:tblPr>
      <w:tblStyleRowBandSize w:val="1"/>
      <w:tblStyleColBandSize w:val="1"/>
      <w:tblBorders>
        <w:top w:val="single" w:sz="4" w:space="0" w:color="8DA9DB"/>
        <w:bottom w:val="single" w:sz="4" w:space="0" w:color="8DA9DB"/>
      </w:tblBorders>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6Colorful-Accent62">
    <w:name w:val="List Table 6 Colorful - Accent 62"/>
    <w:basedOn w:val="ac"/>
    <w:uiPriority w:val="99"/>
    <w:rsid w:val="004255D7"/>
    <w:rPr>
      <w:rFonts w:ascii="Calibri" w:hAnsi="Calibri" w:cs="Calibri"/>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720">
    <w:name w:val="Список-таблица 7 цветная2"/>
    <w:basedOn w:val="ac"/>
    <w:next w:val="-70"/>
    <w:uiPriority w:val="99"/>
    <w:rsid w:val="004255D7"/>
    <w:rPr>
      <w:rFonts w:ascii="Calibri" w:hAnsi="Calibri" w:cs="Calibri"/>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2">
    <w:name w:val="List Table 7 Colorful - Accent 12"/>
    <w:basedOn w:val="ac"/>
    <w:uiPriority w:val="99"/>
    <w:rsid w:val="004255D7"/>
    <w:rPr>
      <w:rFonts w:ascii="Calibri" w:hAnsi="Calibri" w:cs="Calibri"/>
    </w:rPr>
    <w:tblPr>
      <w:tblStyleRowBandSize w:val="1"/>
      <w:tblStyleColBandSize w:val="1"/>
      <w:tblBorders>
        <w:right w:val="single" w:sz="4" w:space="0" w:color="5B9BD5"/>
      </w:tblBorders>
    </w:tblPr>
    <w:tblStylePr w:type="firstRow">
      <w:rPr>
        <w:rFonts w:ascii="Arial" w:hAnsi="Arial"/>
        <w:i/>
        <w:color w:val="245A8D"/>
        <w:sz w:val="22"/>
      </w:rPr>
      <w:tblPr/>
      <w:tcPr>
        <w:tcBorders>
          <w:top w:val="none" w:sz="4" w:space="0" w:color="000000"/>
          <w:left w:val="none" w:sz="4" w:space="0" w:color="000000"/>
          <w:bottom w:val="single" w:sz="4" w:space="0" w:color="5B9BD5"/>
          <w:right w:val="none" w:sz="4" w:space="0" w:color="000000"/>
        </w:tcBorders>
        <w:shd w:val="clear" w:color="FFFFFF" w:fill="FFFFFF"/>
      </w:tcPr>
    </w:tblStylePr>
    <w:tblStylePr w:type="lastRow">
      <w:rPr>
        <w:rFonts w:ascii="Arial" w:hAnsi="Arial"/>
        <w:i/>
        <w:color w:val="245A8D"/>
        <w:sz w:val="22"/>
      </w:rPr>
      <w:tblPr/>
      <w:tcPr>
        <w:tcBorders>
          <w:top w:val="single" w:sz="4" w:space="0" w:color="5B9BD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45A8D"/>
        <w:sz w:val="22"/>
      </w:rPr>
      <w:tblPr/>
      <w:tcPr>
        <w:tcBorders>
          <w:top w:val="none" w:sz="4" w:space="0" w:color="000000"/>
          <w:left w:val="none" w:sz="4" w:space="0" w:color="000000"/>
          <w:bottom w:val="none" w:sz="4" w:space="0" w:color="000000"/>
          <w:right w:val="single" w:sz="4" w:space="0" w:color="5B9BD5"/>
        </w:tcBorders>
        <w:shd w:val="clear" w:color="FFFFFF" w:fill="auto"/>
      </w:tcPr>
    </w:tblStylePr>
    <w:tblStylePr w:type="lastCol">
      <w:rPr>
        <w:rFonts w:ascii="Arial" w:hAnsi="Arial"/>
        <w:i/>
        <w:color w:val="245A8D"/>
        <w:sz w:val="22"/>
      </w:rPr>
      <w:tblPr/>
      <w:tcPr>
        <w:tcBorders>
          <w:top w:val="none" w:sz="4" w:space="0" w:color="000000"/>
          <w:left w:val="single" w:sz="4" w:space="0" w:color="5B9BD5"/>
          <w:bottom w:val="none" w:sz="4" w:space="0" w:color="000000"/>
          <w:right w:val="none" w:sz="4" w:space="0" w:color="000000"/>
        </w:tcBorders>
        <w:shd w:val="clear" w:color="FFFFFF" w:fill="auto"/>
      </w:tc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7Colorful-Accent22">
    <w:name w:val="List Table 7 Colorful - Accent 22"/>
    <w:basedOn w:val="ac"/>
    <w:uiPriority w:val="99"/>
    <w:rsid w:val="004255D7"/>
    <w:rPr>
      <w:rFonts w:ascii="Calibri" w:hAnsi="Calibri" w:cs="Calibri"/>
    </w:r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4" w:space="0" w:color="000000"/>
          <w:left w:val="none" w:sz="4" w:space="0" w:color="000000"/>
          <w:bottom w:val="single" w:sz="4" w:space="0" w:color="F4B184"/>
          <w:right w:val="none" w:sz="4" w:space="0" w:color="000000"/>
        </w:tcBorders>
        <w:shd w:val="clear" w:color="FFFFFF" w:fill="FFFFFF"/>
      </w:tcPr>
    </w:tblStylePr>
    <w:tblStylePr w:type="lastRow">
      <w:rPr>
        <w:rFonts w:ascii="Arial" w:hAnsi="Arial"/>
        <w:i/>
        <w:color w:val="F4B184"/>
        <w:sz w:val="22"/>
      </w:rPr>
      <w:tblPr/>
      <w:tcPr>
        <w:tcBorders>
          <w:top w:val="single" w:sz="4" w:space="0" w:color="F4B18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4B184"/>
        <w:sz w:val="22"/>
      </w:rPr>
      <w:tblPr/>
      <w:tcPr>
        <w:tcBorders>
          <w:top w:val="none" w:sz="4" w:space="0" w:color="000000"/>
          <w:left w:val="none" w:sz="4" w:space="0" w:color="000000"/>
          <w:bottom w:val="none" w:sz="4" w:space="0" w:color="000000"/>
          <w:right w:val="single" w:sz="4" w:space="0" w:color="F4B184"/>
        </w:tcBorders>
        <w:shd w:val="clear" w:color="FFFFFF" w:fill="auto"/>
      </w:tcPr>
    </w:tblStylePr>
    <w:tblStylePr w:type="lastCol">
      <w:rPr>
        <w:rFonts w:ascii="Arial" w:hAnsi="Arial"/>
        <w:i/>
        <w:color w:val="F4B184"/>
        <w:sz w:val="22"/>
      </w:rPr>
      <w:tblPr/>
      <w:tcPr>
        <w:tcBorders>
          <w:top w:val="none" w:sz="4" w:space="0" w:color="000000"/>
          <w:left w:val="single" w:sz="4" w:space="0" w:color="F4B184"/>
          <w:bottom w:val="none" w:sz="4" w:space="0" w:color="000000"/>
          <w:right w:val="none" w:sz="4" w:space="0" w:color="000000"/>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2">
    <w:name w:val="List Table 7 Colorful - Accent 32"/>
    <w:basedOn w:val="ac"/>
    <w:uiPriority w:val="99"/>
    <w:rsid w:val="004255D7"/>
    <w:rPr>
      <w:rFonts w:ascii="Calibri" w:hAnsi="Calibri" w:cs="Calibri"/>
    </w:r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4" w:space="0" w:color="000000"/>
          <w:left w:val="none" w:sz="4" w:space="0" w:color="000000"/>
          <w:bottom w:val="single" w:sz="4" w:space="0" w:color="C9C9C9"/>
          <w:right w:val="none" w:sz="4" w:space="0" w:color="000000"/>
        </w:tcBorders>
        <w:shd w:val="clear" w:color="FFFFFF" w:fill="FFFFFF"/>
      </w:tcPr>
    </w:tblStylePr>
    <w:tblStylePr w:type="lastRow">
      <w:rPr>
        <w:rFonts w:ascii="Arial" w:hAnsi="Arial"/>
        <w:i/>
        <w:color w:val="C9C9C9"/>
        <w:sz w:val="22"/>
      </w:rPr>
      <w:tblPr/>
      <w:tcPr>
        <w:tcBorders>
          <w:top w:val="single" w:sz="4" w:space="0" w:color="C9C9C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9C9C9"/>
        <w:sz w:val="22"/>
      </w:rPr>
      <w:tblPr/>
      <w:tcPr>
        <w:tcBorders>
          <w:top w:val="none" w:sz="4" w:space="0" w:color="000000"/>
          <w:left w:val="none" w:sz="4" w:space="0" w:color="000000"/>
          <w:bottom w:val="none" w:sz="4" w:space="0" w:color="000000"/>
          <w:right w:val="single" w:sz="4" w:space="0" w:color="C9C9C9"/>
        </w:tcBorders>
        <w:shd w:val="clear" w:color="FFFFFF" w:fill="auto"/>
      </w:tcPr>
    </w:tblStylePr>
    <w:tblStylePr w:type="lastCol">
      <w:rPr>
        <w:rFonts w:ascii="Arial" w:hAnsi="Arial"/>
        <w:i/>
        <w:color w:val="C9C9C9"/>
        <w:sz w:val="22"/>
      </w:rPr>
      <w:tblPr/>
      <w:tcPr>
        <w:tcBorders>
          <w:top w:val="none" w:sz="4" w:space="0" w:color="000000"/>
          <w:left w:val="single" w:sz="4" w:space="0" w:color="C9C9C9"/>
          <w:bottom w:val="none" w:sz="4" w:space="0" w:color="000000"/>
          <w:right w:val="none" w:sz="4" w:space="0" w:color="000000"/>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2">
    <w:name w:val="List Table 7 Colorful - Accent 42"/>
    <w:basedOn w:val="ac"/>
    <w:uiPriority w:val="99"/>
    <w:rsid w:val="004255D7"/>
    <w:rPr>
      <w:rFonts w:ascii="Calibri" w:hAnsi="Calibri" w:cs="Calibri"/>
    </w:r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4" w:space="0" w:color="000000"/>
          <w:left w:val="none" w:sz="4" w:space="0" w:color="000000"/>
          <w:bottom w:val="single" w:sz="4" w:space="0" w:color="FFD865"/>
          <w:right w:val="none" w:sz="4" w:space="0" w:color="000000"/>
        </w:tcBorders>
        <w:shd w:val="clear" w:color="FFFFFF" w:fill="FFFFFF"/>
      </w:tcPr>
    </w:tblStylePr>
    <w:tblStylePr w:type="lastRow">
      <w:rPr>
        <w:rFonts w:ascii="Arial" w:hAnsi="Arial"/>
        <w:i/>
        <w:color w:val="FFD865"/>
        <w:sz w:val="22"/>
      </w:rPr>
      <w:tblPr/>
      <w:tcPr>
        <w:tcBorders>
          <w:top w:val="single" w:sz="4" w:space="0" w:color="FFD86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FD865"/>
        <w:sz w:val="22"/>
      </w:rPr>
      <w:tblPr/>
      <w:tcPr>
        <w:tcBorders>
          <w:top w:val="none" w:sz="4" w:space="0" w:color="000000"/>
          <w:left w:val="none" w:sz="4" w:space="0" w:color="000000"/>
          <w:bottom w:val="none" w:sz="4" w:space="0" w:color="000000"/>
          <w:right w:val="single" w:sz="4" w:space="0" w:color="FFD865"/>
        </w:tcBorders>
        <w:shd w:val="clear" w:color="FFFFFF" w:fill="auto"/>
      </w:tcPr>
    </w:tblStylePr>
    <w:tblStylePr w:type="lastCol">
      <w:rPr>
        <w:rFonts w:ascii="Arial" w:hAnsi="Arial"/>
        <w:i/>
        <w:color w:val="FFD865"/>
        <w:sz w:val="22"/>
      </w:rPr>
      <w:tblPr/>
      <w:tcPr>
        <w:tcBorders>
          <w:top w:val="none" w:sz="4" w:space="0" w:color="000000"/>
          <w:left w:val="single" w:sz="4" w:space="0" w:color="FFD865"/>
          <w:bottom w:val="none" w:sz="4" w:space="0" w:color="000000"/>
          <w:right w:val="none" w:sz="4" w:space="0" w:color="000000"/>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2">
    <w:name w:val="List Table 7 Colorful - Accent 52"/>
    <w:basedOn w:val="ac"/>
    <w:uiPriority w:val="99"/>
    <w:rsid w:val="004255D7"/>
    <w:rPr>
      <w:rFonts w:ascii="Calibri" w:hAnsi="Calibri" w:cs="Calibri"/>
    </w:rPr>
    <w:tblPr>
      <w:tblStyleRowBandSize w:val="1"/>
      <w:tblStyleColBandSize w:val="1"/>
      <w:tblBorders>
        <w:right w:val="single" w:sz="4" w:space="0" w:color="8DA9DB"/>
      </w:tblBorders>
    </w:tblPr>
    <w:tblStylePr w:type="firstRow">
      <w:rPr>
        <w:rFonts w:ascii="Arial" w:hAnsi="Arial"/>
        <w:i/>
        <w:color w:val="8DA9DB"/>
        <w:sz w:val="22"/>
      </w:rPr>
      <w:tblPr/>
      <w:tcPr>
        <w:tcBorders>
          <w:top w:val="none" w:sz="4" w:space="0" w:color="000000"/>
          <w:left w:val="none" w:sz="4" w:space="0" w:color="000000"/>
          <w:bottom w:val="single" w:sz="4" w:space="0" w:color="8DA9DB"/>
          <w:right w:val="none" w:sz="4" w:space="0" w:color="000000"/>
        </w:tcBorders>
        <w:shd w:val="clear" w:color="FFFFFF" w:fill="FFFFFF"/>
      </w:tcPr>
    </w:tblStylePr>
    <w:tblStylePr w:type="lastRow">
      <w:rPr>
        <w:rFonts w:ascii="Arial" w:hAnsi="Arial"/>
        <w:i/>
        <w:color w:val="8DA9DB"/>
        <w:sz w:val="22"/>
      </w:rPr>
      <w:tblPr/>
      <w:tcPr>
        <w:tcBorders>
          <w:top w:val="single" w:sz="4" w:space="0" w:color="8DA9D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8DA9DB"/>
        <w:sz w:val="22"/>
      </w:rPr>
      <w:tblPr/>
      <w:tcPr>
        <w:tcBorders>
          <w:top w:val="none" w:sz="4" w:space="0" w:color="000000"/>
          <w:left w:val="none" w:sz="4" w:space="0" w:color="000000"/>
          <w:bottom w:val="none" w:sz="4" w:space="0" w:color="000000"/>
          <w:right w:val="single" w:sz="4" w:space="0" w:color="8DA9DB"/>
        </w:tcBorders>
        <w:shd w:val="clear" w:color="FFFFFF" w:fill="auto"/>
      </w:tcPr>
    </w:tblStylePr>
    <w:tblStylePr w:type="lastCol">
      <w:rPr>
        <w:rFonts w:ascii="Arial" w:hAnsi="Arial"/>
        <w:i/>
        <w:color w:val="8DA9DB"/>
        <w:sz w:val="22"/>
      </w:rPr>
      <w:tblPr/>
      <w:tcPr>
        <w:tcBorders>
          <w:top w:val="none" w:sz="4" w:space="0" w:color="000000"/>
          <w:left w:val="single" w:sz="4" w:space="0" w:color="8DA9DB"/>
          <w:bottom w:val="none" w:sz="4" w:space="0" w:color="000000"/>
          <w:right w:val="none" w:sz="4" w:space="0" w:color="000000"/>
        </w:tcBorders>
        <w:shd w:val="clear" w:color="FFFFFF" w:fill="auto"/>
      </w:tc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7Colorful-Accent62">
    <w:name w:val="List Table 7 Colorful - Accent 62"/>
    <w:basedOn w:val="ac"/>
    <w:uiPriority w:val="99"/>
    <w:rsid w:val="004255D7"/>
    <w:rPr>
      <w:rFonts w:ascii="Calibri" w:hAnsi="Calibri" w:cs="Calibri"/>
    </w:r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4" w:space="0" w:color="000000"/>
          <w:left w:val="none" w:sz="4" w:space="0" w:color="000000"/>
          <w:bottom w:val="single" w:sz="4" w:space="0" w:color="A9D08E"/>
          <w:right w:val="none" w:sz="4" w:space="0" w:color="000000"/>
        </w:tcBorders>
        <w:shd w:val="clear" w:color="FFFFFF" w:fill="FFFFFF"/>
      </w:tcPr>
    </w:tblStylePr>
    <w:tblStylePr w:type="lastRow">
      <w:rPr>
        <w:rFonts w:ascii="Arial" w:hAnsi="Arial"/>
        <w:i/>
        <w:color w:val="A9D08E"/>
        <w:sz w:val="22"/>
      </w:rPr>
      <w:tblPr/>
      <w:tcPr>
        <w:tcBorders>
          <w:top w:val="single" w:sz="4" w:space="0" w:color="A9D08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9D08E"/>
        <w:sz w:val="22"/>
      </w:rPr>
      <w:tblPr/>
      <w:tcPr>
        <w:tcBorders>
          <w:top w:val="none" w:sz="4" w:space="0" w:color="000000"/>
          <w:left w:val="none" w:sz="4" w:space="0" w:color="000000"/>
          <w:bottom w:val="none" w:sz="4" w:space="0" w:color="000000"/>
          <w:right w:val="single" w:sz="4" w:space="0" w:color="A9D08E"/>
        </w:tcBorders>
        <w:shd w:val="clear" w:color="FFFFFF" w:fill="auto"/>
      </w:tcPr>
    </w:tblStylePr>
    <w:tblStylePr w:type="lastCol">
      <w:rPr>
        <w:rFonts w:ascii="Arial" w:hAnsi="Arial"/>
        <w:i/>
        <w:color w:val="A9D08E"/>
        <w:sz w:val="22"/>
      </w:rPr>
      <w:tblPr/>
      <w:tcPr>
        <w:tcBorders>
          <w:top w:val="none" w:sz="4" w:space="0" w:color="000000"/>
          <w:left w:val="single" w:sz="4" w:space="0" w:color="A9D08E"/>
          <w:bottom w:val="none" w:sz="4" w:space="0" w:color="000000"/>
          <w:right w:val="none" w:sz="4" w:space="0" w:color="000000"/>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20">
    <w:name w:val="Lined - Accent2"/>
    <w:basedOn w:val="ac"/>
    <w:uiPriority w:val="99"/>
    <w:rsid w:val="004255D7"/>
    <w:rPr>
      <w:rFonts w:ascii="Calibri" w:hAnsi="Calibri" w:cs="Calibri"/>
      <w:color w:val="404040"/>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2">
    <w:name w:val="Lined - Accent 12"/>
    <w:basedOn w:val="ac"/>
    <w:uiPriority w:val="99"/>
    <w:rsid w:val="004255D7"/>
    <w:rPr>
      <w:rFonts w:ascii="Calibri" w:hAnsi="Calibri" w:cs="Calibri"/>
      <w:color w:val="404040"/>
    </w:rPr>
    <w:tblPr>
      <w:tblStyleRowBandSize w:val="1"/>
      <w:tblStyleColBandSize w:val="1"/>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Lined-Accent22">
    <w:name w:val="Lined - Accent 22"/>
    <w:basedOn w:val="ac"/>
    <w:uiPriority w:val="99"/>
    <w:rsid w:val="004255D7"/>
    <w:rPr>
      <w:rFonts w:ascii="Calibri" w:hAnsi="Calibri" w:cs="Calibri"/>
      <w:color w:val="404040"/>
    </w:rPr>
    <w:tblPr>
      <w:tblStyleRowBandSize w:val="1"/>
      <w:tblStyleColBandSize w:val="1"/>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2">
    <w:name w:val="Lined - Accent 32"/>
    <w:basedOn w:val="ac"/>
    <w:uiPriority w:val="99"/>
    <w:rsid w:val="004255D7"/>
    <w:rPr>
      <w:rFonts w:ascii="Calibri" w:hAnsi="Calibri" w:cs="Calibri"/>
      <w:color w:val="404040"/>
    </w:rPr>
    <w:tblPr>
      <w:tblStyleRowBandSize w:val="1"/>
      <w:tblStyleColBandSize w:val="1"/>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2">
    <w:name w:val="Lined - Accent 42"/>
    <w:basedOn w:val="ac"/>
    <w:uiPriority w:val="99"/>
    <w:rsid w:val="004255D7"/>
    <w:rPr>
      <w:rFonts w:ascii="Calibri" w:hAnsi="Calibri" w:cs="Calibri"/>
      <w:color w:val="404040"/>
    </w:rPr>
    <w:tblPr>
      <w:tblStyleRowBandSize w:val="1"/>
      <w:tblStyleColBandSize w:val="1"/>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2">
    <w:name w:val="Lined - Accent 52"/>
    <w:basedOn w:val="ac"/>
    <w:uiPriority w:val="99"/>
    <w:rsid w:val="004255D7"/>
    <w:rPr>
      <w:rFonts w:ascii="Calibri" w:hAnsi="Calibri" w:cs="Calibri"/>
      <w:color w:val="404040"/>
    </w:rPr>
    <w:tblPr>
      <w:tblStyleRowBandSize w:val="1"/>
      <w:tblStyleColBandSize w:val="1"/>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Lined-Accent62">
    <w:name w:val="Lined - Accent 62"/>
    <w:basedOn w:val="ac"/>
    <w:uiPriority w:val="99"/>
    <w:rsid w:val="004255D7"/>
    <w:rPr>
      <w:rFonts w:ascii="Calibri" w:hAnsi="Calibri" w:cs="Calibri"/>
      <w:color w:val="404040"/>
    </w:rPr>
    <w:tblPr>
      <w:tblStyleRowBandSize w:val="1"/>
      <w:tblStyleColBandSize w:val="1"/>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20">
    <w:name w:val="Bordered &amp; Lined - Accent2"/>
    <w:basedOn w:val="ac"/>
    <w:uiPriority w:val="99"/>
    <w:rsid w:val="004255D7"/>
    <w:rPr>
      <w:rFonts w:ascii="Calibri" w:hAnsi="Calibri" w:cs="Calibri"/>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2">
    <w:name w:val="Bordered &amp; Lined - Accent 12"/>
    <w:basedOn w:val="ac"/>
    <w:uiPriority w:val="99"/>
    <w:rsid w:val="004255D7"/>
    <w:rPr>
      <w:rFonts w:ascii="Calibri" w:hAnsi="Calibri" w:cs="Calibri"/>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BorderedLined-Accent22">
    <w:name w:val="Bordered &amp; Lined - Accent 22"/>
    <w:basedOn w:val="ac"/>
    <w:uiPriority w:val="99"/>
    <w:rsid w:val="004255D7"/>
    <w:rPr>
      <w:rFonts w:ascii="Calibri" w:hAnsi="Calibri" w:cs="Calibri"/>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2">
    <w:name w:val="Bordered &amp; Lined - Accent 32"/>
    <w:basedOn w:val="ac"/>
    <w:uiPriority w:val="99"/>
    <w:rsid w:val="004255D7"/>
    <w:rPr>
      <w:rFonts w:ascii="Calibri" w:hAnsi="Calibri" w:cs="Calibri"/>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2">
    <w:name w:val="Bordered &amp; Lined - Accent 42"/>
    <w:basedOn w:val="ac"/>
    <w:uiPriority w:val="99"/>
    <w:rsid w:val="004255D7"/>
    <w:rPr>
      <w:rFonts w:ascii="Calibri" w:hAnsi="Calibri" w:cs="Calibri"/>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2">
    <w:name w:val="Bordered &amp; Lined - Accent 52"/>
    <w:basedOn w:val="ac"/>
    <w:uiPriority w:val="99"/>
    <w:rsid w:val="004255D7"/>
    <w:rPr>
      <w:rFonts w:ascii="Calibri" w:hAnsi="Calibri" w:cs="Calibri"/>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BorderedLined-Accent62">
    <w:name w:val="Bordered &amp; Lined - Accent 62"/>
    <w:basedOn w:val="ac"/>
    <w:uiPriority w:val="99"/>
    <w:rsid w:val="004255D7"/>
    <w:rPr>
      <w:rFonts w:ascii="Calibri" w:hAnsi="Calibri" w:cs="Calibri"/>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2">
    <w:name w:val="Bordered2"/>
    <w:basedOn w:val="ac"/>
    <w:uiPriority w:val="99"/>
    <w:rsid w:val="004255D7"/>
    <w:rPr>
      <w:rFonts w:ascii="Calibri" w:hAnsi="Calibri" w:cs="Calibri"/>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2">
    <w:name w:val="Bordered - Accent 12"/>
    <w:basedOn w:val="ac"/>
    <w:uiPriority w:val="99"/>
    <w:rsid w:val="004255D7"/>
    <w:rPr>
      <w:rFonts w:ascii="Calibri" w:hAnsi="Calibri" w:cs="Calibri"/>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5B9BD5"/>
        </w:tcBorders>
      </w:tcPr>
    </w:tblStylePr>
    <w:tblStylePr w:type="lastRow">
      <w:rPr>
        <w:rFonts w:ascii="Arial" w:hAnsi="Arial"/>
        <w:color w:val="404040"/>
        <w:sz w:val="22"/>
      </w:rPr>
      <w:tblPr/>
      <w:tcPr>
        <w:tcBorders>
          <w:top w:val="single" w:sz="12" w:space="0" w:color="5B9BD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22">
    <w:name w:val="Bordered - Accent 22"/>
    <w:basedOn w:val="ac"/>
    <w:uiPriority w:val="99"/>
    <w:rsid w:val="004255D7"/>
    <w:rPr>
      <w:rFonts w:ascii="Calibri" w:hAnsi="Calibri" w:cs="Calibri"/>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2">
    <w:name w:val="Bordered - Accent 32"/>
    <w:basedOn w:val="ac"/>
    <w:uiPriority w:val="99"/>
    <w:rsid w:val="004255D7"/>
    <w:rPr>
      <w:rFonts w:ascii="Calibri" w:hAnsi="Calibri" w:cs="Calibri"/>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2">
    <w:name w:val="Bordered - Accent 42"/>
    <w:basedOn w:val="ac"/>
    <w:uiPriority w:val="99"/>
    <w:rsid w:val="004255D7"/>
    <w:rPr>
      <w:rFonts w:ascii="Calibri" w:hAnsi="Calibri" w:cs="Calibri"/>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2">
    <w:name w:val="Bordered - Accent 52"/>
    <w:basedOn w:val="ac"/>
    <w:uiPriority w:val="99"/>
    <w:rsid w:val="004255D7"/>
    <w:rPr>
      <w:rFonts w:ascii="Calibri" w:hAnsi="Calibri" w:cs="Calibri"/>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8DA9DB"/>
        </w:tcBorders>
      </w:tcPr>
    </w:tblStylePr>
    <w:tblStylePr w:type="lastRow">
      <w:rPr>
        <w:rFonts w:ascii="Arial" w:hAnsi="Arial"/>
        <w:color w:val="404040"/>
        <w:sz w:val="22"/>
      </w:rPr>
      <w:tblPr/>
      <w:tcPr>
        <w:tcBorders>
          <w:top w:val="single" w:sz="12" w:space="0" w:color="8DA9D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62">
    <w:name w:val="Bordered - Accent 62"/>
    <w:basedOn w:val="ac"/>
    <w:uiPriority w:val="99"/>
    <w:rsid w:val="004255D7"/>
    <w:rPr>
      <w:rFonts w:ascii="Calibri" w:hAnsi="Calibri" w:cs="Calibri"/>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5b">
    <w:name w:val="Сетка таблицы5"/>
    <w:basedOn w:val="ac"/>
    <w:next w:val="affff1"/>
    <w:uiPriority w:val="59"/>
    <w:qFormat/>
    <w:rsid w:val="004255D7"/>
    <w:rPr>
      <w:rFonts w:ascii="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a">
    <w:name w:val="Таблица заголовок"/>
    <w:basedOn w:val="aa"/>
    <w:qFormat/>
    <w:rsid w:val="004255D7"/>
    <w:pPr>
      <w:jc w:val="both"/>
    </w:pPr>
    <w:rPr>
      <w:rFonts w:eastAsia="Arial"/>
      <w:b/>
      <w:iCs/>
      <w:color w:val="000000"/>
      <w:sz w:val="24"/>
      <w:szCs w:val="24"/>
      <w:lang w:eastAsia="en-US"/>
    </w:rPr>
  </w:style>
  <w:style w:type="paragraph" w:customStyle="1" w:styleId="a3">
    <w:name w:val="Список с тире"/>
    <w:link w:val="affffffffb"/>
    <w:qFormat/>
    <w:rsid w:val="004255D7"/>
    <w:pPr>
      <w:numPr>
        <w:numId w:val="28"/>
      </w:numPr>
      <w:jc w:val="both"/>
    </w:pPr>
    <w:rPr>
      <w:sz w:val="24"/>
    </w:rPr>
  </w:style>
  <w:style w:type="paragraph" w:customStyle="1" w:styleId="affffffffc">
    <w:name w:val="Приложение Заголовок"/>
    <w:qFormat/>
    <w:rsid w:val="004255D7"/>
    <w:pPr>
      <w:pageBreakBefore/>
      <w:jc w:val="right"/>
    </w:pPr>
    <w:rPr>
      <w:b/>
      <w:bCs/>
      <w:sz w:val="24"/>
    </w:rPr>
  </w:style>
  <w:style w:type="paragraph" w:customStyle="1" w:styleId="affffffffd">
    <w:name w:val="Тема документа"/>
    <w:basedOn w:val="aa"/>
    <w:qFormat/>
    <w:rsid w:val="004255D7"/>
    <w:pPr>
      <w:ind w:firstLineChars="200" w:firstLine="200"/>
      <w:jc w:val="center"/>
    </w:pPr>
    <w:rPr>
      <w:rFonts w:eastAsia="Arial"/>
      <w:sz w:val="36"/>
      <w:szCs w:val="32"/>
      <w:lang w:eastAsia="en-US"/>
    </w:rPr>
  </w:style>
  <w:style w:type="paragraph" w:customStyle="1" w:styleId="a4">
    <w:name w:val="С точками"/>
    <w:rsid w:val="004255D7"/>
    <w:pPr>
      <w:numPr>
        <w:numId w:val="29"/>
      </w:numPr>
      <w:tabs>
        <w:tab w:val="clear" w:pos="1134"/>
        <w:tab w:val="left" w:pos="420"/>
      </w:tabs>
      <w:ind w:left="720" w:hanging="240"/>
      <w:jc w:val="both"/>
    </w:pPr>
    <w:rPr>
      <w:sz w:val="24"/>
    </w:rPr>
  </w:style>
  <w:style w:type="paragraph" w:customStyle="1" w:styleId="affffffffe">
    <w:name w:val="Приложение подпись"/>
    <w:basedOn w:val="aa"/>
    <w:qFormat/>
    <w:rsid w:val="004255D7"/>
    <w:pPr>
      <w:ind w:firstLineChars="200" w:firstLine="200"/>
      <w:jc w:val="right"/>
    </w:pPr>
    <w:rPr>
      <w:rFonts w:eastAsia="Arial"/>
      <w:sz w:val="24"/>
      <w:lang w:eastAsia="en-US"/>
    </w:rPr>
  </w:style>
  <w:style w:type="paragraph" w:customStyle="1" w:styleId="a5">
    <w:name w:val="Список с цифрами"/>
    <w:basedOn w:val="aa"/>
    <w:qFormat/>
    <w:rsid w:val="004255D7"/>
    <w:pPr>
      <w:numPr>
        <w:numId w:val="30"/>
      </w:numPr>
      <w:tabs>
        <w:tab w:val="clear" w:pos="850"/>
        <w:tab w:val="num" w:pos="0"/>
      </w:tabs>
      <w:ind w:left="-371" w:firstLineChars="200" w:firstLine="851"/>
      <w:jc w:val="both"/>
    </w:pPr>
    <w:rPr>
      <w:rFonts w:eastAsia="Arial"/>
      <w:sz w:val="24"/>
      <w:lang w:eastAsia="en-US"/>
    </w:rPr>
  </w:style>
  <w:style w:type="paragraph" w:customStyle="1" w:styleId="afffffffff">
    <w:name w:val="Приложение название"/>
    <w:basedOn w:val="aa"/>
    <w:link w:val="afffffffff0"/>
    <w:qFormat/>
    <w:rsid w:val="004255D7"/>
    <w:pPr>
      <w:ind w:firstLineChars="200" w:firstLine="200"/>
      <w:jc w:val="center"/>
    </w:pPr>
    <w:rPr>
      <w:rFonts w:eastAsia="Arial"/>
      <w:b/>
      <w:bCs/>
      <w:sz w:val="28"/>
      <w:szCs w:val="28"/>
      <w:lang w:eastAsia="en-US"/>
    </w:rPr>
  </w:style>
  <w:style w:type="paragraph" w:customStyle="1" w:styleId="a9">
    <w:name w:val="Список с цифрой"/>
    <w:basedOn w:val="a3"/>
    <w:link w:val="afffffffff1"/>
    <w:qFormat/>
    <w:rsid w:val="004255D7"/>
    <w:pPr>
      <w:numPr>
        <w:numId w:val="31"/>
      </w:numPr>
      <w:ind w:leftChars="200" w:left="200" w:firstLine="0"/>
    </w:pPr>
  </w:style>
  <w:style w:type="character" w:customStyle="1" w:styleId="afffffffff0">
    <w:name w:val="Приложение название Знак"/>
    <w:basedOn w:val="ab"/>
    <w:link w:val="afffffffff"/>
    <w:qFormat/>
    <w:rsid w:val="004255D7"/>
    <w:rPr>
      <w:rFonts w:eastAsia="Arial"/>
      <w:b/>
      <w:bCs/>
      <w:sz w:val="28"/>
      <w:szCs w:val="28"/>
      <w:lang w:eastAsia="en-US"/>
    </w:rPr>
  </w:style>
  <w:style w:type="character" w:customStyle="1" w:styleId="affffffffb">
    <w:name w:val="Список с тире Знак"/>
    <w:basedOn w:val="ab"/>
    <w:link w:val="a3"/>
    <w:qFormat/>
    <w:rsid w:val="004255D7"/>
    <w:rPr>
      <w:sz w:val="24"/>
    </w:rPr>
  </w:style>
  <w:style w:type="character" w:customStyle="1" w:styleId="afffffffff1">
    <w:name w:val="Список с цифрой Знак"/>
    <w:basedOn w:val="affffffffb"/>
    <w:link w:val="a9"/>
    <w:qFormat/>
    <w:rsid w:val="004255D7"/>
    <w:rPr>
      <w:sz w:val="24"/>
    </w:rPr>
  </w:style>
  <w:style w:type="paragraph" w:customStyle="1" w:styleId="afffffffff2">
    <w:name w:val="Таблица подись"/>
    <w:basedOn w:val="affffffff0"/>
    <w:link w:val="afffffffff3"/>
    <w:qFormat/>
    <w:rsid w:val="004255D7"/>
    <w:pPr>
      <w:spacing w:before="100" w:beforeAutospacing="1" w:after="100" w:afterAutospacing="1" w:line="240" w:lineRule="auto"/>
      <w:ind w:firstLine="0"/>
    </w:pPr>
    <w:rPr>
      <w:rFonts w:eastAsia="DengXian"/>
      <w:szCs w:val="24"/>
    </w:rPr>
  </w:style>
  <w:style w:type="paragraph" w:customStyle="1" w:styleId="afffffffff4">
    <w:name w:val="Таблица текст"/>
    <w:basedOn w:val="aa"/>
    <w:qFormat/>
    <w:rsid w:val="004255D7"/>
    <w:pPr>
      <w:widowControl/>
      <w:spacing w:before="100" w:beforeAutospacing="1" w:after="100" w:afterAutospacing="1"/>
      <w:ind w:firstLineChars="200" w:firstLine="200"/>
      <w:jc w:val="both"/>
    </w:pPr>
    <w:rPr>
      <w:rFonts w:eastAsia="DengXian"/>
      <w:sz w:val="24"/>
      <w:szCs w:val="24"/>
    </w:rPr>
  </w:style>
  <w:style w:type="paragraph" w:customStyle="1" w:styleId="afffffffff5">
    <w:name w:val="Таблица текст с отступом"/>
    <w:basedOn w:val="afffffffff2"/>
    <w:link w:val="afffffffff6"/>
    <w:qFormat/>
    <w:rsid w:val="004255D7"/>
    <w:pPr>
      <w:spacing w:before="0" w:beforeAutospacing="0" w:after="0" w:afterAutospacing="0"/>
      <w:ind w:left="100"/>
    </w:pPr>
  </w:style>
  <w:style w:type="character" w:customStyle="1" w:styleId="affffffff1">
    <w:name w:val="Таблица Знак"/>
    <w:basedOn w:val="ab"/>
    <w:link w:val="affffffff0"/>
    <w:qFormat/>
    <w:rsid w:val="004255D7"/>
    <w:rPr>
      <w:i/>
      <w:sz w:val="28"/>
      <w:szCs w:val="28"/>
      <w:lang w:eastAsia="en-US"/>
    </w:rPr>
  </w:style>
  <w:style w:type="character" w:customStyle="1" w:styleId="afffffffff3">
    <w:name w:val="Таблица подись Знак"/>
    <w:basedOn w:val="affffffff1"/>
    <w:link w:val="afffffffff2"/>
    <w:qFormat/>
    <w:rsid w:val="004255D7"/>
    <w:rPr>
      <w:rFonts w:eastAsia="DengXian"/>
      <w:i/>
      <w:sz w:val="28"/>
      <w:szCs w:val="24"/>
      <w:lang w:eastAsia="en-US"/>
    </w:rPr>
  </w:style>
  <w:style w:type="character" w:customStyle="1" w:styleId="afffffffff6">
    <w:name w:val="Таблица текст с отступом Знак"/>
    <w:basedOn w:val="afffffffff3"/>
    <w:link w:val="afffffffff5"/>
    <w:qFormat/>
    <w:rsid w:val="004255D7"/>
    <w:rPr>
      <w:rFonts w:eastAsia="DengXian"/>
      <w:i/>
      <w:sz w:val="28"/>
      <w:szCs w:val="24"/>
      <w:lang w:eastAsia="en-US"/>
    </w:rPr>
  </w:style>
  <w:style w:type="paragraph" w:customStyle="1" w:styleId="a2">
    <w:name w:val="Таблица нумерация строк"/>
    <w:basedOn w:val="affffffff0"/>
    <w:link w:val="afffffffff7"/>
    <w:qFormat/>
    <w:rsid w:val="004255D7"/>
    <w:pPr>
      <w:numPr>
        <w:numId w:val="32"/>
      </w:numPr>
      <w:spacing w:line="240" w:lineRule="auto"/>
      <w:ind w:left="0" w:firstLine="0"/>
      <w:jc w:val="center"/>
    </w:pPr>
    <w:rPr>
      <w:rFonts w:eastAsia="Arial"/>
      <w:i w:val="0"/>
      <w:sz w:val="24"/>
    </w:rPr>
  </w:style>
  <w:style w:type="character" w:customStyle="1" w:styleId="afffffffff7">
    <w:name w:val="Таблица нумерация строк Знак"/>
    <w:basedOn w:val="affffffff1"/>
    <w:link w:val="a2"/>
    <w:qFormat/>
    <w:rsid w:val="004255D7"/>
    <w:rPr>
      <w:rFonts w:eastAsia="Arial"/>
      <w:i w:val="0"/>
      <w:sz w:val="24"/>
      <w:szCs w:val="28"/>
      <w:lang w:eastAsia="en-US"/>
    </w:rPr>
  </w:style>
  <w:style w:type="paragraph" w:customStyle="1" w:styleId="afffffffff8">
    <w:name w:val="Рисунок подпись"/>
    <w:basedOn w:val="aa"/>
    <w:link w:val="afffffffff9"/>
    <w:qFormat/>
    <w:rsid w:val="004255D7"/>
    <w:pPr>
      <w:ind w:firstLineChars="200" w:firstLine="200"/>
      <w:jc w:val="center"/>
    </w:pPr>
    <w:rPr>
      <w:sz w:val="24"/>
      <w:lang w:eastAsia="en-US"/>
    </w:rPr>
  </w:style>
  <w:style w:type="character" w:customStyle="1" w:styleId="affffffff7">
    <w:name w:val="Рисунок Знак"/>
    <w:basedOn w:val="ab"/>
    <w:link w:val="affffffff6"/>
    <w:qFormat/>
    <w:rsid w:val="004255D7"/>
    <w:rPr>
      <w:rFonts w:ascii="ISOCPEUR" w:eastAsiaTheme="minorHAnsi" w:hAnsi="ISOCPEUR" w:cstheme="minorBidi"/>
      <w:i/>
      <w:sz w:val="22"/>
      <w:szCs w:val="22"/>
    </w:rPr>
  </w:style>
  <w:style w:type="character" w:customStyle="1" w:styleId="afffffffff9">
    <w:name w:val="Рисунок подпись Знак"/>
    <w:basedOn w:val="ab"/>
    <w:link w:val="afffffffff8"/>
    <w:qFormat/>
    <w:rsid w:val="004255D7"/>
    <w:rPr>
      <w:sz w:val="24"/>
      <w:lang w:eastAsia="en-US"/>
    </w:rPr>
  </w:style>
  <w:style w:type="paragraph" w:customStyle="1" w:styleId="a1">
    <w:name w:val="Список с тире второго уровня"/>
    <w:basedOn w:val="a3"/>
    <w:link w:val="afffffffffa"/>
    <w:qFormat/>
    <w:rsid w:val="004255D7"/>
    <w:pPr>
      <w:numPr>
        <w:numId w:val="33"/>
      </w:numPr>
      <w:ind w:leftChars="400" w:left="400" w:firstLine="0"/>
    </w:pPr>
  </w:style>
  <w:style w:type="character" w:customStyle="1" w:styleId="afffffffffa">
    <w:name w:val="Список с тире второго уровня Знак"/>
    <w:basedOn w:val="affffffffb"/>
    <w:link w:val="a1"/>
    <w:rsid w:val="004255D7"/>
    <w:rPr>
      <w:sz w:val="24"/>
    </w:rPr>
  </w:style>
  <w:style w:type="character" w:customStyle="1" w:styleId="docdata">
    <w:name w:val="docdata"/>
    <w:aliases w:val="docy,v5,1142,bqiaagaaeyqcaaagiaiaaaosawaabaadaaaaaaaaaaaaaaaaaaaaaaaaaaaaaaaaaaaaaaaaaaaaaaaaaaaaaaaaaaaaaaaaaaaaaaaaaaaaaaaaaaaaaaaaaaaaaaaaaaaaaaaaaaaaaaaaaaaaaaaaaaaaaaaaaaaaaaaaaaaaaaaaaaaaaaaaaaaaaaaaaaaaaaaaaaaaaaaaaaaaaaaaaaaaaaaaaaaaaaaa"/>
    <w:basedOn w:val="ab"/>
    <w:rsid w:val="004255D7"/>
  </w:style>
  <w:style w:type="paragraph" w:customStyle="1" w:styleId="1151">
    <w:name w:val="1151"/>
    <w:aliases w:val="bqiaagaaeyqcaaagiaiaaaobawaabakdaaaaaaaaaaaaaaaaaaaaaaaaaaaaaaaaaaaaaaaaaaaaaaaaaaaaaaaaaaaaaaaaaaaaaaaaaaaaaaaaaaaaaaaaaaaaaaaaaaaaaaaaaaaaaaaaaaaaaaaaaaaaaaaaaaaaaaaaaaaaaaaaaaaaaaaaaaaaaaaaaaaaaaaaaaaaaaaaaaaaaaaaaaaaaaaaaaaaaaaa"/>
    <w:basedOn w:val="aa"/>
    <w:rsid w:val="004255D7"/>
    <w:pPr>
      <w:widowControl/>
      <w:spacing w:before="100" w:beforeAutospacing="1" w:after="100" w:afterAutospacing="1"/>
    </w:pPr>
    <w:rPr>
      <w:rFonts w:eastAsia="Times New Roman"/>
      <w:sz w:val="24"/>
      <w:szCs w:val="24"/>
    </w:rPr>
  </w:style>
  <w:style w:type="numbering" w:customStyle="1" w:styleId="5c">
    <w:name w:val="Нет списка5"/>
    <w:next w:val="ad"/>
    <w:uiPriority w:val="99"/>
    <w:semiHidden/>
    <w:unhideWhenUsed/>
    <w:rsid w:val="008A0429"/>
  </w:style>
  <w:style w:type="table" w:customStyle="1" w:styleId="TableGridLight2">
    <w:name w:val="Table Grid Light2"/>
    <w:basedOn w:val="ac"/>
    <w:uiPriority w:val="59"/>
    <w:rsid w:val="008A0429"/>
    <w:rPr>
      <w:rFonts w:ascii="Calibri" w:hAnsi="Calibri" w:cs="Calibri"/>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32">
    <w:name w:val="Таблица простая 13"/>
    <w:basedOn w:val="ac"/>
    <w:next w:val="18"/>
    <w:uiPriority w:val="59"/>
    <w:rsid w:val="008A0429"/>
    <w:rPr>
      <w:rFonts w:ascii="Calibri" w:hAnsi="Calibri" w:cs="Calibri"/>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31">
    <w:name w:val="Таблица простая 23"/>
    <w:basedOn w:val="ac"/>
    <w:next w:val="2a"/>
    <w:uiPriority w:val="59"/>
    <w:rsid w:val="008A0429"/>
    <w:rPr>
      <w:rFonts w:ascii="Calibri" w:hAnsi="Calibri" w:cs="Calibri"/>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c"/>
    <w:next w:val="35"/>
    <w:uiPriority w:val="99"/>
    <w:rsid w:val="008A0429"/>
    <w:rPr>
      <w:rFonts w:ascii="Calibri" w:hAnsi="Calibri" w:cs="Calibri"/>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32">
    <w:name w:val="Таблица простая 43"/>
    <w:basedOn w:val="ac"/>
    <w:next w:val="44"/>
    <w:uiPriority w:val="99"/>
    <w:rsid w:val="008A0429"/>
    <w:rPr>
      <w:rFonts w:ascii="Calibri" w:hAnsi="Calibri" w:cs="Calibri"/>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30">
    <w:name w:val="Таблица простая 53"/>
    <w:basedOn w:val="ac"/>
    <w:next w:val="54"/>
    <w:uiPriority w:val="99"/>
    <w:rsid w:val="008A0429"/>
    <w:rPr>
      <w:rFonts w:ascii="Calibri" w:hAnsi="Calibri" w:cs="Calibri"/>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3">
    <w:name w:val="Таблица-сетка 1 светлая3"/>
    <w:basedOn w:val="ac"/>
    <w:next w:val="-1"/>
    <w:uiPriority w:val="99"/>
    <w:rsid w:val="008A0429"/>
    <w:rPr>
      <w:rFonts w:ascii="Calibri" w:hAnsi="Calibri" w:cs="Calibri"/>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3">
    <w:name w:val="Grid Table 1 Light - Accent 13"/>
    <w:basedOn w:val="ac"/>
    <w:uiPriority w:val="99"/>
    <w:rsid w:val="008A0429"/>
    <w:rPr>
      <w:rFonts w:ascii="Calibri" w:hAnsi="Calibri" w:cs="Calibri"/>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23">
    <w:name w:val="Grid Table 1 Light - Accent 23"/>
    <w:basedOn w:val="ac"/>
    <w:uiPriority w:val="99"/>
    <w:rsid w:val="008A0429"/>
    <w:rPr>
      <w:rFonts w:ascii="Calibri" w:hAnsi="Calibri" w:cs="Calibri"/>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3">
    <w:name w:val="Grid Table 1 Light - Accent 33"/>
    <w:basedOn w:val="ac"/>
    <w:uiPriority w:val="99"/>
    <w:rsid w:val="008A0429"/>
    <w:rPr>
      <w:rFonts w:ascii="Calibri" w:hAnsi="Calibri" w:cs="Calibri"/>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3">
    <w:name w:val="Grid Table 1 Light - Accent 43"/>
    <w:basedOn w:val="ac"/>
    <w:uiPriority w:val="99"/>
    <w:rsid w:val="008A0429"/>
    <w:rPr>
      <w:rFonts w:ascii="Calibri" w:hAnsi="Calibri" w:cs="Calibri"/>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3">
    <w:name w:val="Grid Table 1 Light - Accent 53"/>
    <w:basedOn w:val="ac"/>
    <w:uiPriority w:val="99"/>
    <w:rsid w:val="008A0429"/>
    <w:rPr>
      <w:rFonts w:ascii="Calibri" w:hAnsi="Calibri" w:cs="Calibri"/>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63">
    <w:name w:val="Grid Table 1 Light - Accent 63"/>
    <w:basedOn w:val="ac"/>
    <w:uiPriority w:val="99"/>
    <w:rsid w:val="008A0429"/>
    <w:rPr>
      <w:rFonts w:ascii="Calibri" w:hAnsi="Calibri" w:cs="Calibri"/>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3">
    <w:name w:val="Таблица-сетка 23"/>
    <w:basedOn w:val="ac"/>
    <w:next w:val="-2"/>
    <w:uiPriority w:val="99"/>
    <w:rsid w:val="008A0429"/>
    <w:rPr>
      <w:rFonts w:ascii="Calibri" w:hAnsi="Calibri" w:cs="Calibri"/>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3">
    <w:name w:val="Grid Table 2 - Accent 13"/>
    <w:basedOn w:val="ac"/>
    <w:uiPriority w:val="99"/>
    <w:rsid w:val="008A0429"/>
    <w:rPr>
      <w:rFonts w:ascii="Calibri" w:hAnsi="Calibri" w:cs="Calibri"/>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auto"/>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23">
    <w:name w:val="Grid Table 2 - Accent 23"/>
    <w:basedOn w:val="ac"/>
    <w:uiPriority w:val="99"/>
    <w:rsid w:val="008A0429"/>
    <w:rPr>
      <w:rFonts w:ascii="Calibri" w:hAnsi="Calibri" w:cs="Calibri"/>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3">
    <w:name w:val="Grid Table 2 - Accent 33"/>
    <w:basedOn w:val="ac"/>
    <w:uiPriority w:val="99"/>
    <w:rsid w:val="008A0429"/>
    <w:rPr>
      <w:rFonts w:ascii="Calibri" w:hAnsi="Calibri" w:cs="Calibri"/>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3">
    <w:name w:val="Grid Table 2 - Accent 43"/>
    <w:basedOn w:val="ac"/>
    <w:uiPriority w:val="99"/>
    <w:rsid w:val="008A0429"/>
    <w:rPr>
      <w:rFonts w:ascii="Calibri" w:hAnsi="Calibri" w:cs="Calibri"/>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3">
    <w:name w:val="Grid Table 2 - Accent 53"/>
    <w:basedOn w:val="ac"/>
    <w:uiPriority w:val="99"/>
    <w:rsid w:val="008A0429"/>
    <w:rPr>
      <w:rFonts w:ascii="Calibri" w:hAnsi="Calibri" w:cs="Calibri"/>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auto"/>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63">
    <w:name w:val="Grid Table 2 - Accent 63"/>
    <w:basedOn w:val="ac"/>
    <w:uiPriority w:val="99"/>
    <w:rsid w:val="008A0429"/>
    <w:rPr>
      <w:rFonts w:ascii="Calibri" w:hAnsi="Calibri" w:cs="Calibri"/>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33">
    <w:name w:val="Таблица-сетка 33"/>
    <w:basedOn w:val="ac"/>
    <w:next w:val="-3"/>
    <w:uiPriority w:val="99"/>
    <w:rsid w:val="008A0429"/>
    <w:rPr>
      <w:rFonts w:ascii="Calibri" w:hAnsi="Calibri" w:cs="Calibri"/>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3">
    <w:name w:val="Grid Table 3 - Accent 13"/>
    <w:basedOn w:val="ac"/>
    <w:uiPriority w:val="99"/>
    <w:rsid w:val="008A0429"/>
    <w:rPr>
      <w:rFonts w:ascii="Calibri" w:hAnsi="Calibri" w:cs="Calibri"/>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23">
    <w:name w:val="Grid Table 3 - Accent 23"/>
    <w:basedOn w:val="ac"/>
    <w:uiPriority w:val="99"/>
    <w:rsid w:val="008A0429"/>
    <w:rPr>
      <w:rFonts w:ascii="Calibri" w:hAnsi="Calibri" w:cs="Calibri"/>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3">
    <w:name w:val="Grid Table 3 - Accent 33"/>
    <w:basedOn w:val="ac"/>
    <w:uiPriority w:val="99"/>
    <w:rsid w:val="008A0429"/>
    <w:rPr>
      <w:rFonts w:ascii="Calibri" w:hAnsi="Calibri" w:cs="Calibri"/>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3">
    <w:name w:val="Grid Table 3 - Accent 43"/>
    <w:basedOn w:val="ac"/>
    <w:uiPriority w:val="99"/>
    <w:rsid w:val="008A0429"/>
    <w:rPr>
      <w:rFonts w:ascii="Calibri" w:hAnsi="Calibri" w:cs="Calibri"/>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3">
    <w:name w:val="Grid Table 3 - Accent 53"/>
    <w:basedOn w:val="ac"/>
    <w:uiPriority w:val="99"/>
    <w:rsid w:val="008A0429"/>
    <w:rPr>
      <w:rFonts w:ascii="Calibri" w:hAnsi="Calibri" w:cs="Calibri"/>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63">
    <w:name w:val="Grid Table 3 - Accent 63"/>
    <w:basedOn w:val="ac"/>
    <w:uiPriority w:val="99"/>
    <w:rsid w:val="008A0429"/>
    <w:rPr>
      <w:rFonts w:ascii="Calibri" w:hAnsi="Calibri" w:cs="Calibri"/>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43">
    <w:name w:val="Таблица-сетка 43"/>
    <w:basedOn w:val="ac"/>
    <w:next w:val="-4"/>
    <w:uiPriority w:val="59"/>
    <w:rsid w:val="008A0429"/>
    <w:rPr>
      <w:rFonts w:ascii="Calibri" w:hAnsi="Calibri" w:cs="Calibri"/>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3">
    <w:name w:val="Grid Table 4 - Accent 13"/>
    <w:basedOn w:val="ac"/>
    <w:uiPriority w:val="59"/>
    <w:rsid w:val="008A0429"/>
    <w:rPr>
      <w:rFonts w:ascii="Calibri" w:hAnsi="Calibri" w:cs="Calibri"/>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68A2D8" w:fill="68A2D8"/>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DEEBF6"/>
      </w:tcPr>
    </w:tblStylePr>
    <w:tblStylePr w:type="band1Horz">
      <w:rPr>
        <w:rFonts w:ascii="Arial" w:hAnsi="Arial"/>
        <w:color w:val="404040"/>
        <w:sz w:val="22"/>
      </w:rPr>
      <w:tblPr/>
      <w:tcPr>
        <w:shd w:val="clear" w:color="DEEBF6" w:fill="DEEBF6"/>
      </w:tcPr>
    </w:tblStylePr>
  </w:style>
  <w:style w:type="table" w:customStyle="1" w:styleId="GridTable4-Accent23">
    <w:name w:val="Grid Table 4 - Accent 23"/>
    <w:basedOn w:val="ac"/>
    <w:uiPriority w:val="59"/>
    <w:rsid w:val="008A0429"/>
    <w:rPr>
      <w:rFonts w:ascii="Calibri" w:hAnsi="Calibri" w:cs="Calibri"/>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3">
    <w:name w:val="Grid Table 4 - Accent 33"/>
    <w:basedOn w:val="ac"/>
    <w:uiPriority w:val="59"/>
    <w:rsid w:val="008A0429"/>
    <w:rPr>
      <w:rFonts w:ascii="Calibri" w:hAnsi="Calibri" w:cs="Calibri"/>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3">
    <w:name w:val="Grid Table 4 - Accent 43"/>
    <w:basedOn w:val="ac"/>
    <w:uiPriority w:val="59"/>
    <w:rsid w:val="008A0429"/>
    <w:rPr>
      <w:rFonts w:ascii="Calibri" w:hAnsi="Calibri" w:cs="Calibri"/>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3">
    <w:name w:val="Grid Table 4 - Accent 53"/>
    <w:basedOn w:val="ac"/>
    <w:uiPriority w:val="59"/>
    <w:rsid w:val="008A0429"/>
    <w:rPr>
      <w:rFonts w:ascii="Calibri" w:hAnsi="Calibri" w:cs="Calibri"/>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4472C4" w:fill="4472C4"/>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4-Accent63">
    <w:name w:val="Grid Table 4 - Accent 63"/>
    <w:basedOn w:val="ac"/>
    <w:uiPriority w:val="59"/>
    <w:rsid w:val="008A0429"/>
    <w:rPr>
      <w:rFonts w:ascii="Calibri" w:hAnsi="Calibri" w:cs="Calibri"/>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53">
    <w:name w:val="Таблица-сетка 5 темная3"/>
    <w:basedOn w:val="ac"/>
    <w:next w:val="-5"/>
    <w:uiPriority w:val="99"/>
    <w:rsid w:val="008A0429"/>
    <w:rPr>
      <w:rFonts w:ascii="Calibri" w:hAnsi="Calibri" w:cs="Calibri"/>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3">
    <w:name w:val="Grid Table 5 Dark- Accent 13"/>
    <w:basedOn w:val="ac"/>
    <w:uiPriority w:val="99"/>
    <w:rsid w:val="008A0429"/>
    <w:rPr>
      <w:rFonts w:ascii="Calibri" w:hAnsi="Calibri" w:cs="Calibri"/>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23">
    <w:name w:val="Grid Table 5 Dark - Accent 23"/>
    <w:basedOn w:val="ac"/>
    <w:uiPriority w:val="99"/>
    <w:rsid w:val="008A0429"/>
    <w:rPr>
      <w:rFonts w:ascii="Calibri" w:hAnsi="Calibri" w:cs="Calibri"/>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3">
    <w:name w:val="Grid Table 5 Dark - Accent 33"/>
    <w:basedOn w:val="ac"/>
    <w:uiPriority w:val="99"/>
    <w:rsid w:val="008A0429"/>
    <w:rPr>
      <w:rFonts w:ascii="Calibri" w:hAnsi="Calibri" w:cs="Calibri"/>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3">
    <w:name w:val="Grid Table 5 Dark- Accent 43"/>
    <w:basedOn w:val="ac"/>
    <w:uiPriority w:val="99"/>
    <w:rsid w:val="008A0429"/>
    <w:rPr>
      <w:rFonts w:ascii="Calibri" w:hAnsi="Calibri" w:cs="Calibri"/>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3">
    <w:name w:val="Grid Table 5 Dark - Accent 53"/>
    <w:basedOn w:val="ac"/>
    <w:uiPriority w:val="99"/>
    <w:rsid w:val="008A0429"/>
    <w:rPr>
      <w:rFonts w:ascii="Calibri" w:hAnsi="Calibri" w:cs="Calibri"/>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63">
    <w:name w:val="Grid Table 5 Dark - Accent 63"/>
    <w:basedOn w:val="ac"/>
    <w:uiPriority w:val="99"/>
    <w:rsid w:val="008A0429"/>
    <w:rPr>
      <w:rFonts w:ascii="Calibri" w:hAnsi="Calibri" w:cs="Calibri"/>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customStyle="1" w:styleId="-63">
    <w:name w:val="Таблица-сетка 6 цветная3"/>
    <w:basedOn w:val="ac"/>
    <w:next w:val="-6"/>
    <w:uiPriority w:val="99"/>
    <w:rsid w:val="008A0429"/>
    <w:rPr>
      <w:rFonts w:ascii="Calibri" w:hAnsi="Calibri" w:cs="Calibri"/>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3">
    <w:name w:val="Grid Table 6 Colorful - Accent 13"/>
    <w:basedOn w:val="ac"/>
    <w:uiPriority w:val="99"/>
    <w:rsid w:val="008A0429"/>
    <w:rPr>
      <w:rFonts w:ascii="Calibri" w:hAnsi="Calibri" w:cs="Calibri"/>
    </w:rPr>
    <w:tblPr>
      <w:tblStyleRowBandSize w:val="1"/>
      <w:tblStyleColBandSize w:val="1"/>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6Colorful-Accent23">
    <w:name w:val="Grid Table 6 Colorful - Accent 23"/>
    <w:basedOn w:val="ac"/>
    <w:uiPriority w:val="99"/>
    <w:rsid w:val="008A0429"/>
    <w:rPr>
      <w:rFonts w:ascii="Calibri" w:hAnsi="Calibri" w:cs="Calibri"/>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3">
    <w:name w:val="Grid Table 6 Colorful - Accent 33"/>
    <w:basedOn w:val="ac"/>
    <w:uiPriority w:val="99"/>
    <w:rsid w:val="008A0429"/>
    <w:rPr>
      <w:rFonts w:ascii="Calibri" w:hAnsi="Calibri" w:cs="Calibri"/>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3">
    <w:name w:val="Grid Table 6 Colorful - Accent 43"/>
    <w:basedOn w:val="ac"/>
    <w:uiPriority w:val="99"/>
    <w:rsid w:val="008A0429"/>
    <w:rPr>
      <w:rFonts w:ascii="Calibri" w:hAnsi="Calibri" w:cs="Calibri"/>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3">
    <w:name w:val="Grid Table 6 Colorful - Accent 53"/>
    <w:basedOn w:val="ac"/>
    <w:uiPriority w:val="99"/>
    <w:rsid w:val="008A0429"/>
    <w:rPr>
      <w:rFonts w:ascii="Calibri" w:hAnsi="Calibri" w:cs="Calibri"/>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6Colorful-Accent63">
    <w:name w:val="Grid Table 6 Colorful - Accent 63"/>
    <w:basedOn w:val="ac"/>
    <w:uiPriority w:val="99"/>
    <w:rsid w:val="008A0429"/>
    <w:rPr>
      <w:rFonts w:ascii="Calibri" w:hAnsi="Calibri" w:cs="Calibri"/>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E1EFD8" w:fill="E1EFD8"/>
      </w:tcPr>
    </w:tblStylePr>
    <w:tblStylePr w:type="band1Horz">
      <w:rPr>
        <w:rFonts w:ascii="Arial" w:hAnsi="Arial"/>
        <w:color w:val="254175"/>
        <w:sz w:val="22"/>
      </w:rPr>
      <w:tblPr/>
      <w:tcPr>
        <w:shd w:val="clear" w:color="E1EFD8" w:fill="E1EFD8"/>
      </w:tcPr>
    </w:tblStylePr>
    <w:tblStylePr w:type="band2Horz">
      <w:rPr>
        <w:rFonts w:ascii="Arial" w:hAnsi="Arial"/>
        <w:color w:val="254175"/>
        <w:sz w:val="22"/>
      </w:rPr>
    </w:tblStylePr>
  </w:style>
  <w:style w:type="table" w:customStyle="1" w:styleId="-73">
    <w:name w:val="Таблица-сетка 7 цветная3"/>
    <w:basedOn w:val="ac"/>
    <w:next w:val="-7"/>
    <w:uiPriority w:val="99"/>
    <w:rsid w:val="008A0429"/>
    <w:rPr>
      <w:rFonts w:ascii="Calibri" w:hAnsi="Calibri" w:cs="Calibri"/>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3">
    <w:name w:val="Grid Table 7 Colorful - Accent 13"/>
    <w:basedOn w:val="ac"/>
    <w:uiPriority w:val="99"/>
    <w:rsid w:val="008A0429"/>
    <w:rPr>
      <w:rFonts w:ascii="Calibri" w:hAnsi="Calibri" w:cs="Calibri"/>
    </w:rPr>
    <w:tblPr>
      <w:tblStyleRowBandSize w:val="1"/>
      <w:tblStyleColBandSize w:val="1"/>
      <w:tblBorders>
        <w:bottom w:val="single" w:sz="4" w:space="0" w:color="ACCCEA"/>
        <w:right w:val="single" w:sz="4" w:space="0" w:color="ACCCEA"/>
        <w:insideH w:val="single" w:sz="4" w:space="0" w:color="ACCCEA"/>
        <w:insideV w:val="single" w:sz="4" w:space="0" w:color="ACCCEA"/>
      </w:tblBorders>
    </w:tblPr>
    <w:tblStylePr w:type="firstRow">
      <w:rPr>
        <w:rFonts w:ascii="Arial" w:hAnsi="Arial"/>
        <w:b/>
        <w:color w:val="ACCCEA"/>
        <w:sz w:val="22"/>
      </w:rPr>
      <w:tblPr/>
      <w:tcPr>
        <w:tcBorders>
          <w:top w:val="none" w:sz="4" w:space="0" w:color="000000"/>
          <w:left w:val="none" w:sz="4" w:space="0" w:color="000000"/>
          <w:bottom w:val="single" w:sz="4" w:space="0" w:color="ACCCEA"/>
          <w:right w:val="none" w:sz="4" w:space="0" w:color="000000"/>
        </w:tcBorders>
        <w:shd w:val="clear" w:color="FFFFFF" w:fill="FFFFFF"/>
      </w:tcPr>
    </w:tblStylePr>
    <w:tblStylePr w:type="lastRow">
      <w:rPr>
        <w:rFonts w:ascii="Arial" w:hAnsi="Arial"/>
        <w:b/>
        <w:color w:val="ACCCEA"/>
        <w:sz w:val="22"/>
      </w:rPr>
      <w:tblPr/>
      <w:tcPr>
        <w:tcBorders>
          <w:top w:val="single" w:sz="4" w:space="0" w:color="ACCCEA"/>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CCCEA"/>
        <w:sz w:val="22"/>
      </w:rPr>
      <w:tblPr/>
      <w:tcPr>
        <w:tcBorders>
          <w:top w:val="none" w:sz="4" w:space="0" w:color="000000"/>
          <w:left w:val="none" w:sz="4" w:space="0" w:color="000000"/>
          <w:bottom w:val="none" w:sz="4" w:space="0" w:color="000000"/>
          <w:right w:val="single" w:sz="4" w:space="0" w:color="ACCCEA"/>
        </w:tcBorders>
        <w:shd w:val="clear" w:color="FFFFFF" w:fill="auto"/>
      </w:tcPr>
    </w:tblStylePr>
    <w:tblStylePr w:type="lastCol">
      <w:rPr>
        <w:rFonts w:ascii="Arial" w:hAnsi="Arial"/>
        <w:i/>
        <w:color w:val="ACCCEA"/>
        <w:sz w:val="22"/>
      </w:rPr>
      <w:tblPr/>
      <w:tcPr>
        <w:tcBorders>
          <w:top w:val="none" w:sz="4" w:space="0" w:color="000000"/>
          <w:left w:val="single" w:sz="4" w:space="0" w:color="ACCCEA"/>
          <w:bottom w:val="none" w:sz="4" w:space="0" w:color="000000"/>
          <w:right w:val="none" w:sz="4" w:space="0" w:color="000000"/>
        </w:tcBorders>
        <w:shd w:val="clear" w:color="FFFFFF" w:fill="auto"/>
      </w:tc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7Colorful-Accent23">
    <w:name w:val="Grid Table 7 Colorful - Accent 23"/>
    <w:basedOn w:val="ac"/>
    <w:uiPriority w:val="99"/>
    <w:rsid w:val="008A0429"/>
    <w:rPr>
      <w:rFonts w:ascii="Calibri" w:hAnsi="Calibri" w:cs="Calibri"/>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4" w:space="0" w:color="000000"/>
          <w:left w:val="none" w:sz="4" w:space="0" w:color="000000"/>
          <w:bottom w:val="single" w:sz="4" w:space="0" w:color="F4B184"/>
          <w:right w:val="none" w:sz="4" w:space="0" w:color="000000"/>
        </w:tcBorders>
        <w:shd w:val="clear" w:color="FFFFFF" w:fill="FFFFFF"/>
      </w:tcPr>
    </w:tblStylePr>
    <w:tblStylePr w:type="lastRow">
      <w:rPr>
        <w:rFonts w:ascii="Arial" w:hAnsi="Arial"/>
        <w:b/>
        <w:color w:val="F4B184"/>
        <w:sz w:val="22"/>
      </w:rPr>
      <w:tblPr/>
      <w:tcPr>
        <w:tcBorders>
          <w:top w:val="single" w:sz="4" w:space="0" w:color="F4B18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4B184"/>
        <w:sz w:val="22"/>
      </w:rPr>
      <w:tblPr/>
      <w:tcPr>
        <w:tcBorders>
          <w:top w:val="none" w:sz="4" w:space="0" w:color="000000"/>
          <w:left w:val="none" w:sz="4" w:space="0" w:color="000000"/>
          <w:bottom w:val="none" w:sz="4" w:space="0" w:color="000000"/>
          <w:right w:val="single" w:sz="4" w:space="0" w:color="F4B184"/>
        </w:tcBorders>
        <w:shd w:val="clear" w:color="FFFFFF" w:fill="auto"/>
      </w:tcPr>
    </w:tblStylePr>
    <w:tblStylePr w:type="lastCol">
      <w:rPr>
        <w:rFonts w:ascii="Arial" w:hAnsi="Arial"/>
        <w:i/>
        <w:color w:val="F4B184"/>
        <w:sz w:val="22"/>
      </w:rPr>
      <w:tblPr/>
      <w:tcPr>
        <w:tcBorders>
          <w:top w:val="none" w:sz="4" w:space="0" w:color="000000"/>
          <w:left w:val="single" w:sz="4" w:space="0" w:color="F4B184"/>
          <w:bottom w:val="none" w:sz="4" w:space="0" w:color="000000"/>
          <w:right w:val="none" w:sz="4" w:space="0" w:color="000000"/>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3">
    <w:name w:val="Grid Table 7 Colorful - Accent 33"/>
    <w:basedOn w:val="ac"/>
    <w:uiPriority w:val="99"/>
    <w:rsid w:val="008A0429"/>
    <w:rPr>
      <w:rFonts w:ascii="Calibri" w:hAnsi="Calibri" w:cs="Calibri"/>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4" w:space="0" w:color="000000"/>
          <w:left w:val="none" w:sz="4" w:space="0" w:color="000000"/>
          <w:bottom w:val="single" w:sz="4" w:space="0" w:color="A5A5A5"/>
          <w:right w:val="none" w:sz="4" w:space="0" w:color="000000"/>
        </w:tcBorders>
        <w:shd w:val="clear" w:color="FFFFFF" w:fill="FFFFFF"/>
      </w:tcPr>
    </w:tblStylePr>
    <w:tblStylePr w:type="lastRow">
      <w:rPr>
        <w:rFonts w:ascii="Arial" w:hAnsi="Arial"/>
        <w:b/>
        <w:color w:val="A5A5A5"/>
        <w:sz w:val="22"/>
      </w:rPr>
      <w:tblPr/>
      <w:tcPr>
        <w:tcBorders>
          <w:top w:val="single" w:sz="4" w:space="0" w:color="A5A5A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5A5A5"/>
        <w:sz w:val="22"/>
      </w:rPr>
      <w:tblPr/>
      <w:tcPr>
        <w:tcBorders>
          <w:top w:val="none" w:sz="4" w:space="0" w:color="000000"/>
          <w:left w:val="none" w:sz="4" w:space="0" w:color="000000"/>
          <w:bottom w:val="none" w:sz="4" w:space="0" w:color="000000"/>
          <w:right w:val="single" w:sz="4" w:space="0" w:color="A5A5A5"/>
        </w:tcBorders>
        <w:shd w:val="clear" w:color="FFFFFF" w:fill="auto"/>
      </w:tcPr>
    </w:tblStylePr>
    <w:tblStylePr w:type="lastCol">
      <w:rPr>
        <w:rFonts w:ascii="Arial" w:hAnsi="Arial"/>
        <w:i/>
        <w:color w:val="A5A5A5"/>
        <w:sz w:val="22"/>
      </w:rPr>
      <w:tblPr/>
      <w:tcPr>
        <w:tcBorders>
          <w:top w:val="none" w:sz="4" w:space="0" w:color="000000"/>
          <w:left w:val="single" w:sz="4" w:space="0" w:color="A5A5A5"/>
          <w:bottom w:val="none" w:sz="4" w:space="0" w:color="000000"/>
          <w:right w:val="none" w:sz="4" w:space="0" w:color="000000"/>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3">
    <w:name w:val="Grid Table 7 Colorful - Accent 43"/>
    <w:basedOn w:val="ac"/>
    <w:uiPriority w:val="99"/>
    <w:rsid w:val="008A0429"/>
    <w:rPr>
      <w:rFonts w:ascii="Calibri" w:hAnsi="Calibri" w:cs="Calibri"/>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4" w:space="0" w:color="000000"/>
          <w:left w:val="none" w:sz="4" w:space="0" w:color="000000"/>
          <w:bottom w:val="single" w:sz="4" w:space="0" w:color="FFD865"/>
          <w:right w:val="none" w:sz="4" w:space="0" w:color="000000"/>
        </w:tcBorders>
        <w:shd w:val="clear" w:color="FFFFFF" w:fill="FFFFFF"/>
      </w:tcPr>
    </w:tblStylePr>
    <w:tblStylePr w:type="lastRow">
      <w:rPr>
        <w:rFonts w:ascii="Arial" w:hAnsi="Arial"/>
        <w:b/>
        <w:color w:val="FFD865"/>
        <w:sz w:val="22"/>
      </w:rPr>
      <w:tblPr/>
      <w:tcPr>
        <w:tcBorders>
          <w:top w:val="single" w:sz="4" w:space="0" w:color="FFD86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FD865"/>
        <w:sz w:val="22"/>
      </w:rPr>
      <w:tblPr/>
      <w:tcPr>
        <w:tcBorders>
          <w:top w:val="none" w:sz="4" w:space="0" w:color="000000"/>
          <w:left w:val="none" w:sz="4" w:space="0" w:color="000000"/>
          <w:bottom w:val="none" w:sz="4" w:space="0" w:color="000000"/>
          <w:right w:val="single" w:sz="4" w:space="0" w:color="FFD865"/>
        </w:tcBorders>
        <w:shd w:val="clear" w:color="FFFFFF" w:fill="auto"/>
      </w:tcPr>
    </w:tblStylePr>
    <w:tblStylePr w:type="lastCol">
      <w:rPr>
        <w:rFonts w:ascii="Arial" w:hAnsi="Arial"/>
        <w:i/>
        <w:color w:val="FFD865"/>
        <w:sz w:val="22"/>
      </w:rPr>
      <w:tblPr/>
      <w:tcPr>
        <w:tcBorders>
          <w:top w:val="none" w:sz="4" w:space="0" w:color="000000"/>
          <w:left w:val="single" w:sz="4" w:space="0" w:color="FFD865"/>
          <w:bottom w:val="none" w:sz="4" w:space="0" w:color="000000"/>
          <w:right w:val="none" w:sz="4" w:space="0" w:color="000000"/>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3">
    <w:name w:val="Grid Table 7 Colorful - Accent 53"/>
    <w:basedOn w:val="ac"/>
    <w:uiPriority w:val="99"/>
    <w:rsid w:val="008A0429"/>
    <w:rPr>
      <w:rFonts w:ascii="Calibri" w:hAnsi="Calibri" w:cs="Calibri"/>
    </w:rPr>
    <w:tblPr>
      <w:tblStyleRowBandSize w:val="1"/>
      <w:tblStyleColBandSize w:val="1"/>
      <w:tblBorders>
        <w:bottom w:val="single" w:sz="4" w:space="0" w:color="95AFDD"/>
        <w:right w:val="single" w:sz="4" w:space="0" w:color="95AFDD"/>
        <w:insideH w:val="single" w:sz="4" w:space="0" w:color="95AFDD"/>
        <w:insideV w:val="single" w:sz="4" w:space="0" w:color="95AFDD"/>
      </w:tblBorders>
    </w:tblPr>
    <w:tblStylePr w:type="firstRow">
      <w:rPr>
        <w:rFonts w:ascii="Arial" w:hAnsi="Arial"/>
        <w:b/>
        <w:color w:val="254175"/>
        <w:sz w:val="22"/>
      </w:rPr>
      <w:tblPr/>
      <w:tcPr>
        <w:tcBorders>
          <w:top w:val="none" w:sz="4" w:space="0" w:color="000000"/>
          <w:left w:val="none" w:sz="4" w:space="0" w:color="000000"/>
          <w:bottom w:val="single" w:sz="4" w:space="0" w:color="95AFDD"/>
          <w:right w:val="none" w:sz="4" w:space="0" w:color="000000"/>
        </w:tcBorders>
        <w:shd w:val="clear" w:color="FFFFFF" w:fill="FFFFFF"/>
      </w:tcPr>
    </w:tblStylePr>
    <w:tblStylePr w:type="lastRow">
      <w:rPr>
        <w:rFonts w:ascii="Arial" w:hAnsi="Arial"/>
        <w:b/>
        <w:color w:val="254175"/>
        <w:sz w:val="22"/>
      </w:rPr>
      <w:tblPr/>
      <w:tcPr>
        <w:tcBorders>
          <w:top w:val="single" w:sz="4" w:space="0" w:color="95A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54175"/>
        <w:sz w:val="22"/>
      </w:rPr>
      <w:tblPr/>
      <w:tcPr>
        <w:tcBorders>
          <w:top w:val="none" w:sz="4" w:space="0" w:color="000000"/>
          <w:left w:val="none" w:sz="4" w:space="0" w:color="000000"/>
          <w:bottom w:val="none" w:sz="4" w:space="0" w:color="000000"/>
          <w:right w:val="single" w:sz="4" w:space="0" w:color="95AFDD"/>
        </w:tcBorders>
        <w:shd w:val="clear" w:color="FFFFFF" w:fill="auto"/>
      </w:tcPr>
    </w:tblStylePr>
    <w:tblStylePr w:type="lastCol">
      <w:rPr>
        <w:rFonts w:ascii="Arial" w:hAnsi="Arial"/>
        <w:i/>
        <w:color w:val="254175"/>
        <w:sz w:val="22"/>
      </w:rPr>
      <w:tblPr/>
      <w:tcPr>
        <w:tcBorders>
          <w:top w:val="none" w:sz="4" w:space="0" w:color="000000"/>
          <w:left w:val="single" w:sz="4" w:space="0" w:color="95AFDD"/>
          <w:bottom w:val="none" w:sz="4" w:space="0" w:color="000000"/>
          <w:right w:val="none" w:sz="4" w:space="0" w:color="000000"/>
        </w:tcBorders>
        <w:shd w:val="clear" w:color="FFFFFF" w:fill="auto"/>
      </w:tc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7Colorful-Accent63">
    <w:name w:val="Grid Table 7 Colorful - Accent 63"/>
    <w:basedOn w:val="ac"/>
    <w:uiPriority w:val="99"/>
    <w:rsid w:val="008A0429"/>
    <w:rPr>
      <w:rFonts w:ascii="Calibri" w:hAnsi="Calibri" w:cs="Calibri"/>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4" w:space="0" w:color="000000"/>
          <w:left w:val="none" w:sz="4" w:space="0" w:color="000000"/>
          <w:bottom w:val="single" w:sz="4" w:space="0" w:color="ADD394"/>
          <w:right w:val="none" w:sz="4" w:space="0" w:color="000000"/>
        </w:tcBorders>
        <w:shd w:val="clear" w:color="FFFFFF" w:fill="FFFFFF"/>
      </w:tcPr>
    </w:tblStylePr>
    <w:tblStylePr w:type="lastRow">
      <w:rPr>
        <w:rFonts w:ascii="Arial" w:hAnsi="Arial"/>
        <w:b/>
        <w:color w:val="416429"/>
        <w:sz w:val="22"/>
      </w:rPr>
      <w:tblPr/>
      <w:tcPr>
        <w:tcBorders>
          <w:top w:val="single" w:sz="4" w:space="0" w:color="ADD39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416429"/>
        <w:sz w:val="22"/>
      </w:rPr>
      <w:tblPr/>
      <w:tcPr>
        <w:tcBorders>
          <w:top w:val="none" w:sz="4" w:space="0" w:color="000000"/>
          <w:left w:val="none" w:sz="4" w:space="0" w:color="000000"/>
          <w:bottom w:val="none" w:sz="4" w:space="0" w:color="000000"/>
          <w:right w:val="single" w:sz="4" w:space="0" w:color="ADD394"/>
        </w:tcBorders>
        <w:shd w:val="clear" w:color="FFFFFF" w:fill="auto"/>
      </w:tcPr>
    </w:tblStylePr>
    <w:tblStylePr w:type="lastCol">
      <w:rPr>
        <w:rFonts w:ascii="Arial" w:hAnsi="Arial"/>
        <w:i/>
        <w:color w:val="416429"/>
        <w:sz w:val="22"/>
      </w:rPr>
      <w:tblPr/>
      <w:tcPr>
        <w:tcBorders>
          <w:top w:val="none" w:sz="4" w:space="0" w:color="000000"/>
          <w:left w:val="single" w:sz="4" w:space="0" w:color="ADD394"/>
          <w:bottom w:val="none" w:sz="4" w:space="0" w:color="000000"/>
          <w:right w:val="none" w:sz="4" w:space="0" w:color="000000"/>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customStyle="1" w:styleId="-130">
    <w:name w:val="Список-таблица 1 светлая3"/>
    <w:basedOn w:val="ac"/>
    <w:next w:val="-10"/>
    <w:uiPriority w:val="99"/>
    <w:rsid w:val="008A0429"/>
    <w:rPr>
      <w:rFonts w:ascii="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3">
    <w:name w:val="List Table 1 Light - Accent 13"/>
    <w:basedOn w:val="ac"/>
    <w:uiPriority w:val="99"/>
    <w:rsid w:val="008A0429"/>
    <w:rPr>
      <w:rFonts w:ascii="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23">
    <w:name w:val="List Table 1 Light - Accent 23"/>
    <w:basedOn w:val="ac"/>
    <w:uiPriority w:val="99"/>
    <w:rsid w:val="008A0429"/>
    <w:rPr>
      <w:rFonts w:ascii="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3">
    <w:name w:val="List Table 1 Light - Accent 33"/>
    <w:basedOn w:val="ac"/>
    <w:uiPriority w:val="99"/>
    <w:rsid w:val="008A0429"/>
    <w:rPr>
      <w:rFonts w:ascii="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3">
    <w:name w:val="List Table 1 Light - Accent 43"/>
    <w:basedOn w:val="ac"/>
    <w:uiPriority w:val="99"/>
    <w:rsid w:val="008A0429"/>
    <w:rPr>
      <w:rFonts w:ascii="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3">
    <w:name w:val="List Table 1 Light - Accent 53"/>
    <w:basedOn w:val="ac"/>
    <w:uiPriority w:val="99"/>
    <w:rsid w:val="008A0429"/>
    <w:rPr>
      <w:rFonts w:ascii="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63">
    <w:name w:val="List Table 1 Light - Accent 63"/>
    <w:basedOn w:val="ac"/>
    <w:uiPriority w:val="99"/>
    <w:rsid w:val="008A0429"/>
    <w:rPr>
      <w:rFonts w:ascii="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customStyle="1" w:styleId="-230">
    <w:name w:val="Список-таблица 23"/>
    <w:basedOn w:val="ac"/>
    <w:next w:val="-20"/>
    <w:uiPriority w:val="99"/>
    <w:rsid w:val="008A0429"/>
    <w:rPr>
      <w:rFonts w:ascii="Calibri" w:hAnsi="Calibri" w:cs="Calibri"/>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3">
    <w:name w:val="List Table 2 - Accent 13"/>
    <w:basedOn w:val="ac"/>
    <w:uiPriority w:val="99"/>
    <w:rsid w:val="008A0429"/>
    <w:rPr>
      <w:rFonts w:ascii="Calibri" w:hAnsi="Calibri" w:cs="Calibri"/>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23">
    <w:name w:val="List Table 2 - Accent 23"/>
    <w:basedOn w:val="ac"/>
    <w:uiPriority w:val="99"/>
    <w:rsid w:val="008A0429"/>
    <w:rPr>
      <w:rFonts w:ascii="Calibri" w:hAnsi="Calibri" w:cs="Calibri"/>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3">
    <w:name w:val="List Table 2 - Accent 33"/>
    <w:basedOn w:val="ac"/>
    <w:uiPriority w:val="99"/>
    <w:rsid w:val="008A0429"/>
    <w:rPr>
      <w:rFonts w:ascii="Calibri" w:hAnsi="Calibri" w:cs="Calibri"/>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3">
    <w:name w:val="List Table 2 - Accent 43"/>
    <w:basedOn w:val="ac"/>
    <w:uiPriority w:val="99"/>
    <w:rsid w:val="008A0429"/>
    <w:rPr>
      <w:rFonts w:ascii="Calibri" w:hAnsi="Calibri" w:cs="Calibri"/>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3">
    <w:name w:val="List Table 2 - Accent 53"/>
    <w:basedOn w:val="ac"/>
    <w:uiPriority w:val="99"/>
    <w:rsid w:val="008A0429"/>
    <w:rPr>
      <w:rFonts w:ascii="Calibri" w:hAnsi="Calibri" w:cs="Calibri"/>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63">
    <w:name w:val="List Table 2 - Accent 63"/>
    <w:basedOn w:val="ac"/>
    <w:uiPriority w:val="99"/>
    <w:rsid w:val="008A0429"/>
    <w:rPr>
      <w:rFonts w:ascii="Calibri" w:hAnsi="Calibri" w:cs="Calibri"/>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330">
    <w:name w:val="Список-таблица 33"/>
    <w:basedOn w:val="ac"/>
    <w:next w:val="-30"/>
    <w:uiPriority w:val="99"/>
    <w:rsid w:val="008A0429"/>
    <w:rPr>
      <w:rFonts w:ascii="Calibri" w:hAnsi="Calibri" w:cs="Calibri"/>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3">
    <w:name w:val="List Table 3 - Accent 13"/>
    <w:basedOn w:val="ac"/>
    <w:uiPriority w:val="99"/>
    <w:rsid w:val="008A0429"/>
    <w:rPr>
      <w:rFonts w:ascii="Calibri" w:hAnsi="Calibri" w:cs="Calibri"/>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customStyle="1" w:styleId="ListTable3-Accent23">
    <w:name w:val="List Table 3 - Accent 23"/>
    <w:basedOn w:val="ac"/>
    <w:uiPriority w:val="99"/>
    <w:rsid w:val="008A0429"/>
    <w:rPr>
      <w:rFonts w:ascii="Calibri" w:hAnsi="Calibri" w:cs="Calibri"/>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3">
    <w:name w:val="List Table 3 - Accent 33"/>
    <w:basedOn w:val="ac"/>
    <w:uiPriority w:val="99"/>
    <w:rsid w:val="008A0429"/>
    <w:rPr>
      <w:rFonts w:ascii="Calibri" w:hAnsi="Calibri" w:cs="Calibri"/>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3">
    <w:name w:val="List Table 3 - Accent 43"/>
    <w:basedOn w:val="ac"/>
    <w:uiPriority w:val="99"/>
    <w:rsid w:val="008A0429"/>
    <w:rPr>
      <w:rFonts w:ascii="Calibri" w:hAnsi="Calibri" w:cs="Calibri"/>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3">
    <w:name w:val="List Table 3 - Accent 53"/>
    <w:basedOn w:val="ac"/>
    <w:uiPriority w:val="99"/>
    <w:rsid w:val="008A0429"/>
    <w:rPr>
      <w:rFonts w:ascii="Calibri" w:hAnsi="Calibri" w:cs="Calibri"/>
    </w:rPr>
    <w:tblPr>
      <w:tblStyleRowBandSize w:val="1"/>
      <w:tblStyleColBandSize w:val="1"/>
      <w:tblBorders>
        <w:top w:val="single" w:sz="4" w:space="0" w:color="8DA9DB"/>
        <w:left w:val="single" w:sz="4" w:space="0" w:color="8DA9DB"/>
        <w:bottom w:val="single" w:sz="4" w:space="0" w:color="8DA9DB"/>
        <w:right w:val="single" w:sz="4" w:space="0" w:color="8DA9DB"/>
      </w:tblBorders>
    </w:tblPr>
    <w:tblStylePr w:type="firstRow">
      <w:rPr>
        <w:rFonts w:ascii="Arial" w:hAnsi="Arial"/>
        <w:b/>
        <w:color w:val="FFFFFF"/>
        <w:sz w:val="22"/>
      </w:rPr>
      <w:tblPr/>
      <w:tcPr>
        <w:shd w:val="clear" w:color="8DA9DB" w:fill="8DA9D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customStyle="1" w:styleId="ListTable3-Accent63">
    <w:name w:val="List Table 3 - Accent 63"/>
    <w:basedOn w:val="ac"/>
    <w:uiPriority w:val="99"/>
    <w:rsid w:val="008A0429"/>
    <w:rPr>
      <w:rFonts w:ascii="Calibri" w:hAnsi="Calibri" w:cs="Calibri"/>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30">
    <w:name w:val="Список-таблица 43"/>
    <w:basedOn w:val="ac"/>
    <w:next w:val="-40"/>
    <w:uiPriority w:val="99"/>
    <w:rsid w:val="008A0429"/>
    <w:rPr>
      <w:rFonts w:ascii="Calibri" w:hAnsi="Calibri" w:cs="Calibri"/>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3">
    <w:name w:val="List Table 4 - Accent 13"/>
    <w:basedOn w:val="ac"/>
    <w:uiPriority w:val="99"/>
    <w:rsid w:val="008A0429"/>
    <w:rPr>
      <w:rFonts w:ascii="Calibri" w:hAnsi="Calibri" w:cs="Calibri"/>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23">
    <w:name w:val="List Table 4 - Accent 23"/>
    <w:basedOn w:val="ac"/>
    <w:uiPriority w:val="99"/>
    <w:rsid w:val="008A0429"/>
    <w:rPr>
      <w:rFonts w:ascii="Calibri" w:hAnsi="Calibri" w:cs="Calibri"/>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3">
    <w:name w:val="List Table 4 - Accent 33"/>
    <w:basedOn w:val="ac"/>
    <w:uiPriority w:val="99"/>
    <w:rsid w:val="008A0429"/>
    <w:rPr>
      <w:rFonts w:ascii="Calibri" w:hAnsi="Calibri" w:cs="Calibri"/>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3">
    <w:name w:val="List Table 4 - Accent 43"/>
    <w:basedOn w:val="ac"/>
    <w:uiPriority w:val="99"/>
    <w:rsid w:val="008A0429"/>
    <w:rPr>
      <w:rFonts w:ascii="Calibri" w:hAnsi="Calibri" w:cs="Calibri"/>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3">
    <w:name w:val="List Table 4 - Accent 53"/>
    <w:basedOn w:val="ac"/>
    <w:uiPriority w:val="99"/>
    <w:rsid w:val="008A0429"/>
    <w:rPr>
      <w:rFonts w:ascii="Calibri" w:hAnsi="Calibri" w:cs="Calibri"/>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63">
    <w:name w:val="List Table 4 - Accent 63"/>
    <w:basedOn w:val="ac"/>
    <w:uiPriority w:val="99"/>
    <w:rsid w:val="008A0429"/>
    <w:rPr>
      <w:rFonts w:ascii="Calibri" w:hAnsi="Calibri" w:cs="Calibri"/>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530">
    <w:name w:val="Список-таблица 5 темная3"/>
    <w:basedOn w:val="ac"/>
    <w:next w:val="-50"/>
    <w:uiPriority w:val="99"/>
    <w:rsid w:val="008A0429"/>
    <w:rPr>
      <w:rFonts w:ascii="Calibri" w:hAnsi="Calibri" w:cs="Calibri"/>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3">
    <w:name w:val="List Table 5 Dark - Accent 13"/>
    <w:basedOn w:val="ac"/>
    <w:uiPriority w:val="99"/>
    <w:rsid w:val="008A0429"/>
    <w:rPr>
      <w:rFonts w:ascii="Calibri" w:hAnsi="Calibri" w:cs="Calibri"/>
    </w:rPr>
    <w:tblPr>
      <w:tblStyleRowBandSize w:val="1"/>
      <w:tblStyleColBandSize w:val="1"/>
      <w:tblBorders>
        <w:top w:val="single" w:sz="32" w:space="0" w:color="5B9BD5"/>
        <w:left w:val="single" w:sz="32" w:space="0" w:color="5B9BD5"/>
        <w:bottom w:val="single" w:sz="32" w:space="0" w:color="5B9BD5"/>
        <w:right w:val="single" w:sz="32" w:space="0" w:color="5B9BD5"/>
      </w:tblBorders>
      <w:shd w:val="clear" w:color="5B9BD5" w:fill="5B9BD5"/>
    </w:tblPr>
    <w:tblStylePr w:type="firstRow">
      <w:rPr>
        <w:rFonts w:ascii="Arial" w:hAnsi="Arial"/>
        <w:b/>
        <w:color w:val="FFFFFF"/>
        <w:sz w:val="22"/>
      </w:rPr>
      <w:tblPr/>
      <w:tcPr>
        <w:tcBorders>
          <w:top w:val="single" w:sz="32" w:space="0" w:color="5B9BD5"/>
          <w:bottom w:val="single" w:sz="12" w:space="0" w:color="FFFFFF"/>
        </w:tcBorders>
        <w:shd w:val="clear" w:color="5B9BD5" w:fill="5B9BD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5B9BD5" w:fill="5B9BD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5B9BD5" w:fill="5B9BD5"/>
      </w:tcPr>
    </w:tblStylePr>
    <w:tblStylePr w:type="band2Horz">
      <w:tblPr/>
      <w:tcPr>
        <w:tcBorders>
          <w:top w:val="single" w:sz="4" w:space="0" w:color="FFFFFF"/>
          <w:bottom w:val="single" w:sz="4" w:space="0" w:color="FFFFFF"/>
        </w:tcBorders>
        <w:shd w:val="clear" w:color="5B9BD5" w:fill="5B9BD5"/>
      </w:tcPr>
    </w:tblStylePr>
  </w:style>
  <w:style w:type="table" w:customStyle="1" w:styleId="ListTable5Dark-Accent23">
    <w:name w:val="List Table 5 Dark - Accent 23"/>
    <w:basedOn w:val="ac"/>
    <w:uiPriority w:val="99"/>
    <w:rsid w:val="008A0429"/>
    <w:rPr>
      <w:rFonts w:ascii="Calibri" w:hAnsi="Calibri" w:cs="Calibri"/>
    </w:r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F4B184"/>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3">
    <w:name w:val="List Table 5 Dark - Accent 33"/>
    <w:basedOn w:val="ac"/>
    <w:uiPriority w:val="99"/>
    <w:rsid w:val="008A0429"/>
    <w:rPr>
      <w:rFonts w:ascii="Calibri" w:hAnsi="Calibri" w:cs="Calibri"/>
    </w:r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C9C9C9"/>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3">
    <w:name w:val="List Table 5 Dark - Accent 43"/>
    <w:basedOn w:val="ac"/>
    <w:uiPriority w:val="99"/>
    <w:rsid w:val="008A0429"/>
    <w:rPr>
      <w:rFonts w:ascii="Calibri" w:hAnsi="Calibri" w:cs="Calibri"/>
    </w:r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FFD865"/>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3">
    <w:name w:val="List Table 5 Dark - Accent 53"/>
    <w:basedOn w:val="ac"/>
    <w:uiPriority w:val="99"/>
    <w:rsid w:val="008A0429"/>
    <w:rPr>
      <w:rFonts w:ascii="Calibri" w:hAnsi="Calibri" w:cs="Calibri"/>
    </w:rPr>
    <w:tblPr>
      <w:tblStyleRowBandSize w:val="1"/>
      <w:tblStyleColBandSize w:val="1"/>
      <w:tblBorders>
        <w:top w:val="single" w:sz="32" w:space="0" w:color="8DA9DB"/>
        <w:left w:val="single" w:sz="32" w:space="0" w:color="8DA9DB"/>
        <w:bottom w:val="single" w:sz="32" w:space="0" w:color="8DA9DB"/>
        <w:right w:val="single" w:sz="32" w:space="0" w:color="8DA9DB"/>
      </w:tblBorders>
      <w:shd w:val="clear" w:color="8DA9DB" w:fill="8DA9DB"/>
    </w:tblPr>
    <w:tblStylePr w:type="firstRow">
      <w:rPr>
        <w:rFonts w:ascii="Arial" w:hAnsi="Arial"/>
        <w:b/>
        <w:color w:val="FFFFFF"/>
        <w:sz w:val="22"/>
      </w:rPr>
      <w:tblPr/>
      <w:tcPr>
        <w:tcBorders>
          <w:top w:val="single" w:sz="32" w:space="0" w:color="8DA9DB"/>
          <w:bottom w:val="single" w:sz="12" w:space="0" w:color="FFFFFF"/>
        </w:tcBorders>
        <w:shd w:val="clear" w:color="8DA9DB" w:fill="8DA9D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8DA9DB" w:fill="8DA9D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8DA9DB" w:fill="8DA9DB"/>
      </w:tcPr>
    </w:tblStylePr>
    <w:tblStylePr w:type="band2Horz">
      <w:tblPr/>
      <w:tcPr>
        <w:tcBorders>
          <w:top w:val="single" w:sz="4" w:space="0" w:color="FFFFFF"/>
          <w:bottom w:val="single" w:sz="4" w:space="0" w:color="FFFFFF"/>
        </w:tcBorders>
        <w:shd w:val="clear" w:color="8DA9DB" w:fill="8DA9DB"/>
      </w:tcPr>
    </w:tblStylePr>
  </w:style>
  <w:style w:type="table" w:customStyle="1" w:styleId="ListTable5Dark-Accent63">
    <w:name w:val="List Table 5 Dark - Accent 63"/>
    <w:basedOn w:val="ac"/>
    <w:uiPriority w:val="99"/>
    <w:rsid w:val="008A0429"/>
    <w:rPr>
      <w:rFonts w:ascii="Calibri" w:hAnsi="Calibri" w:cs="Calibri"/>
    </w:r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9D08E"/>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customStyle="1" w:styleId="-630">
    <w:name w:val="Список-таблица 6 цветная3"/>
    <w:basedOn w:val="ac"/>
    <w:next w:val="-60"/>
    <w:uiPriority w:val="99"/>
    <w:rsid w:val="008A0429"/>
    <w:rPr>
      <w:rFonts w:ascii="Calibri" w:hAnsi="Calibri" w:cs="Calibri"/>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3">
    <w:name w:val="List Table 6 Colorful - Accent 13"/>
    <w:basedOn w:val="ac"/>
    <w:uiPriority w:val="99"/>
    <w:rsid w:val="008A0429"/>
    <w:rPr>
      <w:rFonts w:ascii="Calibri" w:hAnsi="Calibri" w:cs="Calibri"/>
    </w:rPr>
    <w:tblPr>
      <w:tblStyleRowBandSize w:val="1"/>
      <w:tblStyleColBandSize w:val="1"/>
      <w:tblBorders>
        <w:top w:val="single" w:sz="4" w:space="0" w:color="5B9BD5"/>
        <w:bottom w:val="single" w:sz="4" w:space="0" w:color="5B9BD5"/>
      </w:tblBorders>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6Colorful-Accent23">
    <w:name w:val="List Table 6 Colorful - Accent 23"/>
    <w:basedOn w:val="ac"/>
    <w:uiPriority w:val="99"/>
    <w:rsid w:val="008A0429"/>
    <w:rPr>
      <w:rFonts w:ascii="Calibri" w:hAnsi="Calibri" w:cs="Calibri"/>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3">
    <w:name w:val="List Table 6 Colorful - Accent 33"/>
    <w:basedOn w:val="ac"/>
    <w:uiPriority w:val="99"/>
    <w:rsid w:val="008A0429"/>
    <w:rPr>
      <w:rFonts w:ascii="Calibri" w:hAnsi="Calibri" w:cs="Calibri"/>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3">
    <w:name w:val="List Table 6 Colorful - Accent 43"/>
    <w:basedOn w:val="ac"/>
    <w:uiPriority w:val="99"/>
    <w:rsid w:val="008A0429"/>
    <w:rPr>
      <w:rFonts w:ascii="Calibri" w:hAnsi="Calibri" w:cs="Calibri"/>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3">
    <w:name w:val="List Table 6 Colorful - Accent 53"/>
    <w:basedOn w:val="ac"/>
    <w:uiPriority w:val="99"/>
    <w:rsid w:val="008A0429"/>
    <w:rPr>
      <w:rFonts w:ascii="Calibri" w:hAnsi="Calibri" w:cs="Calibri"/>
    </w:rPr>
    <w:tblPr>
      <w:tblStyleRowBandSize w:val="1"/>
      <w:tblStyleColBandSize w:val="1"/>
      <w:tblBorders>
        <w:top w:val="single" w:sz="4" w:space="0" w:color="8DA9DB"/>
        <w:bottom w:val="single" w:sz="4" w:space="0" w:color="8DA9DB"/>
      </w:tblBorders>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6Colorful-Accent63">
    <w:name w:val="List Table 6 Colorful - Accent 63"/>
    <w:basedOn w:val="ac"/>
    <w:uiPriority w:val="99"/>
    <w:rsid w:val="008A0429"/>
    <w:rPr>
      <w:rFonts w:ascii="Calibri" w:hAnsi="Calibri" w:cs="Calibri"/>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730">
    <w:name w:val="Список-таблица 7 цветная3"/>
    <w:basedOn w:val="ac"/>
    <w:next w:val="-70"/>
    <w:uiPriority w:val="99"/>
    <w:rsid w:val="008A0429"/>
    <w:rPr>
      <w:rFonts w:ascii="Calibri" w:hAnsi="Calibri" w:cs="Calibri"/>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3">
    <w:name w:val="List Table 7 Colorful - Accent 13"/>
    <w:basedOn w:val="ac"/>
    <w:uiPriority w:val="99"/>
    <w:rsid w:val="008A0429"/>
    <w:rPr>
      <w:rFonts w:ascii="Calibri" w:hAnsi="Calibri" w:cs="Calibri"/>
    </w:rPr>
    <w:tblPr>
      <w:tblStyleRowBandSize w:val="1"/>
      <w:tblStyleColBandSize w:val="1"/>
      <w:tblBorders>
        <w:right w:val="single" w:sz="4" w:space="0" w:color="5B9BD5"/>
      </w:tblBorders>
    </w:tblPr>
    <w:tblStylePr w:type="firstRow">
      <w:rPr>
        <w:rFonts w:ascii="Arial" w:hAnsi="Arial"/>
        <w:i/>
        <w:color w:val="245A8D"/>
        <w:sz w:val="22"/>
      </w:rPr>
      <w:tblPr/>
      <w:tcPr>
        <w:tcBorders>
          <w:top w:val="none" w:sz="4" w:space="0" w:color="000000"/>
          <w:left w:val="none" w:sz="4" w:space="0" w:color="000000"/>
          <w:bottom w:val="single" w:sz="4" w:space="0" w:color="5B9BD5"/>
          <w:right w:val="none" w:sz="4" w:space="0" w:color="000000"/>
        </w:tcBorders>
        <w:shd w:val="clear" w:color="FFFFFF" w:fill="FFFFFF"/>
      </w:tcPr>
    </w:tblStylePr>
    <w:tblStylePr w:type="lastRow">
      <w:rPr>
        <w:rFonts w:ascii="Arial" w:hAnsi="Arial"/>
        <w:i/>
        <w:color w:val="245A8D"/>
        <w:sz w:val="22"/>
      </w:rPr>
      <w:tblPr/>
      <w:tcPr>
        <w:tcBorders>
          <w:top w:val="single" w:sz="4" w:space="0" w:color="5B9BD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45A8D"/>
        <w:sz w:val="22"/>
      </w:rPr>
      <w:tblPr/>
      <w:tcPr>
        <w:tcBorders>
          <w:top w:val="none" w:sz="4" w:space="0" w:color="000000"/>
          <w:left w:val="none" w:sz="4" w:space="0" w:color="000000"/>
          <w:bottom w:val="none" w:sz="4" w:space="0" w:color="000000"/>
          <w:right w:val="single" w:sz="4" w:space="0" w:color="5B9BD5"/>
        </w:tcBorders>
        <w:shd w:val="clear" w:color="FFFFFF" w:fill="auto"/>
      </w:tcPr>
    </w:tblStylePr>
    <w:tblStylePr w:type="lastCol">
      <w:rPr>
        <w:rFonts w:ascii="Arial" w:hAnsi="Arial"/>
        <w:i/>
        <w:color w:val="245A8D"/>
        <w:sz w:val="22"/>
      </w:rPr>
      <w:tblPr/>
      <w:tcPr>
        <w:tcBorders>
          <w:top w:val="none" w:sz="4" w:space="0" w:color="000000"/>
          <w:left w:val="single" w:sz="4" w:space="0" w:color="5B9BD5"/>
          <w:bottom w:val="none" w:sz="4" w:space="0" w:color="000000"/>
          <w:right w:val="none" w:sz="4" w:space="0" w:color="000000"/>
        </w:tcBorders>
        <w:shd w:val="clear" w:color="FFFFFF" w:fill="auto"/>
      </w:tc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7Colorful-Accent23">
    <w:name w:val="List Table 7 Colorful - Accent 23"/>
    <w:basedOn w:val="ac"/>
    <w:uiPriority w:val="99"/>
    <w:rsid w:val="008A0429"/>
    <w:rPr>
      <w:rFonts w:ascii="Calibri" w:hAnsi="Calibri" w:cs="Calibri"/>
    </w:r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4" w:space="0" w:color="000000"/>
          <w:left w:val="none" w:sz="4" w:space="0" w:color="000000"/>
          <w:bottom w:val="single" w:sz="4" w:space="0" w:color="F4B184"/>
          <w:right w:val="none" w:sz="4" w:space="0" w:color="000000"/>
        </w:tcBorders>
        <w:shd w:val="clear" w:color="FFFFFF" w:fill="FFFFFF"/>
      </w:tcPr>
    </w:tblStylePr>
    <w:tblStylePr w:type="lastRow">
      <w:rPr>
        <w:rFonts w:ascii="Arial" w:hAnsi="Arial"/>
        <w:i/>
        <w:color w:val="F4B184"/>
        <w:sz w:val="22"/>
      </w:rPr>
      <w:tblPr/>
      <w:tcPr>
        <w:tcBorders>
          <w:top w:val="single" w:sz="4" w:space="0" w:color="F4B18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4B184"/>
        <w:sz w:val="22"/>
      </w:rPr>
      <w:tblPr/>
      <w:tcPr>
        <w:tcBorders>
          <w:top w:val="none" w:sz="4" w:space="0" w:color="000000"/>
          <w:left w:val="none" w:sz="4" w:space="0" w:color="000000"/>
          <w:bottom w:val="none" w:sz="4" w:space="0" w:color="000000"/>
          <w:right w:val="single" w:sz="4" w:space="0" w:color="F4B184"/>
        </w:tcBorders>
        <w:shd w:val="clear" w:color="FFFFFF" w:fill="auto"/>
      </w:tcPr>
    </w:tblStylePr>
    <w:tblStylePr w:type="lastCol">
      <w:rPr>
        <w:rFonts w:ascii="Arial" w:hAnsi="Arial"/>
        <w:i/>
        <w:color w:val="F4B184"/>
        <w:sz w:val="22"/>
      </w:rPr>
      <w:tblPr/>
      <w:tcPr>
        <w:tcBorders>
          <w:top w:val="none" w:sz="4" w:space="0" w:color="000000"/>
          <w:left w:val="single" w:sz="4" w:space="0" w:color="F4B184"/>
          <w:bottom w:val="none" w:sz="4" w:space="0" w:color="000000"/>
          <w:right w:val="none" w:sz="4" w:space="0" w:color="000000"/>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3">
    <w:name w:val="List Table 7 Colorful - Accent 33"/>
    <w:basedOn w:val="ac"/>
    <w:uiPriority w:val="99"/>
    <w:rsid w:val="008A0429"/>
    <w:rPr>
      <w:rFonts w:ascii="Calibri" w:hAnsi="Calibri" w:cs="Calibri"/>
    </w:r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4" w:space="0" w:color="000000"/>
          <w:left w:val="none" w:sz="4" w:space="0" w:color="000000"/>
          <w:bottom w:val="single" w:sz="4" w:space="0" w:color="C9C9C9"/>
          <w:right w:val="none" w:sz="4" w:space="0" w:color="000000"/>
        </w:tcBorders>
        <w:shd w:val="clear" w:color="FFFFFF" w:fill="FFFFFF"/>
      </w:tcPr>
    </w:tblStylePr>
    <w:tblStylePr w:type="lastRow">
      <w:rPr>
        <w:rFonts w:ascii="Arial" w:hAnsi="Arial"/>
        <w:i/>
        <w:color w:val="C9C9C9"/>
        <w:sz w:val="22"/>
      </w:rPr>
      <w:tblPr/>
      <w:tcPr>
        <w:tcBorders>
          <w:top w:val="single" w:sz="4" w:space="0" w:color="C9C9C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9C9C9"/>
        <w:sz w:val="22"/>
      </w:rPr>
      <w:tblPr/>
      <w:tcPr>
        <w:tcBorders>
          <w:top w:val="none" w:sz="4" w:space="0" w:color="000000"/>
          <w:left w:val="none" w:sz="4" w:space="0" w:color="000000"/>
          <w:bottom w:val="none" w:sz="4" w:space="0" w:color="000000"/>
          <w:right w:val="single" w:sz="4" w:space="0" w:color="C9C9C9"/>
        </w:tcBorders>
        <w:shd w:val="clear" w:color="FFFFFF" w:fill="auto"/>
      </w:tcPr>
    </w:tblStylePr>
    <w:tblStylePr w:type="lastCol">
      <w:rPr>
        <w:rFonts w:ascii="Arial" w:hAnsi="Arial"/>
        <w:i/>
        <w:color w:val="C9C9C9"/>
        <w:sz w:val="22"/>
      </w:rPr>
      <w:tblPr/>
      <w:tcPr>
        <w:tcBorders>
          <w:top w:val="none" w:sz="4" w:space="0" w:color="000000"/>
          <w:left w:val="single" w:sz="4" w:space="0" w:color="C9C9C9"/>
          <w:bottom w:val="none" w:sz="4" w:space="0" w:color="000000"/>
          <w:right w:val="none" w:sz="4" w:space="0" w:color="000000"/>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3">
    <w:name w:val="List Table 7 Colorful - Accent 43"/>
    <w:basedOn w:val="ac"/>
    <w:uiPriority w:val="99"/>
    <w:rsid w:val="008A0429"/>
    <w:rPr>
      <w:rFonts w:ascii="Calibri" w:hAnsi="Calibri" w:cs="Calibri"/>
    </w:r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4" w:space="0" w:color="000000"/>
          <w:left w:val="none" w:sz="4" w:space="0" w:color="000000"/>
          <w:bottom w:val="single" w:sz="4" w:space="0" w:color="FFD865"/>
          <w:right w:val="none" w:sz="4" w:space="0" w:color="000000"/>
        </w:tcBorders>
        <w:shd w:val="clear" w:color="FFFFFF" w:fill="FFFFFF"/>
      </w:tcPr>
    </w:tblStylePr>
    <w:tblStylePr w:type="lastRow">
      <w:rPr>
        <w:rFonts w:ascii="Arial" w:hAnsi="Arial"/>
        <w:i/>
        <w:color w:val="FFD865"/>
        <w:sz w:val="22"/>
      </w:rPr>
      <w:tblPr/>
      <w:tcPr>
        <w:tcBorders>
          <w:top w:val="single" w:sz="4" w:space="0" w:color="FFD86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FD865"/>
        <w:sz w:val="22"/>
      </w:rPr>
      <w:tblPr/>
      <w:tcPr>
        <w:tcBorders>
          <w:top w:val="none" w:sz="4" w:space="0" w:color="000000"/>
          <w:left w:val="none" w:sz="4" w:space="0" w:color="000000"/>
          <w:bottom w:val="none" w:sz="4" w:space="0" w:color="000000"/>
          <w:right w:val="single" w:sz="4" w:space="0" w:color="FFD865"/>
        </w:tcBorders>
        <w:shd w:val="clear" w:color="FFFFFF" w:fill="auto"/>
      </w:tcPr>
    </w:tblStylePr>
    <w:tblStylePr w:type="lastCol">
      <w:rPr>
        <w:rFonts w:ascii="Arial" w:hAnsi="Arial"/>
        <w:i/>
        <w:color w:val="FFD865"/>
        <w:sz w:val="22"/>
      </w:rPr>
      <w:tblPr/>
      <w:tcPr>
        <w:tcBorders>
          <w:top w:val="none" w:sz="4" w:space="0" w:color="000000"/>
          <w:left w:val="single" w:sz="4" w:space="0" w:color="FFD865"/>
          <w:bottom w:val="none" w:sz="4" w:space="0" w:color="000000"/>
          <w:right w:val="none" w:sz="4" w:space="0" w:color="000000"/>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3">
    <w:name w:val="List Table 7 Colorful - Accent 53"/>
    <w:basedOn w:val="ac"/>
    <w:uiPriority w:val="99"/>
    <w:rsid w:val="008A0429"/>
    <w:rPr>
      <w:rFonts w:ascii="Calibri" w:hAnsi="Calibri" w:cs="Calibri"/>
    </w:rPr>
    <w:tblPr>
      <w:tblStyleRowBandSize w:val="1"/>
      <w:tblStyleColBandSize w:val="1"/>
      <w:tblBorders>
        <w:right w:val="single" w:sz="4" w:space="0" w:color="8DA9DB"/>
      </w:tblBorders>
    </w:tblPr>
    <w:tblStylePr w:type="firstRow">
      <w:rPr>
        <w:rFonts w:ascii="Arial" w:hAnsi="Arial"/>
        <w:i/>
        <w:color w:val="8DA9DB"/>
        <w:sz w:val="22"/>
      </w:rPr>
      <w:tblPr/>
      <w:tcPr>
        <w:tcBorders>
          <w:top w:val="none" w:sz="4" w:space="0" w:color="000000"/>
          <w:left w:val="none" w:sz="4" w:space="0" w:color="000000"/>
          <w:bottom w:val="single" w:sz="4" w:space="0" w:color="8DA9DB"/>
          <w:right w:val="none" w:sz="4" w:space="0" w:color="000000"/>
        </w:tcBorders>
        <w:shd w:val="clear" w:color="FFFFFF" w:fill="FFFFFF"/>
      </w:tcPr>
    </w:tblStylePr>
    <w:tblStylePr w:type="lastRow">
      <w:rPr>
        <w:rFonts w:ascii="Arial" w:hAnsi="Arial"/>
        <w:i/>
        <w:color w:val="8DA9DB"/>
        <w:sz w:val="22"/>
      </w:rPr>
      <w:tblPr/>
      <w:tcPr>
        <w:tcBorders>
          <w:top w:val="single" w:sz="4" w:space="0" w:color="8DA9D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8DA9DB"/>
        <w:sz w:val="22"/>
      </w:rPr>
      <w:tblPr/>
      <w:tcPr>
        <w:tcBorders>
          <w:top w:val="none" w:sz="4" w:space="0" w:color="000000"/>
          <w:left w:val="none" w:sz="4" w:space="0" w:color="000000"/>
          <w:bottom w:val="none" w:sz="4" w:space="0" w:color="000000"/>
          <w:right w:val="single" w:sz="4" w:space="0" w:color="8DA9DB"/>
        </w:tcBorders>
        <w:shd w:val="clear" w:color="FFFFFF" w:fill="auto"/>
      </w:tcPr>
    </w:tblStylePr>
    <w:tblStylePr w:type="lastCol">
      <w:rPr>
        <w:rFonts w:ascii="Arial" w:hAnsi="Arial"/>
        <w:i/>
        <w:color w:val="8DA9DB"/>
        <w:sz w:val="22"/>
      </w:rPr>
      <w:tblPr/>
      <w:tcPr>
        <w:tcBorders>
          <w:top w:val="none" w:sz="4" w:space="0" w:color="000000"/>
          <w:left w:val="single" w:sz="4" w:space="0" w:color="8DA9DB"/>
          <w:bottom w:val="none" w:sz="4" w:space="0" w:color="000000"/>
          <w:right w:val="none" w:sz="4" w:space="0" w:color="000000"/>
        </w:tcBorders>
        <w:shd w:val="clear" w:color="FFFFFF" w:fill="auto"/>
      </w:tc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7Colorful-Accent63">
    <w:name w:val="List Table 7 Colorful - Accent 63"/>
    <w:basedOn w:val="ac"/>
    <w:uiPriority w:val="99"/>
    <w:rsid w:val="008A0429"/>
    <w:rPr>
      <w:rFonts w:ascii="Calibri" w:hAnsi="Calibri" w:cs="Calibri"/>
    </w:r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4" w:space="0" w:color="000000"/>
          <w:left w:val="none" w:sz="4" w:space="0" w:color="000000"/>
          <w:bottom w:val="single" w:sz="4" w:space="0" w:color="A9D08E"/>
          <w:right w:val="none" w:sz="4" w:space="0" w:color="000000"/>
        </w:tcBorders>
        <w:shd w:val="clear" w:color="FFFFFF" w:fill="FFFFFF"/>
      </w:tcPr>
    </w:tblStylePr>
    <w:tblStylePr w:type="lastRow">
      <w:rPr>
        <w:rFonts w:ascii="Arial" w:hAnsi="Arial"/>
        <w:i/>
        <w:color w:val="A9D08E"/>
        <w:sz w:val="22"/>
      </w:rPr>
      <w:tblPr/>
      <w:tcPr>
        <w:tcBorders>
          <w:top w:val="single" w:sz="4" w:space="0" w:color="A9D08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9D08E"/>
        <w:sz w:val="22"/>
      </w:rPr>
      <w:tblPr/>
      <w:tcPr>
        <w:tcBorders>
          <w:top w:val="none" w:sz="4" w:space="0" w:color="000000"/>
          <w:left w:val="none" w:sz="4" w:space="0" w:color="000000"/>
          <w:bottom w:val="none" w:sz="4" w:space="0" w:color="000000"/>
          <w:right w:val="single" w:sz="4" w:space="0" w:color="A9D08E"/>
        </w:tcBorders>
        <w:shd w:val="clear" w:color="FFFFFF" w:fill="auto"/>
      </w:tcPr>
    </w:tblStylePr>
    <w:tblStylePr w:type="lastCol">
      <w:rPr>
        <w:rFonts w:ascii="Arial" w:hAnsi="Arial"/>
        <w:i/>
        <w:color w:val="A9D08E"/>
        <w:sz w:val="22"/>
      </w:rPr>
      <w:tblPr/>
      <w:tcPr>
        <w:tcBorders>
          <w:top w:val="none" w:sz="4" w:space="0" w:color="000000"/>
          <w:left w:val="single" w:sz="4" w:space="0" w:color="A9D08E"/>
          <w:bottom w:val="none" w:sz="4" w:space="0" w:color="000000"/>
          <w:right w:val="none" w:sz="4" w:space="0" w:color="000000"/>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30">
    <w:name w:val="Lined - Accent3"/>
    <w:basedOn w:val="ac"/>
    <w:uiPriority w:val="99"/>
    <w:rsid w:val="008A0429"/>
    <w:rPr>
      <w:rFonts w:ascii="Calibri" w:hAnsi="Calibri" w:cs="Calibri"/>
      <w:color w:val="404040"/>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3">
    <w:name w:val="Lined - Accent 13"/>
    <w:basedOn w:val="ac"/>
    <w:uiPriority w:val="99"/>
    <w:rsid w:val="008A0429"/>
    <w:rPr>
      <w:rFonts w:ascii="Calibri" w:hAnsi="Calibri" w:cs="Calibri"/>
      <w:color w:val="404040"/>
    </w:rPr>
    <w:tblPr>
      <w:tblStyleRowBandSize w:val="1"/>
      <w:tblStyleColBandSize w:val="1"/>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Lined-Accent23">
    <w:name w:val="Lined - Accent 23"/>
    <w:basedOn w:val="ac"/>
    <w:uiPriority w:val="99"/>
    <w:rsid w:val="008A0429"/>
    <w:rPr>
      <w:rFonts w:ascii="Calibri" w:hAnsi="Calibri" w:cs="Calibri"/>
      <w:color w:val="404040"/>
    </w:rPr>
    <w:tblPr>
      <w:tblStyleRowBandSize w:val="1"/>
      <w:tblStyleColBandSize w:val="1"/>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3">
    <w:name w:val="Lined - Accent 33"/>
    <w:basedOn w:val="ac"/>
    <w:uiPriority w:val="99"/>
    <w:rsid w:val="008A0429"/>
    <w:rPr>
      <w:rFonts w:ascii="Calibri" w:hAnsi="Calibri" w:cs="Calibri"/>
      <w:color w:val="404040"/>
    </w:rPr>
    <w:tblPr>
      <w:tblStyleRowBandSize w:val="1"/>
      <w:tblStyleColBandSize w:val="1"/>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3">
    <w:name w:val="Lined - Accent 43"/>
    <w:basedOn w:val="ac"/>
    <w:uiPriority w:val="99"/>
    <w:rsid w:val="008A0429"/>
    <w:rPr>
      <w:rFonts w:ascii="Calibri" w:hAnsi="Calibri" w:cs="Calibri"/>
      <w:color w:val="404040"/>
    </w:rPr>
    <w:tblPr>
      <w:tblStyleRowBandSize w:val="1"/>
      <w:tblStyleColBandSize w:val="1"/>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3">
    <w:name w:val="Lined - Accent 53"/>
    <w:basedOn w:val="ac"/>
    <w:uiPriority w:val="99"/>
    <w:rsid w:val="008A0429"/>
    <w:rPr>
      <w:rFonts w:ascii="Calibri" w:hAnsi="Calibri" w:cs="Calibri"/>
      <w:color w:val="404040"/>
    </w:rPr>
    <w:tblPr>
      <w:tblStyleRowBandSize w:val="1"/>
      <w:tblStyleColBandSize w:val="1"/>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Lined-Accent63">
    <w:name w:val="Lined - Accent 63"/>
    <w:basedOn w:val="ac"/>
    <w:uiPriority w:val="99"/>
    <w:rsid w:val="008A0429"/>
    <w:rPr>
      <w:rFonts w:ascii="Calibri" w:hAnsi="Calibri" w:cs="Calibri"/>
      <w:color w:val="404040"/>
    </w:rPr>
    <w:tblPr>
      <w:tblStyleRowBandSize w:val="1"/>
      <w:tblStyleColBandSize w:val="1"/>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30">
    <w:name w:val="Bordered &amp; Lined - Accent3"/>
    <w:basedOn w:val="ac"/>
    <w:uiPriority w:val="99"/>
    <w:rsid w:val="008A0429"/>
    <w:rPr>
      <w:rFonts w:ascii="Calibri" w:hAnsi="Calibri" w:cs="Calibri"/>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3">
    <w:name w:val="Bordered &amp; Lined - Accent 13"/>
    <w:basedOn w:val="ac"/>
    <w:uiPriority w:val="99"/>
    <w:rsid w:val="008A0429"/>
    <w:rPr>
      <w:rFonts w:ascii="Calibri" w:hAnsi="Calibri" w:cs="Calibri"/>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BorderedLined-Accent23">
    <w:name w:val="Bordered &amp; Lined - Accent 23"/>
    <w:basedOn w:val="ac"/>
    <w:uiPriority w:val="99"/>
    <w:rsid w:val="008A0429"/>
    <w:rPr>
      <w:rFonts w:ascii="Calibri" w:hAnsi="Calibri" w:cs="Calibri"/>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3">
    <w:name w:val="Bordered &amp; Lined - Accent 33"/>
    <w:basedOn w:val="ac"/>
    <w:uiPriority w:val="99"/>
    <w:rsid w:val="008A0429"/>
    <w:rPr>
      <w:rFonts w:ascii="Calibri" w:hAnsi="Calibri" w:cs="Calibri"/>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3">
    <w:name w:val="Bordered &amp; Lined - Accent 43"/>
    <w:basedOn w:val="ac"/>
    <w:uiPriority w:val="99"/>
    <w:rsid w:val="008A0429"/>
    <w:rPr>
      <w:rFonts w:ascii="Calibri" w:hAnsi="Calibri" w:cs="Calibri"/>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3">
    <w:name w:val="Bordered &amp; Lined - Accent 53"/>
    <w:basedOn w:val="ac"/>
    <w:uiPriority w:val="99"/>
    <w:rsid w:val="008A0429"/>
    <w:rPr>
      <w:rFonts w:ascii="Calibri" w:hAnsi="Calibri" w:cs="Calibri"/>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BorderedLined-Accent63">
    <w:name w:val="Bordered &amp; Lined - Accent 63"/>
    <w:basedOn w:val="ac"/>
    <w:uiPriority w:val="99"/>
    <w:rsid w:val="008A0429"/>
    <w:rPr>
      <w:rFonts w:ascii="Calibri" w:hAnsi="Calibri" w:cs="Calibri"/>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3">
    <w:name w:val="Bordered3"/>
    <w:basedOn w:val="ac"/>
    <w:uiPriority w:val="99"/>
    <w:rsid w:val="008A0429"/>
    <w:rPr>
      <w:rFonts w:ascii="Calibri" w:hAnsi="Calibri" w:cs="Calibri"/>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3">
    <w:name w:val="Bordered - Accent 13"/>
    <w:basedOn w:val="ac"/>
    <w:uiPriority w:val="99"/>
    <w:rsid w:val="008A0429"/>
    <w:rPr>
      <w:rFonts w:ascii="Calibri" w:hAnsi="Calibri" w:cs="Calibri"/>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5B9BD5"/>
        </w:tcBorders>
      </w:tcPr>
    </w:tblStylePr>
    <w:tblStylePr w:type="lastRow">
      <w:rPr>
        <w:rFonts w:ascii="Arial" w:hAnsi="Arial"/>
        <w:color w:val="404040"/>
        <w:sz w:val="22"/>
      </w:rPr>
      <w:tblPr/>
      <w:tcPr>
        <w:tcBorders>
          <w:top w:val="single" w:sz="12" w:space="0" w:color="5B9BD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23">
    <w:name w:val="Bordered - Accent 23"/>
    <w:basedOn w:val="ac"/>
    <w:uiPriority w:val="99"/>
    <w:rsid w:val="008A0429"/>
    <w:rPr>
      <w:rFonts w:ascii="Calibri" w:hAnsi="Calibri" w:cs="Calibri"/>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3">
    <w:name w:val="Bordered - Accent 33"/>
    <w:basedOn w:val="ac"/>
    <w:uiPriority w:val="99"/>
    <w:rsid w:val="008A0429"/>
    <w:rPr>
      <w:rFonts w:ascii="Calibri" w:hAnsi="Calibri" w:cs="Calibri"/>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3">
    <w:name w:val="Bordered - Accent 43"/>
    <w:basedOn w:val="ac"/>
    <w:uiPriority w:val="99"/>
    <w:rsid w:val="008A0429"/>
    <w:rPr>
      <w:rFonts w:ascii="Calibri" w:hAnsi="Calibri" w:cs="Calibri"/>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3">
    <w:name w:val="Bordered - Accent 53"/>
    <w:basedOn w:val="ac"/>
    <w:uiPriority w:val="99"/>
    <w:rsid w:val="008A0429"/>
    <w:rPr>
      <w:rFonts w:ascii="Calibri" w:hAnsi="Calibri" w:cs="Calibri"/>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8DA9DB"/>
        </w:tcBorders>
      </w:tcPr>
    </w:tblStylePr>
    <w:tblStylePr w:type="lastRow">
      <w:rPr>
        <w:rFonts w:ascii="Arial" w:hAnsi="Arial"/>
        <w:color w:val="404040"/>
        <w:sz w:val="22"/>
      </w:rPr>
      <w:tblPr/>
      <w:tcPr>
        <w:tcBorders>
          <w:top w:val="single" w:sz="12" w:space="0" w:color="8DA9D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63">
    <w:name w:val="Bordered - Accent 63"/>
    <w:basedOn w:val="ac"/>
    <w:uiPriority w:val="99"/>
    <w:rsid w:val="008A0429"/>
    <w:rPr>
      <w:rFonts w:ascii="Calibri" w:hAnsi="Calibri" w:cs="Calibri"/>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66">
    <w:name w:val="Сетка таблицы6"/>
    <w:basedOn w:val="ac"/>
    <w:next w:val="affff1"/>
    <w:uiPriority w:val="59"/>
    <w:qFormat/>
    <w:rsid w:val="008A0429"/>
    <w:rPr>
      <w:rFonts w:ascii="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77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FF202-075B-4040-91E3-8311F1E13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22</Pages>
  <Words>5265</Words>
  <Characters>30015</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35210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dc:description/>
  <cp:lastModifiedBy>Khrushchev Andrey</cp:lastModifiedBy>
  <cp:revision>10</cp:revision>
  <cp:lastPrinted>2025-05-22T07:14:00Z</cp:lastPrinted>
  <dcterms:created xsi:type="dcterms:W3CDTF">2025-05-27T00:57:00Z</dcterms:created>
  <dcterms:modified xsi:type="dcterms:W3CDTF">2025-05-28T01:56:00Z</dcterms:modified>
  <dc:language>ru-RU</dc:language>
</cp:coreProperties>
</file>